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SPECYFIKACJA</w:t>
      </w:r>
    </w:p>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TECHNICZNA WYKONANIA</w:t>
      </w:r>
    </w:p>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I ODBIORU ROBÓT</w:t>
      </w:r>
    </w:p>
    <w:p w:rsidR="00B776D2" w:rsidRPr="00DE10EB" w:rsidRDefault="00B776D2" w:rsidP="00051088">
      <w:pPr>
        <w:pStyle w:val="Default"/>
        <w:spacing w:line="276" w:lineRule="auto"/>
        <w:jc w:val="both"/>
        <w:rPr>
          <w:rFonts w:asciiTheme="minorHAnsi" w:hAnsiTheme="minorHAnsi" w:cstheme="minorHAnsi"/>
          <w:b/>
          <w:bCs/>
          <w:sz w:val="28"/>
          <w:szCs w:val="28"/>
        </w:rPr>
      </w:pPr>
    </w:p>
    <w:p w:rsidR="00D04845" w:rsidRPr="00DE10EB" w:rsidRDefault="00D04845" w:rsidP="00051088">
      <w:pPr>
        <w:pStyle w:val="Default"/>
        <w:spacing w:line="276" w:lineRule="auto"/>
        <w:jc w:val="both"/>
        <w:rPr>
          <w:rFonts w:asciiTheme="minorHAnsi" w:hAnsiTheme="minorHAnsi" w:cstheme="minorHAnsi"/>
          <w:b/>
          <w:bCs/>
          <w:sz w:val="28"/>
          <w:szCs w:val="28"/>
        </w:rPr>
      </w:pPr>
    </w:p>
    <w:p w:rsidR="00B776D2" w:rsidRPr="00DE10EB" w:rsidRDefault="00B776D2" w:rsidP="00051088">
      <w:pPr>
        <w:pStyle w:val="Default"/>
        <w:spacing w:line="276" w:lineRule="auto"/>
        <w:jc w:val="both"/>
        <w:rPr>
          <w:rFonts w:asciiTheme="minorHAnsi" w:hAnsiTheme="minorHAnsi" w:cstheme="minorHAnsi"/>
          <w:b/>
          <w:bCs/>
          <w:sz w:val="28"/>
          <w:szCs w:val="28"/>
        </w:rPr>
      </w:pPr>
    </w:p>
    <w:p w:rsidR="006465F4" w:rsidRDefault="001F78F3" w:rsidP="006465F4">
      <w:pPr>
        <w:pStyle w:val="Nagwek"/>
        <w:jc w:val="both"/>
        <w:rPr>
          <w:rFonts w:ascii="Century Gothic" w:hAnsi="Century Gothic"/>
          <w:bCs/>
          <w:i/>
          <w:iCs/>
        </w:rPr>
      </w:pPr>
      <w:r w:rsidRPr="001F78F3">
        <w:rPr>
          <w:rFonts w:cstheme="minorHAnsi"/>
          <w:b/>
          <w:bCs/>
          <w:sz w:val="28"/>
          <w:szCs w:val="28"/>
        </w:rPr>
        <w:t>Nazwa inwestycji</w:t>
      </w:r>
      <w:r w:rsidR="002202BB" w:rsidRPr="001F78F3">
        <w:rPr>
          <w:rFonts w:cstheme="minorHAnsi"/>
          <w:b/>
          <w:bCs/>
          <w:sz w:val="28"/>
          <w:szCs w:val="28"/>
        </w:rPr>
        <w:t xml:space="preserve"> </w:t>
      </w:r>
      <w:r w:rsidR="002202BB" w:rsidRPr="006465F4">
        <w:rPr>
          <w:rFonts w:cstheme="minorHAnsi"/>
          <w:b/>
          <w:bCs/>
          <w:sz w:val="28"/>
          <w:szCs w:val="28"/>
        </w:rPr>
        <w:t xml:space="preserve">: </w:t>
      </w:r>
      <w:r w:rsidR="00B776D2" w:rsidRPr="006465F4">
        <w:rPr>
          <w:rFonts w:ascii="Calibri" w:hAnsi="Calibri" w:cs="Calibri"/>
          <w:b/>
          <w:bCs/>
          <w:sz w:val="28"/>
          <w:szCs w:val="28"/>
        </w:rPr>
        <w:t xml:space="preserve"> </w:t>
      </w:r>
      <w:r w:rsidR="006465F4" w:rsidRPr="006465F4">
        <w:rPr>
          <w:rFonts w:ascii="Calibri" w:hAnsi="Calibri" w:cs="Calibri"/>
          <w:bCs/>
          <w:caps/>
          <w:sz w:val="28"/>
          <w:szCs w:val="28"/>
        </w:rPr>
        <w:t xml:space="preserve">PROJEKT TARGOWISKA „ŚWIT” KWARTAŁ ZABUDOWY </w:t>
      </w:r>
      <w:r w:rsidR="006465F4" w:rsidRPr="006465F4">
        <w:rPr>
          <w:rFonts w:ascii="Calibri" w:hAnsi="Calibri" w:cs="Calibri"/>
          <w:bCs/>
          <w:caps/>
          <w:sz w:val="28"/>
          <w:szCs w:val="28"/>
        </w:rPr>
        <w:br/>
        <w:t>UL. ŚWIT/GROCHOWSKA/JUTRZENKI OBRĘB 39 ARK. 2, DZ. 77 OBRĘB 39 ARK. 4, DZ. NR 2/38, 2/60, 3</w:t>
      </w:r>
      <w:r w:rsidR="006465F4" w:rsidRPr="006465F4">
        <w:rPr>
          <w:rFonts w:ascii="Calibri" w:hAnsi="Calibri" w:cs="Calibri"/>
          <w:sz w:val="28"/>
          <w:szCs w:val="28"/>
        </w:rPr>
        <w:t>.</w:t>
      </w:r>
      <w:r w:rsidR="00314582">
        <w:rPr>
          <w:rFonts w:ascii="Calibri" w:hAnsi="Calibri" w:cs="Calibri"/>
          <w:sz w:val="28"/>
          <w:szCs w:val="28"/>
        </w:rPr>
        <w:t xml:space="preserve"> </w:t>
      </w:r>
      <w:r w:rsidR="006465F4" w:rsidRPr="006465F4">
        <w:rPr>
          <w:rStyle w:val="xbe"/>
          <w:rFonts w:ascii="Calibri" w:hAnsi="Calibri" w:cs="Calibri"/>
          <w:sz w:val="28"/>
          <w:szCs w:val="28"/>
        </w:rPr>
        <w:t>60-995 POZNAŃ</w:t>
      </w:r>
    </w:p>
    <w:p w:rsidR="001F78F3" w:rsidRPr="001F78F3" w:rsidRDefault="001F78F3" w:rsidP="001F78F3">
      <w:pPr>
        <w:jc w:val="both"/>
        <w:rPr>
          <w:sz w:val="28"/>
          <w:szCs w:val="28"/>
        </w:rPr>
      </w:pPr>
    </w:p>
    <w:p w:rsidR="00B776D2" w:rsidRPr="001F78F3" w:rsidRDefault="00B776D2" w:rsidP="001F78F3">
      <w:pPr>
        <w:pStyle w:val="Default"/>
        <w:spacing w:line="276" w:lineRule="auto"/>
        <w:jc w:val="both"/>
        <w:rPr>
          <w:rFonts w:asciiTheme="minorHAnsi" w:hAnsiTheme="minorHAnsi" w:cstheme="minorHAnsi"/>
          <w:sz w:val="28"/>
          <w:szCs w:val="28"/>
        </w:rPr>
      </w:pPr>
    </w:p>
    <w:p w:rsidR="002202BB" w:rsidRPr="00314582" w:rsidRDefault="00F91A16" w:rsidP="001F78F3">
      <w:pPr>
        <w:autoSpaceDE w:val="0"/>
        <w:autoSpaceDN w:val="0"/>
        <w:adjustRightInd w:val="0"/>
        <w:spacing w:after="0" w:line="276" w:lineRule="auto"/>
        <w:jc w:val="both"/>
        <w:rPr>
          <w:rFonts w:cstheme="minorHAnsi"/>
          <w:b/>
          <w:bCs/>
          <w:sz w:val="28"/>
          <w:szCs w:val="28"/>
        </w:rPr>
      </w:pPr>
      <w:r w:rsidRPr="00314582">
        <w:rPr>
          <w:rFonts w:cstheme="minorHAnsi"/>
          <w:b/>
          <w:bCs/>
          <w:sz w:val="28"/>
          <w:szCs w:val="28"/>
        </w:rPr>
        <w:t>Branża</w:t>
      </w:r>
      <w:r w:rsidR="002202BB" w:rsidRPr="00314582">
        <w:rPr>
          <w:rFonts w:cstheme="minorHAnsi"/>
          <w:b/>
          <w:bCs/>
          <w:sz w:val="28"/>
          <w:szCs w:val="28"/>
        </w:rPr>
        <w:t xml:space="preserve">: Roboty </w:t>
      </w:r>
      <w:r w:rsidR="00C64FE6" w:rsidRPr="00314582">
        <w:rPr>
          <w:rFonts w:cstheme="minorHAnsi"/>
          <w:b/>
          <w:bCs/>
          <w:sz w:val="28"/>
          <w:szCs w:val="28"/>
        </w:rPr>
        <w:t>Ogólnob</w:t>
      </w:r>
      <w:r w:rsidR="002202BB" w:rsidRPr="00314582">
        <w:rPr>
          <w:rFonts w:cstheme="minorHAnsi"/>
          <w:b/>
          <w:bCs/>
          <w:sz w:val="28"/>
          <w:szCs w:val="28"/>
        </w:rPr>
        <w:t>udowlane</w:t>
      </w:r>
      <w:r w:rsidR="00D04845" w:rsidRPr="00314582">
        <w:rPr>
          <w:rFonts w:cstheme="minorHAnsi"/>
          <w:b/>
          <w:bCs/>
          <w:sz w:val="28"/>
          <w:szCs w:val="28"/>
        </w:rPr>
        <w:t>.</w:t>
      </w:r>
    </w:p>
    <w:p w:rsidR="00B776D2" w:rsidRPr="00314582" w:rsidRDefault="00B776D2" w:rsidP="001F78F3">
      <w:pPr>
        <w:autoSpaceDE w:val="0"/>
        <w:autoSpaceDN w:val="0"/>
        <w:adjustRightInd w:val="0"/>
        <w:spacing w:after="0" w:line="276" w:lineRule="auto"/>
        <w:jc w:val="both"/>
        <w:rPr>
          <w:rFonts w:cstheme="minorHAnsi"/>
          <w:b/>
          <w:bCs/>
          <w:sz w:val="28"/>
          <w:szCs w:val="28"/>
        </w:rPr>
      </w:pPr>
    </w:p>
    <w:p w:rsidR="001F78F3" w:rsidRPr="00314582" w:rsidRDefault="002202BB" w:rsidP="001F78F3">
      <w:pPr>
        <w:jc w:val="both"/>
        <w:rPr>
          <w:rFonts w:cstheme="minorHAnsi"/>
          <w:sz w:val="28"/>
          <w:szCs w:val="28"/>
        </w:rPr>
      </w:pPr>
      <w:r w:rsidRPr="00314582">
        <w:rPr>
          <w:rFonts w:cstheme="minorHAnsi"/>
          <w:b/>
          <w:bCs/>
          <w:sz w:val="28"/>
          <w:szCs w:val="28"/>
        </w:rPr>
        <w:t>Lokalizacja robót:</w:t>
      </w:r>
      <w:r w:rsidR="001F78F3" w:rsidRPr="00314582">
        <w:rPr>
          <w:rFonts w:cstheme="minorHAnsi"/>
          <w:b/>
          <w:bCs/>
          <w:sz w:val="28"/>
          <w:szCs w:val="28"/>
        </w:rPr>
        <w:t xml:space="preserve"> </w:t>
      </w:r>
      <w:r w:rsidR="00314582" w:rsidRPr="00314582">
        <w:rPr>
          <w:rFonts w:cstheme="minorHAnsi"/>
          <w:bCs/>
          <w:caps/>
          <w:sz w:val="28"/>
          <w:szCs w:val="28"/>
        </w:rPr>
        <w:t>UL. ŚWIT/GROCHOWSKA/JUTRZENKI OBRĘB 39 ARK. 2, DZ. 77 OBRĘB 39 ARK. 4, DZ. NR 2/38, 2/60, 3</w:t>
      </w:r>
      <w:r w:rsidR="00314582" w:rsidRPr="00314582">
        <w:rPr>
          <w:rFonts w:cstheme="minorHAnsi"/>
          <w:sz w:val="28"/>
          <w:szCs w:val="28"/>
        </w:rPr>
        <w:t xml:space="preserve">. </w:t>
      </w:r>
      <w:r w:rsidR="00314582" w:rsidRPr="00314582">
        <w:rPr>
          <w:rStyle w:val="xbe"/>
          <w:rFonts w:cstheme="minorHAnsi"/>
          <w:sz w:val="28"/>
          <w:szCs w:val="28"/>
        </w:rPr>
        <w:t>60-995 POZNAŃ</w:t>
      </w:r>
    </w:p>
    <w:p w:rsidR="00B776D2" w:rsidRPr="00314582" w:rsidRDefault="00B776D2" w:rsidP="001F78F3">
      <w:pPr>
        <w:autoSpaceDE w:val="0"/>
        <w:autoSpaceDN w:val="0"/>
        <w:adjustRightInd w:val="0"/>
        <w:spacing w:after="0" w:line="276" w:lineRule="auto"/>
        <w:jc w:val="both"/>
        <w:rPr>
          <w:rFonts w:cstheme="minorHAnsi"/>
          <w:sz w:val="28"/>
          <w:szCs w:val="28"/>
        </w:rPr>
      </w:pPr>
    </w:p>
    <w:p w:rsidR="00B776D2" w:rsidRPr="00314582" w:rsidRDefault="00B776D2" w:rsidP="001F78F3">
      <w:pPr>
        <w:autoSpaceDE w:val="0"/>
        <w:autoSpaceDN w:val="0"/>
        <w:adjustRightInd w:val="0"/>
        <w:spacing w:after="0" w:line="276" w:lineRule="auto"/>
        <w:jc w:val="both"/>
        <w:rPr>
          <w:rFonts w:cstheme="minorHAnsi"/>
          <w:b/>
          <w:bCs/>
          <w:sz w:val="28"/>
          <w:szCs w:val="28"/>
        </w:rPr>
      </w:pPr>
    </w:p>
    <w:p w:rsidR="009D4BF8" w:rsidRPr="00314582" w:rsidRDefault="00C64FE6" w:rsidP="00314582">
      <w:pPr>
        <w:pStyle w:val="Default"/>
        <w:rPr>
          <w:rFonts w:asciiTheme="minorHAnsi" w:hAnsiTheme="minorHAnsi" w:cstheme="minorHAnsi"/>
          <w:b/>
          <w:bCs/>
          <w:iCs/>
          <w:sz w:val="28"/>
          <w:szCs w:val="28"/>
        </w:rPr>
      </w:pPr>
      <w:r w:rsidRPr="00314582">
        <w:rPr>
          <w:rFonts w:asciiTheme="minorHAnsi" w:hAnsiTheme="minorHAnsi" w:cstheme="minorHAnsi"/>
          <w:b/>
          <w:bCs/>
          <w:sz w:val="28"/>
          <w:szCs w:val="28"/>
        </w:rPr>
        <w:t>Inwestor</w:t>
      </w:r>
      <w:r w:rsidR="002202BB" w:rsidRPr="00314582">
        <w:rPr>
          <w:rFonts w:asciiTheme="minorHAnsi" w:hAnsiTheme="minorHAnsi" w:cstheme="minorHAnsi"/>
          <w:b/>
          <w:bCs/>
          <w:sz w:val="28"/>
          <w:szCs w:val="28"/>
        </w:rPr>
        <w:t xml:space="preserve">: </w:t>
      </w:r>
      <w:r w:rsidR="00314582" w:rsidRPr="00314582">
        <w:rPr>
          <w:rFonts w:asciiTheme="minorHAnsi" w:hAnsiTheme="minorHAnsi" w:cstheme="minorHAnsi"/>
          <w:b/>
          <w:bCs/>
          <w:sz w:val="28"/>
          <w:szCs w:val="28"/>
        </w:rPr>
        <w:t xml:space="preserve"> </w:t>
      </w:r>
      <w:r w:rsidR="00314582" w:rsidRPr="00314582">
        <w:rPr>
          <w:rFonts w:asciiTheme="minorHAnsi" w:hAnsiTheme="minorHAnsi" w:cstheme="minorHAnsi"/>
          <w:bCs/>
          <w:sz w:val="28"/>
          <w:szCs w:val="28"/>
        </w:rPr>
        <w:t>TARGOWISKA SP. Z O.O.  UL. GÓRECKA 1-4, 61-483 POZNAŃ</w:t>
      </w:r>
    </w:p>
    <w:p w:rsidR="00B776D2" w:rsidRPr="00314582" w:rsidRDefault="00B776D2" w:rsidP="009D4BF8">
      <w:pPr>
        <w:autoSpaceDE w:val="0"/>
        <w:autoSpaceDN w:val="0"/>
        <w:adjustRightInd w:val="0"/>
        <w:spacing w:after="0" w:line="276" w:lineRule="auto"/>
        <w:jc w:val="both"/>
        <w:rPr>
          <w:rFonts w:cstheme="minorHAnsi"/>
          <w:sz w:val="28"/>
          <w:szCs w:val="28"/>
        </w:rPr>
      </w:pPr>
    </w:p>
    <w:p w:rsidR="00B776D2" w:rsidRPr="00314582"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Default="00B776D2" w:rsidP="00051088">
      <w:pPr>
        <w:autoSpaceDE w:val="0"/>
        <w:autoSpaceDN w:val="0"/>
        <w:adjustRightInd w:val="0"/>
        <w:spacing w:after="0" w:line="276" w:lineRule="auto"/>
        <w:jc w:val="both"/>
        <w:rPr>
          <w:rFonts w:cstheme="minorHAnsi"/>
          <w:sz w:val="24"/>
          <w:szCs w:val="24"/>
        </w:rPr>
      </w:pPr>
    </w:p>
    <w:p w:rsidR="00C478DD" w:rsidRDefault="00C478DD" w:rsidP="00051088">
      <w:pPr>
        <w:autoSpaceDE w:val="0"/>
        <w:autoSpaceDN w:val="0"/>
        <w:adjustRightInd w:val="0"/>
        <w:spacing w:after="0" w:line="276" w:lineRule="auto"/>
        <w:jc w:val="both"/>
        <w:rPr>
          <w:rFonts w:cstheme="minorHAnsi"/>
          <w:sz w:val="24"/>
          <w:szCs w:val="24"/>
        </w:rPr>
      </w:pPr>
    </w:p>
    <w:p w:rsidR="00C478DD" w:rsidRDefault="00C478DD" w:rsidP="00051088">
      <w:pPr>
        <w:autoSpaceDE w:val="0"/>
        <w:autoSpaceDN w:val="0"/>
        <w:adjustRightInd w:val="0"/>
        <w:spacing w:after="0" w:line="276" w:lineRule="auto"/>
        <w:jc w:val="both"/>
        <w:rPr>
          <w:rFonts w:cstheme="minorHAnsi"/>
          <w:sz w:val="24"/>
          <w:szCs w:val="24"/>
        </w:rPr>
      </w:pPr>
    </w:p>
    <w:p w:rsidR="00FA6F95" w:rsidRDefault="00FA6F95" w:rsidP="00051088">
      <w:pPr>
        <w:autoSpaceDE w:val="0"/>
        <w:autoSpaceDN w:val="0"/>
        <w:adjustRightInd w:val="0"/>
        <w:spacing w:after="0" w:line="276" w:lineRule="auto"/>
        <w:jc w:val="both"/>
        <w:rPr>
          <w:rFonts w:cstheme="minorHAnsi"/>
          <w:sz w:val="24"/>
          <w:szCs w:val="24"/>
        </w:rPr>
      </w:pPr>
    </w:p>
    <w:p w:rsidR="00C478DD" w:rsidRDefault="00C478DD" w:rsidP="00051088">
      <w:pPr>
        <w:autoSpaceDE w:val="0"/>
        <w:autoSpaceDN w:val="0"/>
        <w:adjustRightInd w:val="0"/>
        <w:spacing w:after="0" w:line="276" w:lineRule="auto"/>
        <w:jc w:val="both"/>
        <w:rPr>
          <w:rFonts w:cstheme="minorHAnsi"/>
          <w:sz w:val="24"/>
          <w:szCs w:val="24"/>
        </w:rPr>
      </w:pPr>
    </w:p>
    <w:p w:rsidR="00C478DD" w:rsidRPr="00DE10EB" w:rsidRDefault="00C478DD" w:rsidP="00051088">
      <w:pPr>
        <w:autoSpaceDE w:val="0"/>
        <w:autoSpaceDN w:val="0"/>
        <w:adjustRightInd w:val="0"/>
        <w:spacing w:after="0" w:line="276" w:lineRule="auto"/>
        <w:jc w:val="both"/>
        <w:rPr>
          <w:rFonts w:cstheme="minorHAnsi"/>
          <w:sz w:val="24"/>
          <w:szCs w:val="24"/>
        </w:rPr>
      </w:pPr>
    </w:p>
    <w:sdt>
      <w:sdtPr>
        <w:rPr>
          <w:rFonts w:asciiTheme="minorHAnsi" w:eastAsiaTheme="minorHAnsi" w:hAnsiTheme="minorHAnsi" w:cstheme="minorBidi"/>
          <w:color w:val="auto"/>
          <w:sz w:val="22"/>
          <w:szCs w:val="22"/>
          <w:lang w:eastAsia="en-US"/>
        </w:rPr>
        <w:id w:val="-1179350386"/>
        <w:docPartObj>
          <w:docPartGallery w:val="Table of Contents"/>
          <w:docPartUnique/>
        </w:docPartObj>
      </w:sdtPr>
      <w:sdtEndPr>
        <w:rPr>
          <w:b/>
          <w:bCs/>
        </w:rPr>
      </w:sdtEndPr>
      <w:sdtContent>
        <w:p w:rsidR="00CF6F1E" w:rsidRPr="00CF6F1E" w:rsidRDefault="00CF6F1E" w:rsidP="00051088">
          <w:pPr>
            <w:pStyle w:val="Nagwekspisutreci"/>
            <w:spacing w:line="276" w:lineRule="auto"/>
            <w:jc w:val="both"/>
            <w:rPr>
              <w:b/>
              <w:color w:val="auto"/>
            </w:rPr>
          </w:pPr>
          <w:r w:rsidRPr="00CF6F1E">
            <w:rPr>
              <w:b/>
              <w:color w:val="auto"/>
            </w:rPr>
            <w:t>Spis treści:</w:t>
          </w:r>
        </w:p>
        <w:p w:rsidR="00DA5D81" w:rsidRDefault="003E24B8">
          <w:pPr>
            <w:pStyle w:val="Spistreci1"/>
            <w:tabs>
              <w:tab w:val="right" w:leader="dot" w:pos="9060"/>
            </w:tabs>
            <w:rPr>
              <w:rFonts w:eastAsiaTheme="minorEastAsia"/>
              <w:noProof/>
              <w:lang w:eastAsia="pl-PL"/>
            </w:rPr>
          </w:pPr>
          <w:r w:rsidRPr="003E24B8">
            <w:fldChar w:fldCharType="begin"/>
          </w:r>
          <w:r w:rsidR="00CF6F1E">
            <w:instrText xml:space="preserve"> TOC \o "1-3" \h \z \u </w:instrText>
          </w:r>
          <w:r w:rsidRPr="003E24B8">
            <w:fldChar w:fldCharType="separate"/>
          </w:r>
          <w:bookmarkStart w:id="0" w:name="_GoBack"/>
          <w:bookmarkEnd w:id="0"/>
          <w:r w:rsidR="00DA5D81" w:rsidRPr="00905095">
            <w:rPr>
              <w:rStyle w:val="Hipercze"/>
              <w:noProof/>
            </w:rPr>
            <w:fldChar w:fldCharType="begin"/>
          </w:r>
          <w:r w:rsidR="00DA5D81" w:rsidRPr="00905095">
            <w:rPr>
              <w:rStyle w:val="Hipercze"/>
              <w:noProof/>
            </w:rPr>
            <w:instrText xml:space="preserve"> </w:instrText>
          </w:r>
          <w:r w:rsidR="00DA5D81">
            <w:rPr>
              <w:noProof/>
            </w:rPr>
            <w:instrText>HYPERLINK \l "_Toc498799545"</w:instrText>
          </w:r>
          <w:r w:rsidR="00DA5D81" w:rsidRPr="00905095">
            <w:rPr>
              <w:rStyle w:val="Hipercze"/>
              <w:noProof/>
            </w:rPr>
            <w:instrText xml:space="preserve"> </w:instrText>
          </w:r>
          <w:r w:rsidR="00DA5D81" w:rsidRPr="00905095">
            <w:rPr>
              <w:rStyle w:val="Hipercze"/>
              <w:noProof/>
            </w:rPr>
          </w:r>
          <w:r w:rsidR="00DA5D81" w:rsidRPr="00905095">
            <w:rPr>
              <w:rStyle w:val="Hipercze"/>
              <w:noProof/>
            </w:rPr>
            <w:fldChar w:fldCharType="separate"/>
          </w:r>
          <w:r w:rsidR="00DA5D81" w:rsidRPr="00905095">
            <w:rPr>
              <w:rStyle w:val="Hipercze"/>
              <w:b/>
              <w:noProof/>
            </w:rPr>
            <w:t>ST-O WYMAGANIA OGÓLNE</w:t>
          </w:r>
          <w:r w:rsidR="00DA5D81">
            <w:rPr>
              <w:noProof/>
              <w:webHidden/>
            </w:rPr>
            <w:tab/>
          </w:r>
          <w:r w:rsidR="00DA5D81">
            <w:rPr>
              <w:noProof/>
              <w:webHidden/>
            </w:rPr>
            <w:fldChar w:fldCharType="begin"/>
          </w:r>
          <w:r w:rsidR="00DA5D81">
            <w:rPr>
              <w:noProof/>
              <w:webHidden/>
            </w:rPr>
            <w:instrText xml:space="preserve"> PAGEREF _Toc498799545 \h </w:instrText>
          </w:r>
          <w:r w:rsidR="00DA5D81">
            <w:rPr>
              <w:noProof/>
              <w:webHidden/>
            </w:rPr>
          </w:r>
          <w:r w:rsidR="00DA5D81">
            <w:rPr>
              <w:noProof/>
              <w:webHidden/>
            </w:rPr>
            <w:fldChar w:fldCharType="separate"/>
          </w:r>
          <w:r w:rsidR="00DA5D81">
            <w:rPr>
              <w:noProof/>
              <w:webHidden/>
            </w:rPr>
            <w:t>3</w:t>
          </w:r>
          <w:r w:rsidR="00DA5D81">
            <w:rPr>
              <w:noProof/>
              <w:webHidden/>
            </w:rPr>
            <w:fldChar w:fldCharType="end"/>
          </w:r>
          <w:r w:rsidR="00DA5D81" w:rsidRPr="00905095">
            <w:rPr>
              <w:rStyle w:val="Hipercze"/>
              <w:noProof/>
            </w:rPr>
            <w:fldChar w:fldCharType="end"/>
          </w:r>
        </w:p>
        <w:p w:rsidR="00DA5D81" w:rsidRDefault="00DA5D81">
          <w:pPr>
            <w:pStyle w:val="Spistreci1"/>
            <w:tabs>
              <w:tab w:val="right" w:leader="dot" w:pos="9060"/>
            </w:tabs>
            <w:rPr>
              <w:rFonts w:eastAsiaTheme="minorEastAsia"/>
              <w:noProof/>
              <w:lang w:eastAsia="pl-PL"/>
            </w:rPr>
          </w:pPr>
          <w:hyperlink w:anchor="_Toc498799546" w:history="1">
            <w:r w:rsidRPr="00905095">
              <w:rPr>
                <w:rStyle w:val="Hipercze"/>
                <w:b/>
                <w:noProof/>
              </w:rPr>
              <w:t>SST-01 ROBOTY DEMONTAŻOWE i ROZBIÓRKOWE</w:t>
            </w:r>
            <w:r>
              <w:rPr>
                <w:noProof/>
                <w:webHidden/>
              </w:rPr>
              <w:tab/>
            </w:r>
            <w:r>
              <w:rPr>
                <w:noProof/>
                <w:webHidden/>
              </w:rPr>
              <w:fldChar w:fldCharType="begin"/>
            </w:r>
            <w:r>
              <w:rPr>
                <w:noProof/>
                <w:webHidden/>
              </w:rPr>
              <w:instrText xml:space="preserve"> PAGEREF _Toc498799546 \h </w:instrText>
            </w:r>
            <w:r>
              <w:rPr>
                <w:noProof/>
                <w:webHidden/>
              </w:rPr>
            </w:r>
            <w:r>
              <w:rPr>
                <w:noProof/>
                <w:webHidden/>
              </w:rPr>
              <w:fldChar w:fldCharType="separate"/>
            </w:r>
            <w:r>
              <w:rPr>
                <w:noProof/>
                <w:webHidden/>
              </w:rPr>
              <w:t>15</w:t>
            </w:r>
            <w:r>
              <w:rPr>
                <w:noProof/>
                <w:webHidden/>
              </w:rPr>
              <w:fldChar w:fldCharType="end"/>
            </w:r>
          </w:hyperlink>
        </w:p>
        <w:p w:rsidR="00DA5D81" w:rsidRDefault="00DA5D81">
          <w:pPr>
            <w:pStyle w:val="Spistreci1"/>
            <w:tabs>
              <w:tab w:val="right" w:leader="dot" w:pos="9060"/>
            </w:tabs>
            <w:rPr>
              <w:rFonts w:eastAsiaTheme="minorEastAsia"/>
              <w:noProof/>
              <w:lang w:eastAsia="pl-PL"/>
            </w:rPr>
          </w:pPr>
          <w:hyperlink w:anchor="_Toc498799547" w:history="1">
            <w:r w:rsidRPr="00905095">
              <w:rPr>
                <w:rStyle w:val="Hipercze"/>
                <w:b/>
                <w:noProof/>
              </w:rPr>
              <w:t>SST-02 ROBOTY ZIEMNE</w:t>
            </w:r>
            <w:r>
              <w:rPr>
                <w:noProof/>
                <w:webHidden/>
              </w:rPr>
              <w:tab/>
            </w:r>
            <w:r>
              <w:rPr>
                <w:noProof/>
                <w:webHidden/>
              </w:rPr>
              <w:fldChar w:fldCharType="begin"/>
            </w:r>
            <w:r>
              <w:rPr>
                <w:noProof/>
                <w:webHidden/>
              </w:rPr>
              <w:instrText xml:space="preserve"> PAGEREF _Toc498799547 \h </w:instrText>
            </w:r>
            <w:r>
              <w:rPr>
                <w:noProof/>
                <w:webHidden/>
              </w:rPr>
            </w:r>
            <w:r>
              <w:rPr>
                <w:noProof/>
                <w:webHidden/>
              </w:rPr>
              <w:fldChar w:fldCharType="separate"/>
            </w:r>
            <w:r>
              <w:rPr>
                <w:noProof/>
                <w:webHidden/>
              </w:rPr>
              <w:t>18</w:t>
            </w:r>
            <w:r>
              <w:rPr>
                <w:noProof/>
                <w:webHidden/>
              </w:rPr>
              <w:fldChar w:fldCharType="end"/>
            </w:r>
          </w:hyperlink>
        </w:p>
        <w:p w:rsidR="00DA5D81" w:rsidRDefault="00DA5D81">
          <w:pPr>
            <w:pStyle w:val="Spistreci1"/>
            <w:tabs>
              <w:tab w:val="right" w:leader="dot" w:pos="9060"/>
            </w:tabs>
            <w:rPr>
              <w:rFonts w:eastAsiaTheme="minorEastAsia"/>
              <w:noProof/>
              <w:lang w:eastAsia="pl-PL"/>
            </w:rPr>
          </w:pPr>
          <w:hyperlink w:anchor="_Toc498799548" w:history="1">
            <w:r w:rsidRPr="00905095">
              <w:rPr>
                <w:rStyle w:val="Hipercze"/>
                <w:b/>
                <w:noProof/>
              </w:rPr>
              <w:t>SST- 03 PAWILONY</w:t>
            </w:r>
            <w:r>
              <w:rPr>
                <w:noProof/>
                <w:webHidden/>
              </w:rPr>
              <w:tab/>
            </w:r>
            <w:r>
              <w:rPr>
                <w:noProof/>
                <w:webHidden/>
              </w:rPr>
              <w:fldChar w:fldCharType="begin"/>
            </w:r>
            <w:r>
              <w:rPr>
                <w:noProof/>
                <w:webHidden/>
              </w:rPr>
              <w:instrText xml:space="preserve"> PAGEREF _Toc498799548 \h </w:instrText>
            </w:r>
            <w:r>
              <w:rPr>
                <w:noProof/>
                <w:webHidden/>
              </w:rPr>
            </w:r>
            <w:r>
              <w:rPr>
                <w:noProof/>
                <w:webHidden/>
              </w:rPr>
              <w:fldChar w:fldCharType="separate"/>
            </w:r>
            <w:r>
              <w:rPr>
                <w:noProof/>
                <w:webHidden/>
              </w:rPr>
              <w:t>25</w:t>
            </w:r>
            <w:r>
              <w:rPr>
                <w:noProof/>
                <w:webHidden/>
              </w:rPr>
              <w:fldChar w:fldCharType="end"/>
            </w:r>
          </w:hyperlink>
        </w:p>
        <w:p w:rsidR="00CF6F1E" w:rsidRDefault="003E24B8" w:rsidP="00051088">
          <w:pPr>
            <w:spacing w:line="276" w:lineRule="auto"/>
            <w:jc w:val="both"/>
          </w:pPr>
          <w:r>
            <w:rPr>
              <w:b/>
              <w:bCs/>
            </w:rPr>
            <w:fldChar w:fldCharType="end"/>
          </w:r>
        </w:p>
      </w:sdtContent>
    </w:sdt>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DE345B" w:rsidRDefault="00DE345B" w:rsidP="00051088">
      <w:pPr>
        <w:autoSpaceDE w:val="0"/>
        <w:autoSpaceDN w:val="0"/>
        <w:adjustRightInd w:val="0"/>
        <w:spacing w:after="0" w:line="276" w:lineRule="auto"/>
        <w:jc w:val="both"/>
        <w:rPr>
          <w:rFonts w:ascii="Arial" w:hAnsi="Arial" w:cs="Arial"/>
          <w:sz w:val="20"/>
          <w:szCs w:val="20"/>
        </w:rPr>
      </w:pPr>
    </w:p>
    <w:p w:rsidR="00DE345B" w:rsidRDefault="00DE345B" w:rsidP="00051088">
      <w:pPr>
        <w:autoSpaceDE w:val="0"/>
        <w:autoSpaceDN w:val="0"/>
        <w:adjustRightInd w:val="0"/>
        <w:spacing w:after="0" w:line="276" w:lineRule="auto"/>
        <w:jc w:val="both"/>
        <w:rPr>
          <w:rFonts w:ascii="Arial" w:hAnsi="Arial" w:cs="Arial"/>
          <w:sz w:val="20"/>
          <w:szCs w:val="20"/>
        </w:rPr>
      </w:pPr>
    </w:p>
    <w:p w:rsidR="00143BFF" w:rsidRDefault="00143BFF" w:rsidP="00051088">
      <w:pPr>
        <w:autoSpaceDE w:val="0"/>
        <w:autoSpaceDN w:val="0"/>
        <w:adjustRightInd w:val="0"/>
        <w:spacing w:after="0" w:line="276" w:lineRule="auto"/>
        <w:jc w:val="both"/>
        <w:rPr>
          <w:rFonts w:ascii="Arial" w:hAnsi="Arial" w:cs="Arial"/>
          <w:sz w:val="20"/>
          <w:szCs w:val="20"/>
        </w:rPr>
      </w:pPr>
    </w:p>
    <w:p w:rsidR="00143BFF" w:rsidRDefault="00143BFF" w:rsidP="00051088">
      <w:pPr>
        <w:autoSpaceDE w:val="0"/>
        <w:autoSpaceDN w:val="0"/>
        <w:adjustRightInd w:val="0"/>
        <w:spacing w:after="0" w:line="276" w:lineRule="auto"/>
        <w:jc w:val="both"/>
        <w:rPr>
          <w:rFonts w:ascii="Arial" w:hAnsi="Arial" w:cs="Arial"/>
          <w:sz w:val="20"/>
          <w:szCs w:val="20"/>
        </w:rPr>
      </w:pPr>
    </w:p>
    <w:p w:rsidR="00143BFF" w:rsidRDefault="00143BFF" w:rsidP="00051088">
      <w:pPr>
        <w:autoSpaceDE w:val="0"/>
        <w:autoSpaceDN w:val="0"/>
        <w:adjustRightInd w:val="0"/>
        <w:spacing w:after="0" w:line="276" w:lineRule="auto"/>
        <w:jc w:val="both"/>
        <w:rPr>
          <w:rFonts w:ascii="Arial" w:hAnsi="Arial" w:cs="Arial"/>
          <w:sz w:val="20"/>
          <w:szCs w:val="20"/>
        </w:rPr>
      </w:pPr>
    </w:p>
    <w:p w:rsidR="00143BFF" w:rsidRDefault="00143BFF" w:rsidP="00051088">
      <w:pPr>
        <w:autoSpaceDE w:val="0"/>
        <w:autoSpaceDN w:val="0"/>
        <w:adjustRightInd w:val="0"/>
        <w:spacing w:after="0" w:line="276" w:lineRule="auto"/>
        <w:jc w:val="both"/>
        <w:rPr>
          <w:rFonts w:ascii="Arial" w:hAnsi="Arial" w:cs="Arial"/>
          <w:sz w:val="20"/>
          <w:szCs w:val="20"/>
        </w:rPr>
      </w:pPr>
    </w:p>
    <w:p w:rsidR="001F78F3" w:rsidRDefault="001F78F3"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FA6F95" w:rsidRDefault="00FA6F95" w:rsidP="00051088">
      <w:pPr>
        <w:autoSpaceDE w:val="0"/>
        <w:autoSpaceDN w:val="0"/>
        <w:adjustRightInd w:val="0"/>
        <w:spacing w:after="0" w:line="276" w:lineRule="auto"/>
        <w:jc w:val="both"/>
        <w:rPr>
          <w:rFonts w:ascii="Arial" w:hAnsi="Arial" w:cs="Arial"/>
          <w:sz w:val="20"/>
          <w:szCs w:val="20"/>
        </w:rPr>
      </w:pPr>
    </w:p>
    <w:p w:rsidR="002202BB" w:rsidRPr="003E538D" w:rsidRDefault="002202BB" w:rsidP="00051088">
      <w:pPr>
        <w:pStyle w:val="Nagwek1"/>
        <w:spacing w:line="276" w:lineRule="auto"/>
        <w:jc w:val="both"/>
        <w:rPr>
          <w:color w:val="auto"/>
        </w:rPr>
      </w:pPr>
      <w:bookmarkStart w:id="1" w:name="_Toc498799545"/>
      <w:r w:rsidRPr="00CF6F1E">
        <w:rPr>
          <w:b/>
          <w:color w:val="auto"/>
        </w:rPr>
        <w:lastRenderedPageBreak/>
        <w:t>ST-O WYMAGANIA OGÓLNE</w:t>
      </w:r>
      <w:bookmarkEnd w:id="1"/>
      <w:r w:rsidRPr="00CF6F1E">
        <w:rPr>
          <w:b/>
          <w:color w:val="auto"/>
        </w:rPr>
        <w:t xml:space="preserve"> </w:t>
      </w:r>
      <w:r w:rsidR="003E538D">
        <w:rPr>
          <w:b/>
          <w:color w:val="auto"/>
        </w:rPr>
        <w:t xml:space="preserve"> </w:t>
      </w:r>
    </w:p>
    <w:p w:rsidR="002202BB" w:rsidRPr="003A7B70" w:rsidRDefault="002202BB" w:rsidP="00051088">
      <w:pPr>
        <w:spacing w:line="276" w:lineRule="auto"/>
        <w:jc w:val="both"/>
        <w:rPr>
          <w:b/>
        </w:rPr>
      </w:pPr>
      <w:r w:rsidRPr="003A7B70">
        <w:rPr>
          <w:b/>
        </w:rPr>
        <w:t>1. WSTĘP</w:t>
      </w:r>
    </w:p>
    <w:p w:rsidR="002202BB" w:rsidRPr="003A7B70" w:rsidRDefault="002202BB" w:rsidP="00051088">
      <w:pPr>
        <w:spacing w:line="276" w:lineRule="auto"/>
        <w:jc w:val="both"/>
      </w:pPr>
      <w:r w:rsidRPr="003A7B70">
        <w:t>1.1 PRZEDMIOT SPECYFIKACJI TECHNICZNEJ.</w:t>
      </w:r>
    </w:p>
    <w:p w:rsidR="002202BB" w:rsidRPr="003A7B70" w:rsidRDefault="002202BB" w:rsidP="00051088">
      <w:pPr>
        <w:spacing w:line="276" w:lineRule="auto"/>
        <w:jc w:val="both"/>
      </w:pPr>
      <w:r w:rsidRPr="003A7B70">
        <w:t>Przedmiotem niniejszej szczegółowej specyfikacji technicznej (</w:t>
      </w:r>
      <w:r w:rsidR="00FA6F95">
        <w:t>S</w:t>
      </w:r>
      <w:r w:rsidRPr="003A7B70">
        <w:t>ST) są wymagania ogólne</w:t>
      </w:r>
      <w:r w:rsidR="00473480" w:rsidRPr="003A7B70">
        <w:t xml:space="preserve"> </w:t>
      </w:r>
      <w:r w:rsidRPr="003A7B70">
        <w:t xml:space="preserve">dotyczące wykonania i odbioru robót budowlanych związanych z </w:t>
      </w:r>
      <w:r w:rsidR="00143BFF">
        <w:t>pracami budowlanymi i instalacyjnymi</w:t>
      </w:r>
      <w:r w:rsidR="00911C89" w:rsidRPr="003A7B70">
        <w:t>.</w:t>
      </w:r>
    </w:p>
    <w:p w:rsidR="002202BB" w:rsidRPr="003A7B70" w:rsidRDefault="002202BB" w:rsidP="00051088">
      <w:pPr>
        <w:spacing w:line="276" w:lineRule="auto"/>
        <w:jc w:val="both"/>
      </w:pPr>
      <w:r w:rsidRPr="003A7B70">
        <w:t>1.2. ZAKRES STOSOWANIA SPECYFIKACJI TECHNICZNEJ.</w:t>
      </w:r>
    </w:p>
    <w:p w:rsidR="002202BB" w:rsidRPr="003A7B70" w:rsidRDefault="002202BB" w:rsidP="00051088">
      <w:pPr>
        <w:spacing w:line="276" w:lineRule="auto"/>
        <w:jc w:val="both"/>
      </w:pPr>
      <w:r w:rsidRPr="003A7B70">
        <w:t>Szczegółowa specyfikacja techniczna stanowi obowiązującą podstawę jako dokument</w:t>
      </w:r>
      <w:r w:rsidR="00473480" w:rsidRPr="003A7B70">
        <w:t xml:space="preserve"> </w:t>
      </w:r>
      <w:r w:rsidRPr="003A7B70">
        <w:t>przetargowy przy zlecaniu i realizacji robót wymienionych w punkcie 1.1.</w:t>
      </w:r>
    </w:p>
    <w:p w:rsidR="002202BB" w:rsidRPr="003A7B70" w:rsidRDefault="002202BB" w:rsidP="00051088">
      <w:pPr>
        <w:spacing w:line="276" w:lineRule="auto"/>
        <w:jc w:val="both"/>
      </w:pPr>
      <w:r w:rsidRPr="003A7B70">
        <w:t>1.3. ZAKRES ROBÓT OBJĘTYCH SPECYFIKACJAMI TECHNICZNYMI .</w:t>
      </w:r>
    </w:p>
    <w:p w:rsidR="003E538D" w:rsidRPr="003E538D" w:rsidRDefault="003E538D" w:rsidP="003E538D">
      <w:pPr>
        <w:jc w:val="both"/>
      </w:pPr>
      <w:r w:rsidRPr="003E538D">
        <w:t>Ustalenia zawarte w niniejszej specyfikacji obejmują wymagania ogólne, wspólne dla robót budowlanych objętych szczegółowymi specyfikacjami technicznymi (S</w:t>
      </w:r>
      <w:r>
        <w:t>S</w:t>
      </w:r>
      <w:r w:rsidRPr="003E538D">
        <w:t>T).</w:t>
      </w:r>
    </w:p>
    <w:p w:rsidR="002202BB" w:rsidRPr="003A7B70" w:rsidRDefault="002202BB" w:rsidP="00051088">
      <w:pPr>
        <w:spacing w:line="276" w:lineRule="auto"/>
        <w:jc w:val="both"/>
      </w:pPr>
      <w:r w:rsidRPr="003A7B70">
        <w:t>1.4. OKREŚLENIA PODSTAWOWE</w:t>
      </w:r>
    </w:p>
    <w:p w:rsidR="00E7717E" w:rsidRPr="00E7717E" w:rsidRDefault="00E7717E" w:rsidP="00051088">
      <w:pPr>
        <w:spacing w:line="276" w:lineRule="auto"/>
        <w:jc w:val="both"/>
      </w:pPr>
      <w:r w:rsidRPr="00E7717E">
        <w:t>Inspektor nadzoru – osoba wyznaczona przez Zamawiającego, upoważniona do nadzoru nad realizacją Robót i do występowania w jego imieniu w sprawach realizacji umowy.</w:t>
      </w:r>
    </w:p>
    <w:p w:rsidR="00E7717E" w:rsidRPr="00E7717E" w:rsidRDefault="00E7717E" w:rsidP="00051088">
      <w:pPr>
        <w:spacing w:line="276" w:lineRule="auto"/>
        <w:jc w:val="both"/>
      </w:pPr>
      <w:r w:rsidRPr="00E7717E">
        <w:t xml:space="preserve">Kierownik budowy – osoba wyznaczona przez Wykonawcę, upoważniona do kierowania Robotami </w:t>
      </w:r>
      <w:r w:rsidR="00A6668F">
        <w:br/>
      </w:r>
      <w:r w:rsidRPr="00E7717E">
        <w:t>i do występowania w jego imieniu w sprawach realizacji umowy.</w:t>
      </w:r>
    </w:p>
    <w:p w:rsidR="00E7717E" w:rsidRPr="00E7717E" w:rsidRDefault="00E7717E" w:rsidP="00051088">
      <w:pPr>
        <w:spacing w:line="276" w:lineRule="auto"/>
        <w:jc w:val="both"/>
      </w:pPr>
      <w:r w:rsidRPr="00E7717E">
        <w:t xml:space="preserve">Materiały – wszelkie tworzywa niezbędne do wykonania Robót, zgodne z Dokumentacją Projektową </w:t>
      </w:r>
      <w:r w:rsidR="00A6668F">
        <w:br/>
      </w:r>
      <w:r w:rsidRPr="00E7717E">
        <w:t xml:space="preserve">i Specyfikacjami Technicznymi, zaakceptowane przez </w:t>
      </w:r>
      <w:r w:rsidR="001C1619">
        <w:t>Inspektora Nadzoru</w:t>
      </w:r>
      <w:r w:rsidRPr="00E7717E">
        <w:t>.</w:t>
      </w:r>
    </w:p>
    <w:p w:rsidR="00E7717E" w:rsidRPr="00E7717E" w:rsidRDefault="00E7717E" w:rsidP="00051088">
      <w:pPr>
        <w:spacing w:line="276" w:lineRule="auto"/>
        <w:jc w:val="both"/>
      </w:pPr>
      <w:r w:rsidRPr="00E7717E">
        <w:t>Projektant – uprawniona osoba prawna lub fizyczna, będąca autorem Dokumentacji Projektowej.</w:t>
      </w:r>
    </w:p>
    <w:p w:rsidR="00E7717E" w:rsidRPr="00E7717E" w:rsidRDefault="00E7717E" w:rsidP="00051088">
      <w:pPr>
        <w:spacing w:line="276" w:lineRule="auto"/>
        <w:jc w:val="both"/>
      </w:pPr>
      <w:r w:rsidRPr="00E7717E">
        <w:t>Przedmiar robót – wykaz robót z podaniem ich ilości (przedmiar) w kolejności technologicznej ich wykonania</w:t>
      </w:r>
    </w:p>
    <w:p w:rsidR="002202BB" w:rsidRPr="00E7717E" w:rsidRDefault="002202BB" w:rsidP="00051088">
      <w:pPr>
        <w:spacing w:line="276" w:lineRule="auto"/>
        <w:jc w:val="both"/>
      </w:pPr>
      <w:r w:rsidRPr="00E7717E">
        <w:t>Dziennik budowy - oznacza oficjalny dziennik budowy, przechowywany przez Wykonawcę na</w:t>
      </w:r>
      <w:r w:rsidR="00473480" w:rsidRPr="00E7717E">
        <w:t xml:space="preserve"> </w:t>
      </w:r>
      <w:r w:rsidRPr="00E7717E">
        <w:t>placu budowy, zgodnie z polskim prawem budowlanym {Dziennik Budowy].</w:t>
      </w:r>
    </w:p>
    <w:p w:rsidR="002202BB" w:rsidRDefault="002202BB" w:rsidP="00051088">
      <w:pPr>
        <w:spacing w:line="276" w:lineRule="auto"/>
        <w:jc w:val="both"/>
      </w:pPr>
      <w:r w:rsidRPr="00E7717E">
        <w:t>Rusztowania – pomocnicze budowle czasowe, służące do wykonania projektowanego obiektu</w:t>
      </w:r>
      <w:r w:rsidR="001C1619">
        <w:t>.</w:t>
      </w:r>
    </w:p>
    <w:p w:rsidR="001C1619" w:rsidRPr="001C1619" w:rsidRDefault="001C1619" w:rsidP="001C1619">
      <w:pPr>
        <w:jc w:val="both"/>
      </w:pPr>
      <w:r w:rsidRPr="001C1619">
        <w:t>Teren budowy – należy przez to rozumieć przestrzeń, w której prowadzone są roboty budowlane wraz z przestrzenią zajmowaną przez urządzenia zaplecza budowy.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rsidR="001C1619" w:rsidRPr="001C1619" w:rsidRDefault="001C1619" w:rsidP="001C1619">
      <w:pPr>
        <w:jc w:val="both"/>
      </w:pPr>
      <w:r>
        <w:t>Pozwolenie</w:t>
      </w:r>
      <w:r w:rsidRPr="001C1619">
        <w:t xml:space="preserve"> na budowę – należy przez to rozumieć decyzję administracyjną zezwalającą na rozpoczęcie i prowadzenie budowy lub wykonywanie robót budowlanych innych niż budowa obiektu budowlanego.</w:t>
      </w:r>
    </w:p>
    <w:p w:rsidR="001C1619" w:rsidRPr="001C1619" w:rsidRDefault="001C1619" w:rsidP="001C1619">
      <w:pPr>
        <w:jc w:val="both"/>
      </w:pPr>
      <w:r>
        <w:t>Dokumentacja</w:t>
      </w:r>
      <w:r w:rsidRPr="001C1619">
        <w:t xml:space="preserve">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1C1619" w:rsidRPr="001C1619" w:rsidRDefault="001C1619" w:rsidP="001C1619">
      <w:pPr>
        <w:jc w:val="both"/>
      </w:pPr>
      <w:r>
        <w:lastRenderedPageBreak/>
        <w:t>Dokumentacja powykonawcza</w:t>
      </w:r>
      <w:r w:rsidRPr="001C1619">
        <w:t xml:space="preserve"> – należy przez to rozumieć dokumentację budowy z naniesionymi zmianami dokonanymi w toku wykonywania robót oraz geodezyjnymi pomiarami powykonawczymi.</w:t>
      </w:r>
    </w:p>
    <w:p w:rsidR="002202BB" w:rsidRPr="003A7B70" w:rsidRDefault="002202BB" w:rsidP="00051088">
      <w:pPr>
        <w:spacing w:line="276" w:lineRule="auto"/>
        <w:jc w:val="both"/>
      </w:pPr>
      <w:r w:rsidRPr="003A7B70">
        <w:t>1.5. OGÓLNE WYMAGANIA DOTYCZĄCE ROBÓT</w:t>
      </w:r>
    </w:p>
    <w:p w:rsidR="002202BB" w:rsidRPr="003A7B70" w:rsidRDefault="002202BB" w:rsidP="00051088">
      <w:pPr>
        <w:spacing w:line="276" w:lineRule="auto"/>
        <w:jc w:val="both"/>
      </w:pPr>
      <w:r w:rsidRPr="003A7B70">
        <w:t>Wykonawca robót jest odpowiedzialny za swoje metody pracy i powinien uwzględniać ich</w:t>
      </w:r>
      <w:r w:rsidR="00473480" w:rsidRPr="003A7B70">
        <w:t xml:space="preserve"> </w:t>
      </w:r>
      <w:r w:rsidRPr="003A7B70">
        <w:t xml:space="preserve">zgodność </w:t>
      </w:r>
      <w:r w:rsidR="001264DC" w:rsidRPr="003A7B70">
        <w:br/>
      </w:r>
      <w:r w:rsidRPr="003A7B70">
        <w:t>z dokumentacją projektową, S</w:t>
      </w:r>
      <w:r w:rsidR="003E538D">
        <w:t>S</w:t>
      </w:r>
      <w:r w:rsidRPr="003A7B70">
        <w:t>T i poleceniami Inspektora</w:t>
      </w:r>
      <w:r w:rsidR="001264DC" w:rsidRPr="003A7B70">
        <w:t xml:space="preserve"> Nadzoru</w:t>
      </w:r>
      <w:r w:rsidRPr="003A7B70">
        <w:t>.</w:t>
      </w:r>
    </w:p>
    <w:p w:rsidR="002202BB" w:rsidRPr="003A7B70" w:rsidRDefault="002202BB" w:rsidP="00051088">
      <w:pPr>
        <w:spacing w:line="276" w:lineRule="auto"/>
        <w:jc w:val="both"/>
      </w:pPr>
      <w:r w:rsidRPr="003A7B70">
        <w:t>1.6. RYSUNKI WYKONAWCY</w:t>
      </w:r>
    </w:p>
    <w:p w:rsidR="002202BB" w:rsidRPr="003A7B70" w:rsidRDefault="002202BB" w:rsidP="00051088">
      <w:pPr>
        <w:spacing w:line="276" w:lineRule="auto"/>
        <w:jc w:val="both"/>
      </w:pPr>
      <w:r w:rsidRPr="003A7B70">
        <w:t>Jeżeli podczas wykonywania Robót okaże się konieczne wykonanie dodatkowych Rysunków,</w:t>
      </w:r>
      <w:r w:rsidR="00473480" w:rsidRPr="003A7B70">
        <w:t xml:space="preserve"> </w:t>
      </w:r>
      <w:r w:rsidRPr="003A7B70">
        <w:t>Wykonawca jest zobowiązany dostarczyć Inspektorowi brakujące Rysunki do zatwierdzenia,</w:t>
      </w:r>
      <w:r w:rsidR="00473480" w:rsidRPr="003A7B70">
        <w:t xml:space="preserve"> </w:t>
      </w:r>
      <w:r w:rsidRPr="003A7B70">
        <w:t>bez dodatkowych kosztów.</w:t>
      </w:r>
    </w:p>
    <w:p w:rsidR="002202BB" w:rsidRPr="003A7B70" w:rsidRDefault="002202BB" w:rsidP="00051088">
      <w:pPr>
        <w:spacing w:line="276" w:lineRule="auto"/>
        <w:jc w:val="both"/>
      </w:pPr>
      <w:r w:rsidRPr="003A7B70">
        <w:t>Rysunki powykonawcze:</w:t>
      </w:r>
    </w:p>
    <w:p w:rsidR="002202BB" w:rsidRPr="003A7B70" w:rsidRDefault="002202BB" w:rsidP="00051088">
      <w:pPr>
        <w:spacing w:line="276" w:lineRule="auto"/>
        <w:jc w:val="both"/>
      </w:pPr>
      <w:r w:rsidRPr="003A7B70">
        <w:t xml:space="preserve">Wykonawca jest zobowiązany bezzwłocznie wykonać poprawki </w:t>
      </w:r>
      <w:r w:rsidR="00D40B0D" w:rsidRPr="003A7B70">
        <w:t xml:space="preserve">otrzymanych </w:t>
      </w:r>
      <w:r w:rsidRPr="003A7B70">
        <w:t xml:space="preserve">dokumentacji </w:t>
      </w:r>
      <w:r w:rsidR="00A6668F">
        <w:br/>
      </w:r>
      <w:r w:rsidRPr="003A7B70">
        <w:t>i rysunków</w:t>
      </w:r>
      <w:r w:rsidR="00473480" w:rsidRPr="003A7B70">
        <w:t xml:space="preserve"> </w:t>
      </w:r>
      <w:r w:rsidRPr="003A7B70">
        <w:t>zgodnie z modyfikacjami wykonanymi podczas Robót. Wykonawca</w:t>
      </w:r>
      <w:r w:rsidR="00473480" w:rsidRPr="003A7B70">
        <w:t xml:space="preserve"> </w:t>
      </w:r>
      <w:r w:rsidRPr="003A7B70">
        <w:t>powinien dostarczyć Inspektorowi Rysunki powykonawcze w czystej zrozumiałej formie w trzech</w:t>
      </w:r>
      <w:r w:rsidR="00473480" w:rsidRPr="003A7B70">
        <w:t xml:space="preserve"> </w:t>
      </w:r>
      <w:r w:rsidRPr="003A7B70">
        <w:t>kopiach dla każdej zamkniętej sekcji Robót, przekazanej do użytku, specjalistycznej firmie lub</w:t>
      </w:r>
      <w:r w:rsidR="00473480" w:rsidRPr="003A7B70">
        <w:t xml:space="preserve"> </w:t>
      </w:r>
      <w:r w:rsidRPr="003A7B70">
        <w:t xml:space="preserve">Inwestorowi, zgodnie </w:t>
      </w:r>
      <w:r w:rsidR="00A6668F">
        <w:br/>
      </w:r>
      <w:r w:rsidRPr="003A7B70">
        <w:t>z Polskimi Normami, nie później niż 14 dni przed ostatecznym odbiorem.</w:t>
      </w:r>
    </w:p>
    <w:p w:rsidR="002202BB" w:rsidRPr="003A7B70" w:rsidRDefault="002202BB" w:rsidP="00051088">
      <w:pPr>
        <w:spacing w:line="276" w:lineRule="auto"/>
        <w:jc w:val="both"/>
      </w:pPr>
      <w:r w:rsidRPr="003A7B70">
        <w:t>1.7. ORGANIZACJA RUCHU.</w:t>
      </w:r>
    </w:p>
    <w:p w:rsidR="002202BB" w:rsidRPr="003A7B70" w:rsidRDefault="002202BB" w:rsidP="00051088">
      <w:pPr>
        <w:spacing w:line="276" w:lineRule="auto"/>
        <w:jc w:val="both"/>
      </w:pPr>
      <w:r w:rsidRPr="003A7B70">
        <w:t xml:space="preserve">Wykonawca jest zobowiązany do utrzymania ruchu </w:t>
      </w:r>
      <w:r w:rsidR="0053763D">
        <w:t>wewnętrznego</w:t>
      </w:r>
      <w:r w:rsidRPr="003A7B70">
        <w:t>, w okresie trwania realizacji</w:t>
      </w:r>
      <w:r w:rsidR="00FE739D" w:rsidRPr="003A7B70">
        <w:t xml:space="preserve"> </w:t>
      </w:r>
      <w:r w:rsidRPr="003A7B70">
        <w:t>robót aż do zakończenia i odbioru ostatecznego robót.</w:t>
      </w:r>
      <w:r w:rsidR="00D40B0D">
        <w:t xml:space="preserve"> </w:t>
      </w:r>
      <w:r w:rsidRPr="003A7B70">
        <w:t>Tablice informacyjne będą utrzymywane przez Wykonawcę w dobrym stanie przez cały okres</w:t>
      </w:r>
      <w:r w:rsidR="00FE739D" w:rsidRPr="003A7B70">
        <w:t xml:space="preserve"> </w:t>
      </w:r>
      <w:r w:rsidRPr="003A7B70">
        <w:t>realizacji robót. Koszt zabezpieczenia wewnętrznego terenu placu budowy nie podlega odrębnej</w:t>
      </w:r>
      <w:r w:rsidR="00FE739D" w:rsidRPr="003A7B70">
        <w:t xml:space="preserve"> </w:t>
      </w:r>
      <w:r w:rsidRPr="003A7B70">
        <w:t>zapłacie i przyjmuje się, że jest włączony w cenę umowną.</w:t>
      </w:r>
    </w:p>
    <w:p w:rsidR="002202BB" w:rsidRPr="003A7B70" w:rsidRDefault="002202BB" w:rsidP="00051088">
      <w:pPr>
        <w:spacing w:line="276" w:lineRule="auto"/>
        <w:jc w:val="both"/>
      </w:pPr>
      <w:r w:rsidRPr="003A7B70">
        <w:t>1.8. OCHRONA ŚRODOWISKA.</w:t>
      </w:r>
    </w:p>
    <w:p w:rsidR="002202BB" w:rsidRPr="003A7B70" w:rsidRDefault="002202BB" w:rsidP="00051088">
      <w:pPr>
        <w:spacing w:line="276" w:lineRule="auto"/>
        <w:jc w:val="both"/>
      </w:pPr>
      <w:r w:rsidRPr="003A7B70">
        <w:t>Wykonawca ma obowiązek znać i stosować w czasie prowadzenia robot wszelkie przepisy</w:t>
      </w:r>
      <w:r w:rsidR="00451E92" w:rsidRPr="003A7B70">
        <w:t xml:space="preserve"> </w:t>
      </w:r>
      <w:r w:rsidRPr="003A7B70">
        <w:t>dotyczące ochrony środowiska naturalnego.</w:t>
      </w:r>
    </w:p>
    <w:p w:rsidR="002202BB" w:rsidRPr="003A7B70" w:rsidRDefault="002202BB" w:rsidP="00051088">
      <w:pPr>
        <w:spacing w:line="276" w:lineRule="auto"/>
        <w:jc w:val="both"/>
      </w:pPr>
      <w:r w:rsidRPr="003A7B70">
        <w:t>Stosując się do tych wymagań będzie miał szczególny wzgląd na:</w:t>
      </w:r>
    </w:p>
    <w:p w:rsidR="002202BB" w:rsidRPr="003A7B70" w:rsidRDefault="002202BB" w:rsidP="00051088">
      <w:pPr>
        <w:spacing w:line="276" w:lineRule="auto"/>
        <w:jc w:val="both"/>
      </w:pPr>
      <w:r w:rsidRPr="003A7B70">
        <w:t>1) lokalizację baz, warsztatów, magazynów, składowisk, ukopów i dróg dojazdowych,</w:t>
      </w:r>
    </w:p>
    <w:p w:rsidR="002202BB" w:rsidRPr="003A7B70" w:rsidRDefault="002202BB" w:rsidP="00051088">
      <w:pPr>
        <w:spacing w:line="276" w:lineRule="auto"/>
        <w:jc w:val="both"/>
      </w:pPr>
      <w:r w:rsidRPr="003A7B70">
        <w:t>2) środki ostrożności i zabezpieczenia przed:</w:t>
      </w:r>
    </w:p>
    <w:p w:rsidR="002202BB" w:rsidRPr="003A7B70" w:rsidRDefault="002202BB" w:rsidP="00051088">
      <w:pPr>
        <w:spacing w:line="276" w:lineRule="auto"/>
        <w:jc w:val="both"/>
      </w:pPr>
      <w:r w:rsidRPr="003A7B70">
        <w:t>- zanieczyszczeniem zbiorników i cieków wodnych pyłami lub substancjami toksycznymi,</w:t>
      </w:r>
    </w:p>
    <w:p w:rsidR="002202BB" w:rsidRPr="003A7B70" w:rsidRDefault="002202BB" w:rsidP="00051088">
      <w:pPr>
        <w:spacing w:line="276" w:lineRule="auto"/>
        <w:jc w:val="both"/>
      </w:pPr>
      <w:r w:rsidRPr="003A7B70">
        <w:t>- zanieczyszczeniem powietrza pyłami i gazami,</w:t>
      </w:r>
    </w:p>
    <w:p w:rsidR="002202BB" w:rsidRPr="003A7B70" w:rsidRDefault="002202BB" w:rsidP="00051088">
      <w:pPr>
        <w:spacing w:line="276" w:lineRule="auto"/>
        <w:jc w:val="both"/>
      </w:pPr>
      <w:r w:rsidRPr="003A7B70">
        <w:t>- możliwością powstania pożaru.</w:t>
      </w:r>
    </w:p>
    <w:p w:rsidR="002202BB" w:rsidRPr="003A7B70" w:rsidRDefault="002202BB" w:rsidP="00051088">
      <w:pPr>
        <w:spacing w:line="276" w:lineRule="auto"/>
        <w:jc w:val="both"/>
      </w:pPr>
      <w:r w:rsidRPr="003A7B70">
        <w:t>1.9. OCHRONA PRZECIWPOŻAROWA</w:t>
      </w:r>
    </w:p>
    <w:p w:rsidR="002202BB" w:rsidRPr="003A7B70" w:rsidRDefault="002202BB" w:rsidP="00051088">
      <w:pPr>
        <w:spacing w:line="276" w:lineRule="auto"/>
        <w:jc w:val="both"/>
      </w:pPr>
      <w:r w:rsidRPr="003A7B70">
        <w:t>Wykonawca będzie przestrzegać przepisy ochrony przeciwpożarowej.</w:t>
      </w:r>
      <w:r w:rsidR="00451E92" w:rsidRPr="003A7B70">
        <w:t xml:space="preserve"> </w:t>
      </w:r>
      <w:r w:rsidRPr="003A7B70">
        <w:t>Wykonawca będzie utrzymywać sprawny sprzęt przeciwpożarowy wymagany przez</w:t>
      </w:r>
      <w:r w:rsidR="00451E92" w:rsidRPr="003A7B70">
        <w:t xml:space="preserve"> </w:t>
      </w:r>
      <w:r w:rsidRPr="003A7B70">
        <w:t>odpowiednie przepisy, na terenie baz produkcyjnych, w pomieszczeniach biurowych i</w:t>
      </w:r>
      <w:r w:rsidR="00451E92" w:rsidRPr="003A7B70">
        <w:t xml:space="preserve"> </w:t>
      </w:r>
      <w:r w:rsidRPr="003A7B70">
        <w:t>magazynach oraz w maszynach i pojazdach.</w:t>
      </w:r>
    </w:p>
    <w:p w:rsidR="002202BB" w:rsidRPr="003A7B70" w:rsidRDefault="002202BB" w:rsidP="00051088">
      <w:pPr>
        <w:spacing w:line="276" w:lineRule="auto"/>
        <w:jc w:val="both"/>
      </w:pPr>
      <w:r w:rsidRPr="003A7B70">
        <w:lastRenderedPageBreak/>
        <w:t>Materiały łatwopalne będą składowane w sposób zgodny z odpowiednimi przepisami i</w:t>
      </w:r>
      <w:r w:rsidR="00451E92" w:rsidRPr="003A7B70">
        <w:t xml:space="preserve"> </w:t>
      </w:r>
      <w:r w:rsidRPr="003A7B70">
        <w:t>zabezpieczone przed dostępem osób trzecich" Wykonawca będzie odpowiedzialny za wszelkie</w:t>
      </w:r>
      <w:r w:rsidR="00451E92" w:rsidRPr="003A7B70">
        <w:t xml:space="preserve"> </w:t>
      </w:r>
      <w:r w:rsidRPr="003A7B70">
        <w:t>straty spowodowane pożarem wywołanym jako rezultat realizacji robót albo przez personel</w:t>
      </w:r>
      <w:r w:rsidR="00451E92" w:rsidRPr="003A7B70">
        <w:t xml:space="preserve"> </w:t>
      </w:r>
      <w:r w:rsidRPr="003A7B70">
        <w:t>Wykonawcy.</w:t>
      </w:r>
    </w:p>
    <w:p w:rsidR="002202BB" w:rsidRPr="003A7B70" w:rsidRDefault="002202BB" w:rsidP="00051088">
      <w:pPr>
        <w:spacing w:line="276" w:lineRule="auto"/>
        <w:jc w:val="both"/>
      </w:pPr>
      <w:r w:rsidRPr="003A7B70">
        <w:t>1.10. MATERIAŁY SZKODLIWE DLA OTOCZENIA</w:t>
      </w:r>
    </w:p>
    <w:p w:rsidR="002202BB" w:rsidRPr="003A7B70" w:rsidRDefault="002202BB" w:rsidP="00051088">
      <w:pPr>
        <w:spacing w:line="276" w:lineRule="auto"/>
        <w:jc w:val="both"/>
      </w:pPr>
      <w:r w:rsidRPr="003A7B70">
        <w:t>Materiały, które w sposób trwały są szkodliwe dla otoczenia, nie będą dopuszczone do użycia.</w:t>
      </w:r>
    </w:p>
    <w:p w:rsidR="002202BB" w:rsidRPr="003A7B70" w:rsidRDefault="002202BB" w:rsidP="00051088">
      <w:pPr>
        <w:spacing w:line="276" w:lineRule="auto"/>
        <w:jc w:val="both"/>
      </w:pPr>
      <w:r w:rsidRPr="003A7B70">
        <w:t>1.11. OCHRONA WŁASNOŚCI PUBLICZNEJ I PRYWATNEJ</w:t>
      </w:r>
    </w:p>
    <w:p w:rsidR="002202BB" w:rsidRPr="003A7B70" w:rsidRDefault="002202BB" w:rsidP="00051088">
      <w:pPr>
        <w:spacing w:line="276" w:lineRule="auto"/>
        <w:jc w:val="both"/>
      </w:pPr>
      <w:r w:rsidRPr="003A7B70">
        <w:t>Wykonawca odpowiada za ochronę instalacji na powierzchni ziemi i za urządzenia podziemne,</w:t>
      </w:r>
      <w:r w:rsidR="00451E92" w:rsidRPr="003A7B70">
        <w:t xml:space="preserve"> </w:t>
      </w:r>
      <w:r w:rsidRPr="003A7B70">
        <w:t>takie jak rurociągi, kable itp. oraz uzyska od odpowiednich władz będących właścicielami tych</w:t>
      </w:r>
      <w:r w:rsidR="00451E92" w:rsidRPr="003A7B70">
        <w:t xml:space="preserve"> </w:t>
      </w:r>
      <w:r w:rsidRPr="003A7B70">
        <w:t>urządzeń</w:t>
      </w:r>
    </w:p>
    <w:p w:rsidR="002202BB" w:rsidRPr="003A7B70" w:rsidRDefault="002202BB" w:rsidP="00051088">
      <w:pPr>
        <w:spacing w:line="276" w:lineRule="auto"/>
        <w:jc w:val="both"/>
      </w:pPr>
      <w:r w:rsidRPr="003A7B70">
        <w:t>potwierdzenie informacji dostarczonych mu przez Zamawiającego w ramach planu ich</w:t>
      </w:r>
      <w:r w:rsidR="00451E92" w:rsidRPr="003A7B70">
        <w:t xml:space="preserve"> </w:t>
      </w:r>
      <w:r w:rsidRPr="003A7B70">
        <w:t>lokalizacji. Wykonawca zapewni właściwe oznaczenie i zabezpieczenie przed uszkodzeniem</w:t>
      </w:r>
      <w:r w:rsidR="00451E92" w:rsidRPr="003A7B70">
        <w:t xml:space="preserve"> </w:t>
      </w:r>
      <w:r w:rsidRPr="003A7B70">
        <w:t xml:space="preserve">tych instalacji </w:t>
      </w:r>
      <w:r w:rsidR="00451E92" w:rsidRPr="003A7B70">
        <w:br/>
      </w:r>
      <w:r w:rsidRPr="003A7B70">
        <w:t>i urządzeń w czasie trwania budowy.</w:t>
      </w:r>
    </w:p>
    <w:p w:rsidR="002202BB" w:rsidRPr="003A7B70" w:rsidRDefault="002202BB" w:rsidP="00051088">
      <w:pPr>
        <w:spacing w:line="276" w:lineRule="auto"/>
        <w:jc w:val="both"/>
      </w:pPr>
      <w:r w:rsidRPr="003A7B70">
        <w:t>Wykonawca zobowiązany jest umieścić w swoim harmonogramie rezerwę czasową dla</w:t>
      </w:r>
      <w:r w:rsidR="00451E92" w:rsidRPr="003A7B70">
        <w:t xml:space="preserve"> </w:t>
      </w:r>
      <w:r w:rsidRPr="003A7B70">
        <w:t>wszelkiego rodzaju robót, które mają być wykonane w zakresie przełożenia instalacji i urządzeń</w:t>
      </w:r>
      <w:r w:rsidR="00451E92" w:rsidRPr="003A7B70">
        <w:t xml:space="preserve"> </w:t>
      </w:r>
      <w:r w:rsidRPr="003A7B70">
        <w:t>podziemnych na terenie budowy i powiadomić Inspektora i władze lokalne o zamiarze</w:t>
      </w:r>
      <w:r w:rsidR="00451E92" w:rsidRPr="003A7B70">
        <w:t xml:space="preserve"> </w:t>
      </w:r>
      <w:r w:rsidRPr="003A7B70">
        <w:t>rozpoczęcia robót.</w:t>
      </w:r>
      <w:r w:rsidR="00451E92" w:rsidRPr="003A7B70">
        <w:t xml:space="preserve"> </w:t>
      </w:r>
      <w:r w:rsidRPr="003A7B70">
        <w:t>O fakcie przypadkowego uszkodzenia tych instalacji Wykonawca bezzwłocznie powiadomi</w:t>
      </w:r>
      <w:r w:rsidR="00451E92" w:rsidRPr="003A7B70">
        <w:t xml:space="preserve"> </w:t>
      </w:r>
      <w:r w:rsidRPr="003A7B70">
        <w:t xml:space="preserve">Inspektora </w:t>
      </w:r>
      <w:r w:rsidR="00451E92" w:rsidRPr="003A7B70">
        <w:br/>
      </w:r>
      <w:r w:rsidRPr="003A7B70">
        <w:t>i zainteresowane władze oraz będzie z nimi współpracował dostarczając wszelkiej</w:t>
      </w:r>
      <w:r w:rsidR="00451E92" w:rsidRPr="003A7B70">
        <w:t xml:space="preserve"> </w:t>
      </w:r>
      <w:r w:rsidRPr="003A7B70">
        <w:t>pomocy potrzebnej przy dokonywaniu napraw.</w:t>
      </w:r>
    </w:p>
    <w:p w:rsidR="002202BB" w:rsidRPr="003A7B70" w:rsidRDefault="002202BB" w:rsidP="00051088">
      <w:pPr>
        <w:spacing w:line="276" w:lineRule="auto"/>
        <w:jc w:val="both"/>
      </w:pPr>
      <w:r w:rsidRPr="003A7B70">
        <w:t>Wykonawca będzie odpowiadać za wszelkie, spowodowane przez jego działania, uszkodzenia</w:t>
      </w:r>
      <w:r w:rsidR="00451E92" w:rsidRPr="003A7B70">
        <w:t xml:space="preserve"> </w:t>
      </w:r>
      <w:r w:rsidRPr="003A7B70">
        <w:t>instalacji na powierzchni ziemi i urządzeń podziemnych, wykazanych w dokumentach</w:t>
      </w:r>
      <w:r w:rsidR="00451E92" w:rsidRPr="003A7B70">
        <w:t xml:space="preserve"> </w:t>
      </w:r>
      <w:r w:rsidRPr="003A7B70">
        <w:t>dostarczonych mu przez Zamawiającego.</w:t>
      </w:r>
    </w:p>
    <w:p w:rsidR="002202BB" w:rsidRPr="003A7B70" w:rsidRDefault="002202BB" w:rsidP="00051088">
      <w:pPr>
        <w:spacing w:line="276" w:lineRule="auto"/>
        <w:jc w:val="both"/>
      </w:pPr>
      <w:r w:rsidRPr="003A7B70">
        <w:t>1.12. OGRANICZENIE OBCIĄŻEŃ OSI POJAZDÓW</w:t>
      </w:r>
    </w:p>
    <w:p w:rsidR="002202BB" w:rsidRPr="003A7B70" w:rsidRDefault="002202BB" w:rsidP="00051088">
      <w:pPr>
        <w:spacing w:line="276" w:lineRule="auto"/>
        <w:jc w:val="both"/>
      </w:pPr>
      <w:r w:rsidRPr="003A7B70">
        <w:t>Wykonawca stosować się będzie do ustawowych ograniczeń ob</w:t>
      </w:r>
      <w:r w:rsidR="00451E92" w:rsidRPr="003A7B70">
        <w:t xml:space="preserve">ciążenia na oś przy transporcie </w:t>
      </w:r>
      <w:r w:rsidRPr="003A7B70">
        <w:t>materiałów i wyposażenia na i z terenu robót. Uzyska on w</w:t>
      </w:r>
      <w:r w:rsidR="00451E92" w:rsidRPr="003A7B70">
        <w:t xml:space="preserve">szelkie niezbędne zezwolenia od </w:t>
      </w:r>
      <w:r w:rsidRPr="003A7B70">
        <w:t>władz, co do przewozu nietypowych wagowo lub gabarytowo ładunków (estakada) i w sposób</w:t>
      </w:r>
      <w:r w:rsidR="00451E92" w:rsidRPr="003A7B70">
        <w:t xml:space="preserve"> </w:t>
      </w:r>
      <w:r w:rsidRPr="003A7B70">
        <w:t xml:space="preserve">ciągły będzie </w:t>
      </w:r>
      <w:r w:rsidR="00337B63">
        <w:br/>
      </w:r>
      <w:r w:rsidRPr="003A7B70">
        <w:t>o każdym takim przewozie powiadamiał Inspektora. Pojazdy i ładunki powodujące</w:t>
      </w:r>
      <w:r w:rsidR="00451E92" w:rsidRPr="003A7B70">
        <w:t xml:space="preserve"> </w:t>
      </w:r>
      <w:r w:rsidRPr="003A7B70">
        <w:t>nadmierne obciążenie osiowe nie będą dopuszczone na świeżo ukończony fragment budowy w</w:t>
      </w:r>
      <w:r w:rsidR="00451E92" w:rsidRPr="003A7B70">
        <w:t xml:space="preserve"> </w:t>
      </w:r>
      <w:r w:rsidRPr="003A7B70">
        <w:t>obrębie terenu budowy i Wykonawca będzie odpowiadał za naprawę wszelkich robót, zgodnie z</w:t>
      </w:r>
      <w:r w:rsidR="00451E92" w:rsidRPr="003A7B70">
        <w:t xml:space="preserve"> </w:t>
      </w:r>
      <w:r w:rsidRPr="003A7B70">
        <w:t>poleceniami Inspektora</w:t>
      </w:r>
      <w:r w:rsidR="00337B63">
        <w:t xml:space="preserve"> Nadzoru</w:t>
      </w:r>
      <w:r w:rsidRPr="003A7B70">
        <w:t>.</w:t>
      </w:r>
    </w:p>
    <w:p w:rsidR="002202BB" w:rsidRPr="003A7B70" w:rsidRDefault="002202BB" w:rsidP="00051088">
      <w:pPr>
        <w:spacing w:line="276" w:lineRule="auto"/>
        <w:jc w:val="both"/>
      </w:pPr>
      <w:r w:rsidRPr="003A7B70">
        <w:t>1.13. STOSOWANIE SIĘ DO PRAWA I INNYCH PRZEPISÓW</w:t>
      </w:r>
    </w:p>
    <w:p w:rsidR="002202BB" w:rsidRPr="003A7B70" w:rsidRDefault="002202BB" w:rsidP="00051088">
      <w:pPr>
        <w:spacing w:line="276" w:lineRule="auto"/>
        <w:jc w:val="both"/>
      </w:pPr>
      <w:r w:rsidRPr="003A7B70">
        <w:t>Wykonawca zobowiązany jest znać wszystkie przepisy wydane przez władze centralne i lokalne</w:t>
      </w:r>
      <w:r w:rsidR="00451E92" w:rsidRPr="003A7B70">
        <w:t xml:space="preserve"> </w:t>
      </w:r>
      <w:r w:rsidRPr="003A7B70">
        <w:t>oraz inne przepisy i wytyczne, które są w jakikolwiek sposób związane z Robotami i będzie w</w:t>
      </w:r>
      <w:r w:rsidR="00451E92" w:rsidRPr="003A7B70">
        <w:t xml:space="preserve"> </w:t>
      </w:r>
      <w:r w:rsidRPr="003A7B70">
        <w:t>pełni odpowiedzialny za przestrzeganie tych praw, przepisów i wytycznych podczas</w:t>
      </w:r>
      <w:r w:rsidR="00451E92" w:rsidRPr="003A7B70">
        <w:t xml:space="preserve"> </w:t>
      </w:r>
      <w:r w:rsidRPr="003A7B70">
        <w:t>prowadzenia Robót.</w:t>
      </w:r>
    </w:p>
    <w:p w:rsidR="002202BB" w:rsidRPr="003A7B70" w:rsidRDefault="002202BB" w:rsidP="00051088">
      <w:pPr>
        <w:spacing w:line="276" w:lineRule="auto"/>
        <w:jc w:val="both"/>
      </w:pPr>
      <w:r w:rsidRPr="003A7B70">
        <w:t>1.14. ZGODNOŚĆ Z WYMAGANIAMI ZEZWOLEŃ</w:t>
      </w:r>
    </w:p>
    <w:p w:rsidR="002202BB" w:rsidRDefault="002202BB" w:rsidP="00051088">
      <w:pPr>
        <w:spacing w:line="276" w:lineRule="auto"/>
        <w:jc w:val="both"/>
      </w:pPr>
      <w:r w:rsidRPr="003A7B70">
        <w:t>Wykonawca powinien stosować się do wymagań tych zezwoleń i powinien umożliwić instytucji</w:t>
      </w:r>
      <w:r w:rsidR="00451E92" w:rsidRPr="003A7B70">
        <w:t xml:space="preserve"> </w:t>
      </w:r>
      <w:r w:rsidRPr="003A7B70">
        <w:t>wykonanie inspekcji i sprawdzenia Robót. Ponadto, p</w:t>
      </w:r>
      <w:r w:rsidR="00451E92" w:rsidRPr="003A7B70">
        <w:t xml:space="preserve">owinien on umożliwić instytucji </w:t>
      </w:r>
      <w:r w:rsidRPr="003A7B70">
        <w:t>uczestniczenie w procedurach, badaniach i kontroli, które jednak nie zwalniają Wykonawcy z</w:t>
      </w:r>
      <w:r w:rsidR="00451E92" w:rsidRPr="003A7B70">
        <w:t xml:space="preserve"> </w:t>
      </w:r>
      <w:r w:rsidRPr="003A7B70">
        <w:t>odpowiedzialności związanych z Umową</w:t>
      </w:r>
      <w:r w:rsidR="003E538D">
        <w:t>.</w:t>
      </w:r>
    </w:p>
    <w:p w:rsidR="002202BB" w:rsidRPr="003A7B70" w:rsidRDefault="002202BB" w:rsidP="00051088">
      <w:pPr>
        <w:spacing w:line="276" w:lineRule="auto"/>
        <w:jc w:val="both"/>
        <w:rPr>
          <w:b/>
        </w:rPr>
      </w:pPr>
      <w:r w:rsidRPr="003A7B70">
        <w:rPr>
          <w:b/>
        </w:rPr>
        <w:t>2. MATERIAŁY</w:t>
      </w:r>
    </w:p>
    <w:p w:rsidR="002202BB" w:rsidRPr="003A7B70" w:rsidRDefault="002202BB" w:rsidP="00051088">
      <w:pPr>
        <w:spacing w:line="276" w:lineRule="auto"/>
        <w:jc w:val="both"/>
      </w:pPr>
      <w:r w:rsidRPr="003A7B70">
        <w:lastRenderedPageBreak/>
        <w:t>2.1. ŹRÓDŁA UZYSKANIA MATERIAŁÓW</w:t>
      </w:r>
    </w:p>
    <w:p w:rsidR="002202BB" w:rsidRPr="003A7B70" w:rsidRDefault="002202BB" w:rsidP="00051088">
      <w:pPr>
        <w:spacing w:line="276" w:lineRule="auto"/>
        <w:jc w:val="both"/>
      </w:pPr>
      <w:r w:rsidRPr="003A7B70">
        <w:t>Wykonawca zobowiązany jest do udokumentowania Inspektorowi</w:t>
      </w:r>
      <w:r w:rsidR="00337B63">
        <w:t xml:space="preserve"> Nadzoru</w:t>
      </w:r>
      <w:r w:rsidRPr="003A7B70">
        <w:t xml:space="preserve">, że materiały uzyskane </w:t>
      </w:r>
      <w:r w:rsidR="00FD1333" w:rsidRPr="003A7B70">
        <w:br/>
      </w:r>
      <w:r w:rsidRPr="003A7B70">
        <w:t>z</w:t>
      </w:r>
      <w:r w:rsidR="00451E92" w:rsidRPr="003A7B70">
        <w:t xml:space="preserve"> </w:t>
      </w:r>
      <w:r w:rsidRPr="003A7B70">
        <w:t>dopuszczonego źródła w sposób ciągły spełniają wymagani</w:t>
      </w:r>
      <w:r w:rsidR="00451E92" w:rsidRPr="003A7B70">
        <w:t xml:space="preserve">a Specyfikacji w czasie postępu </w:t>
      </w:r>
      <w:r w:rsidRPr="003A7B70">
        <w:t>robót.</w:t>
      </w:r>
    </w:p>
    <w:p w:rsidR="002202BB" w:rsidRPr="003A7B70" w:rsidRDefault="002202BB" w:rsidP="00051088">
      <w:pPr>
        <w:spacing w:line="276" w:lineRule="auto"/>
        <w:jc w:val="both"/>
      </w:pPr>
      <w:r w:rsidRPr="003A7B70">
        <w:t>2.2. POZYSKIWANIE MATERIAŁÓW MIEJSCOWYCH</w:t>
      </w:r>
    </w:p>
    <w:p w:rsidR="002202BB" w:rsidRPr="003A7B70" w:rsidRDefault="002202BB" w:rsidP="00051088">
      <w:pPr>
        <w:spacing w:line="276" w:lineRule="auto"/>
        <w:jc w:val="both"/>
      </w:pPr>
      <w:r w:rsidRPr="003A7B70">
        <w:t>Humus i urobek czasowo usunięty z wykopów, piasek lub żwir powinny być składowane w</w:t>
      </w:r>
      <w:r w:rsidR="00451E92" w:rsidRPr="003A7B70">
        <w:t xml:space="preserve"> </w:t>
      </w:r>
      <w:r w:rsidRPr="003A7B70">
        <w:t xml:space="preserve">pryzmach </w:t>
      </w:r>
      <w:r w:rsidR="00FD1333" w:rsidRPr="003A7B70">
        <w:br/>
      </w:r>
      <w:r w:rsidRPr="003A7B70">
        <w:t>i użyte ponownie do zasypania wykopów lub usunięte</w:t>
      </w:r>
      <w:r w:rsidR="00A6668F">
        <w:t xml:space="preserve"> w przypadku gdy nie spełniają wymagań w zakresie możliwości zasypania wykopu</w:t>
      </w:r>
      <w:r w:rsidRPr="003A7B70">
        <w:t>.</w:t>
      </w:r>
      <w:r w:rsidR="00451E92" w:rsidRPr="003A7B70">
        <w:t xml:space="preserve"> </w:t>
      </w:r>
      <w:r w:rsidRPr="003A7B70">
        <w:t xml:space="preserve">Wszystkie odpowiednie materiały pozyskane </w:t>
      </w:r>
      <w:r w:rsidR="00FD1333" w:rsidRPr="003A7B70">
        <w:br/>
      </w:r>
      <w:r w:rsidRPr="003A7B70">
        <w:t>z wykopów na terenie budowy lub z innych miejsc</w:t>
      </w:r>
      <w:r w:rsidR="00451E92" w:rsidRPr="003A7B70">
        <w:t xml:space="preserve"> </w:t>
      </w:r>
      <w:r w:rsidRPr="003A7B70">
        <w:t>wskazanych w dokumentach umowy będą wykorzystane do robót lub odwiezione na odkład</w:t>
      </w:r>
      <w:r w:rsidR="00451E92" w:rsidRPr="003A7B70">
        <w:t xml:space="preserve"> </w:t>
      </w:r>
      <w:r w:rsidRPr="003A7B70">
        <w:t>odpowiednio do wymagań umowy lub wskazań Inspektora</w:t>
      </w:r>
      <w:r w:rsidR="00337B63">
        <w:t xml:space="preserve"> Nadzoru</w:t>
      </w:r>
      <w:r w:rsidRPr="003A7B70">
        <w:t>.</w:t>
      </w:r>
    </w:p>
    <w:p w:rsidR="002202BB" w:rsidRPr="003A7B70" w:rsidRDefault="002202BB" w:rsidP="00051088">
      <w:pPr>
        <w:spacing w:line="276" w:lineRule="auto"/>
        <w:jc w:val="both"/>
      </w:pPr>
      <w:r w:rsidRPr="003A7B70">
        <w:t>2.3. INSPEKCJA WYTWÓRNI MATERIAŁÓW</w:t>
      </w:r>
    </w:p>
    <w:p w:rsidR="002202BB" w:rsidRPr="003A7B70" w:rsidRDefault="002202BB" w:rsidP="00051088">
      <w:pPr>
        <w:spacing w:line="276" w:lineRule="auto"/>
        <w:jc w:val="both"/>
      </w:pPr>
      <w:r w:rsidRPr="003A7B70">
        <w:t>Wytwórnie materiałów mogą być okresowo kontrolowane prze</w:t>
      </w:r>
      <w:r w:rsidR="00FD1333" w:rsidRPr="003A7B70">
        <w:t xml:space="preserve">z Inspektora w celu sprawdzenia </w:t>
      </w:r>
      <w:r w:rsidRPr="003A7B70">
        <w:t>zgodności stosowanych metod produkcyjnych z wymaganiami Specyfikacji.</w:t>
      </w:r>
    </w:p>
    <w:p w:rsidR="002202BB" w:rsidRPr="003A7B70" w:rsidRDefault="002202BB" w:rsidP="00051088">
      <w:pPr>
        <w:spacing w:line="276" w:lineRule="auto"/>
        <w:jc w:val="both"/>
      </w:pPr>
      <w:r w:rsidRPr="003A7B70">
        <w:t>2.4 PRZECHOWYWANIE I SKŁADOWANIE MATERIAŁÓW</w:t>
      </w:r>
    </w:p>
    <w:p w:rsidR="002202BB" w:rsidRPr="003A7B70" w:rsidRDefault="002202BB" w:rsidP="00051088">
      <w:pPr>
        <w:spacing w:line="276" w:lineRule="auto"/>
        <w:jc w:val="both"/>
      </w:pPr>
      <w:r w:rsidRPr="003A7B70">
        <w:t>Wykonawca zapewni, aby tymczasowo składowane m</w:t>
      </w:r>
      <w:r w:rsidR="00FD1333" w:rsidRPr="003A7B70">
        <w:t xml:space="preserve">ateriały, do czasu gdy będą one </w:t>
      </w:r>
      <w:r w:rsidRPr="003A7B70">
        <w:t>potrzebne do robót, były zabezpieczone przed zanieczyszczeniem, zachowały swoją jakość i</w:t>
      </w:r>
      <w:r w:rsidR="00FD1333" w:rsidRPr="003A7B70">
        <w:t xml:space="preserve"> </w:t>
      </w:r>
      <w:r w:rsidRPr="003A7B70">
        <w:t xml:space="preserve">właściwość do robót </w:t>
      </w:r>
      <w:r w:rsidR="00FD1333" w:rsidRPr="003A7B70">
        <w:br/>
      </w:r>
      <w:r w:rsidRPr="003A7B70">
        <w:t>i były dostępne do kontroli przez Inspektora.</w:t>
      </w:r>
    </w:p>
    <w:p w:rsidR="002202BB" w:rsidRPr="003A7B70" w:rsidRDefault="002202BB" w:rsidP="00051088">
      <w:pPr>
        <w:spacing w:line="276" w:lineRule="auto"/>
        <w:jc w:val="both"/>
      </w:pPr>
      <w:r w:rsidRPr="003A7B70">
        <w:t xml:space="preserve">Miejsca czasowego składowania materiałów będą zlokalizowane w obrębie terenu budowy </w:t>
      </w:r>
      <w:r w:rsidR="00E30950">
        <w:br/>
      </w:r>
      <w:r w:rsidRPr="003A7B70">
        <w:t>w</w:t>
      </w:r>
      <w:r w:rsidR="00FD1333" w:rsidRPr="003A7B70">
        <w:t xml:space="preserve"> </w:t>
      </w:r>
      <w:r w:rsidRPr="003A7B70">
        <w:t>miejscach uzgodnionych z Inspektorem lub poza terenem budowy w miejscach</w:t>
      </w:r>
      <w:r w:rsidR="00FD1333" w:rsidRPr="003A7B70">
        <w:t xml:space="preserve"> </w:t>
      </w:r>
      <w:r w:rsidRPr="003A7B70">
        <w:t>zorganizowanych przez Wykonawcę. Zgodnie z planem zagospodarowania placu budowy</w:t>
      </w:r>
    </w:p>
    <w:p w:rsidR="002202BB" w:rsidRPr="003A7B70" w:rsidRDefault="002202BB" w:rsidP="00051088">
      <w:pPr>
        <w:spacing w:line="276" w:lineRule="auto"/>
        <w:jc w:val="both"/>
        <w:rPr>
          <w:b/>
        </w:rPr>
      </w:pPr>
      <w:r w:rsidRPr="003A7B70">
        <w:rPr>
          <w:b/>
        </w:rPr>
        <w:t>3. SPRZĘT WYKONAWCY</w:t>
      </w:r>
    </w:p>
    <w:p w:rsidR="002202BB" w:rsidRPr="003A7B70" w:rsidRDefault="002202BB" w:rsidP="00051088">
      <w:pPr>
        <w:spacing w:line="276" w:lineRule="auto"/>
        <w:jc w:val="both"/>
      </w:pPr>
      <w:r w:rsidRPr="003A7B70">
        <w:t>Wykonawca jest zobowiązany do używania jedynie takiego sprzętu</w:t>
      </w:r>
      <w:r w:rsidR="00FD1333" w:rsidRPr="003A7B70">
        <w:t xml:space="preserve"> </w:t>
      </w:r>
      <w:r w:rsidRPr="003A7B70">
        <w:t>- który nie spowoduje</w:t>
      </w:r>
      <w:r w:rsidR="00FD1333" w:rsidRPr="003A7B70">
        <w:t xml:space="preserve"> </w:t>
      </w:r>
      <w:r w:rsidRPr="003A7B70">
        <w:t>niekorzystnego wpływu na jakość wykonywanych robót. Sprzę</w:t>
      </w:r>
      <w:r w:rsidR="00FD1333" w:rsidRPr="003A7B70">
        <w:t>t używany do robót powinien być z</w:t>
      </w:r>
      <w:r w:rsidRPr="003A7B70">
        <w:t>godny z ofertą Wykonawcy i powinien odpowiadać pod względem typów i ilości wskazaniom</w:t>
      </w:r>
      <w:r w:rsidR="00FD1333" w:rsidRPr="003A7B70">
        <w:t xml:space="preserve"> </w:t>
      </w:r>
      <w:r w:rsidRPr="003A7B70">
        <w:t>zawartym w S</w:t>
      </w:r>
      <w:r w:rsidR="00E30950">
        <w:t>S</w:t>
      </w:r>
      <w:r w:rsidRPr="003A7B70">
        <w:t>T, PB.</w:t>
      </w:r>
    </w:p>
    <w:p w:rsidR="002202BB" w:rsidRPr="003A7B70" w:rsidRDefault="002202BB" w:rsidP="00051088">
      <w:pPr>
        <w:spacing w:line="276" w:lineRule="auto"/>
        <w:jc w:val="both"/>
      </w:pPr>
      <w:r w:rsidRPr="003A7B70">
        <w:t>Liczba i wydajność sprzętu będzie gwarantować przeprowadzenie robót, zgodnie z zasadami</w:t>
      </w:r>
      <w:r w:rsidR="00FD1333" w:rsidRPr="003A7B70">
        <w:t xml:space="preserve"> </w:t>
      </w:r>
      <w:r w:rsidRPr="003A7B70">
        <w:t xml:space="preserve">określonymi w dokumentacji projektowej, </w:t>
      </w:r>
      <w:r w:rsidR="00E30950">
        <w:t>S</w:t>
      </w:r>
      <w:r w:rsidRPr="003A7B70">
        <w:t>ST i ws</w:t>
      </w:r>
      <w:r w:rsidR="00FD1333" w:rsidRPr="003A7B70">
        <w:t xml:space="preserve">kazaniach Inspektora </w:t>
      </w:r>
      <w:r w:rsidR="00337B63">
        <w:t>Nadzoru</w:t>
      </w:r>
      <w:r w:rsidR="00337B63" w:rsidRPr="003A7B70">
        <w:t xml:space="preserve"> </w:t>
      </w:r>
      <w:r w:rsidR="00FD1333" w:rsidRPr="003A7B70">
        <w:t xml:space="preserve">w terminie </w:t>
      </w:r>
      <w:r w:rsidRPr="003A7B70">
        <w:t>przewidzianym umową.</w:t>
      </w:r>
      <w:r w:rsidR="00FD1333" w:rsidRPr="003A7B70">
        <w:t xml:space="preserve"> </w:t>
      </w:r>
      <w:r w:rsidRPr="003A7B70">
        <w:t>Sprzęt będący własnością Wykonawcy lub wynajęty do wyk</w:t>
      </w:r>
      <w:r w:rsidR="00E30950">
        <w:t xml:space="preserve">onania robót ma być utrzymywany </w:t>
      </w:r>
      <w:r w:rsidRPr="003A7B70">
        <w:t>w dobrym stanie i gotowości do pracy. Będzie on zgodny</w:t>
      </w:r>
      <w:r w:rsidR="00FD1333" w:rsidRPr="003A7B70">
        <w:t xml:space="preserve"> z normami ochrony środowiska i </w:t>
      </w:r>
      <w:r w:rsidRPr="003A7B70">
        <w:t>przepisami dotyczącymi jego użytkowania.</w:t>
      </w:r>
    </w:p>
    <w:p w:rsidR="002202BB" w:rsidRPr="003A7B70" w:rsidRDefault="002202BB" w:rsidP="00051088">
      <w:pPr>
        <w:spacing w:line="276" w:lineRule="auto"/>
        <w:jc w:val="both"/>
      </w:pPr>
      <w:r w:rsidRPr="003A7B70">
        <w:t>Tam gdzie dokumentacja projektowa lub ST przewidują możliwość wariantowego użycia sprzętu</w:t>
      </w:r>
      <w:r w:rsidR="00FD1333" w:rsidRPr="003A7B70">
        <w:t xml:space="preserve"> </w:t>
      </w:r>
      <w:r w:rsidRPr="003A7B70">
        <w:t>przy wykonywanych robotach, Wykonawca powiadomi Inspektora o swoim zamiarze wyboru i</w:t>
      </w:r>
      <w:r w:rsidR="00FD1333" w:rsidRPr="003A7B70">
        <w:t xml:space="preserve"> </w:t>
      </w:r>
      <w:r w:rsidRPr="003A7B70">
        <w:t>uzyska jego akceptację przed użyciem sprzętu. Wybrany sprzęt, po akceptacji Inspektora, nie</w:t>
      </w:r>
      <w:r w:rsidR="00FD1333" w:rsidRPr="003A7B70">
        <w:t xml:space="preserve"> </w:t>
      </w:r>
      <w:r w:rsidRPr="003A7B70">
        <w:t>może być później zmieniany bez jego zgody.</w:t>
      </w:r>
    </w:p>
    <w:p w:rsidR="002202BB" w:rsidRPr="003A7B70" w:rsidRDefault="002202BB" w:rsidP="00051088">
      <w:pPr>
        <w:spacing w:line="276" w:lineRule="auto"/>
        <w:jc w:val="both"/>
      </w:pPr>
      <w:r w:rsidRPr="003A7B70">
        <w:t>Jakikolwiek sprzęt, maszyny, urządzenia i narzędzia nie gwarantujące zachowania warunków</w:t>
      </w:r>
      <w:r w:rsidR="00FD1333" w:rsidRPr="003A7B70">
        <w:t xml:space="preserve"> </w:t>
      </w:r>
      <w:r w:rsidRPr="003A7B70">
        <w:t>umowy, zostaną przez Inspektora zdyskwalifikowane i nie dopuszczone do robót.</w:t>
      </w:r>
    </w:p>
    <w:p w:rsidR="002202BB" w:rsidRPr="003A7B70" w:rsidRDefault="002202BB" w:rsidP="00051088">
      <w:pPr>
        <w:spacing w:line="276" w:lineRule="auto"/>
        <w:jc w:val="both"/>
        <w:rPr>
          <w:b/>
        </w:rPr>
      </w:pPr>
      <w:r w:rsidRPr="003A7B70">
        <w:rPr>
          <w:b/>
        </w:rPr>
        <w:t>4. TRANSPORT</w:t>
      </w:r>
    </w:p>
    <w:p w:rsidR="002202BB" w:rsidRPr="003A7B70" w:rsidRDefault="002202BB" w:rsidP="00051088">
      <w:pPr>
        <w:spacing w:line="276" w:lineRule="auto"/>
        <w:jc w:val="both"/>
      </w:pPr>
      <w:r w:rsidRPr="003A7B70">
        <w:lastRenderedPageBreak/>
        <w:t>Wykonawca jest zobowiązany do stosowania jedynie takich środków transportu, które nie</w:t>
      </w:r>
      <w:r w:rsidR="00FD1333" w:rsidRPr="003A7B70">
        <w:t xml:space="preserve"> </w:t>
      </w:r>
      <w:r w:rsidRPr="003A7B70">
        <w:t>wpłyną niekorzystnie na jakość wykonywanych robót i właściwości przewożonych materiałów.</w:t>
      </w:r>
      <w:r w:rsidR="00FD1333" w:rsidRPr="003A7B70">
        <w:t xml:space="preserve"> </w:t>
      </w:r>
      <w:r w:rsidRPr="003A7B70">
        <w:t>Liczba środków transportu musi zapewniać, że roboty będą wykonane i zakończone zgodnie z</w:t>
      </w:r>
      <w:r w:rsidR="00FD1333" w:rsidRPr="003A7B70">
        <w:t xml:space="preserve"> </w:t>
      </w:r>
      <w:r w:rsidR="00337B63">
        <w:t>Umową</w:t>
      </w:r>
      <w:r w:rsidRPr="003A7B70">
        <w:t>.</w:t>
      </w:r>
      <w:r w:rsidR="00FD1333" w:rsidRPr="003A7B70">
        <w:t xml:space="preserve"> </w:t>
      </w:r>
      <w:r w:rsidRPr="003A7B70">
        <w:t>Pojazdy używane przez Wykonawcę na drogach publicznych muszą spełniać wymagania</w:t>
      </w:r>
      <w:r w:rsidR="00FD1333" w:rsidRPr="003A7B70">
        <w:t xml:space="preserve"> </w:t>
      </w:r>
      <w:r w:rsidRPr="003A7B70">
        <w:t>dotyczące przepisów ruchu drogowego w odniesieniu do dopuszczalnych obciążeń osi i</w:t>
      </w:r>
      <w:r w:rsidR="00FD1333" w:rsidRPr="003A7B70">
        <w:t xml:space="preserve"> </w:t>
      </w:r>
      <w:r w:rsidRPr="003A7B70">
        <w:t>innych. Po uprzednim poinstruowaniu przez Inspektora</w:t>
      </w:r>
      <w:r w:rsidR="00337B63">
        <w:t xml:space="preserve"> Nadzoru</w:t>
      </w:r>
      <w:r w:rsidRPr="003A7B70">
        <w:t>, środki transportu nie odpowiadające</w:t>
      </w:r>
      <w:r w:rsidR="00FD1333" w:rsidRPr="003A7B70">
        <w:t xml:space="preserve"> </w:t>
      </w:r>
      <w:r w:rsidRPr="003A7B70">
        <w:t>tym warunkom będą usunięte z placu budowy.</w:t>
      </w:r>
    </w:p>
    <w:p w:rsidR="002202BB" w:rsidRPr="003A7B70" w:rsidRDefault="002202BB" w:rsidP="00051088">
      <w:pPr>
        <w:spacing w:line="276" w:lineRule="auto"/>
        <w:jc w:val="both"/>
        <w:rPr>
          <w:b/>
        </w:rPr>
      </w:pPr>
      <w:r w:rsidRPr="003A7B70">
        <w:rPr>
          <w:b/>
        </w:rPr>
        <w:t>5. WYKONANIE ROBÓT</w:t>
      </w:r>
    </w:p>
    <w:p w:rsidR="002202BB" w:rsidRPr="003A7B70" w:rsidRDefault="002202BB" w:rsidP="00051088">
      <w:pPr>
        <w:spacing w:line="276" w:lineRule="auto"/>
        <w:jc w:val="both"/>
      </w:pPr>
      <w:r w:rsidRPr="003A7B70">
        <w:t>Wykonawca jest odpowiedzialny za prowadzenie robót</w:t>
      </w:r>
      <w:r w:rsidR="009155B7" w:rsidRPr="003A7B70">
        <w:t xml:space="preserve"> zgodnie z umową oraz za jakość </w:t>
      </w:r>
      <w:r w:rsidRPr="003A7B70">
        <w:t>zastosowanych materiałów i wykonywanych robót, za ich zgo</w:t>
      </w:r>
      <w:r w:rsidR="009155B7" w:rsidRPr="003A7B70">
        <w:t xml:space="preserve">dność z dokumentacją projektową praz </w:t>
      </w:r>
      <w:r w:rsidRPr="003A7B70">
        <w:t>wymaganiami ST oraz poleceniami Inspektora</w:t>
      </w:r>
      <w:r w:rsidR="00337B63">
        <w:t xml:space="preserve"> Nadzoru</w:t>
      </w:r>
      <w:r w:rsidRPr="003A7B70">
        <w:t>.</w:t>
      </w:r>
    </w:p>
    <w:p w:rsidR="002202BB" w:rsidRPr="003A7B70" w:rsidRDefault="002202BB" w:rsidP="00051088">
      <w:pPr>
        <w:spacing w:line="276" w:lineRule="auto"/>
        <w:jc w:val="both"/>
      </w:pPr>
      <w:r w:rsidRPr="003A7B70">
        <w:t>Wykonawca ponosi odpowiedzialność za dokładne wytyczenie w planie i wyznaczenie</w:t>
      </w:r>
      <w:r w:rsidR="00AA7D8F" w:rsidRPr="003A7B70">
        <w:t xml:space="preserve"> </w:t>
      </w:r>
      <w:r w:rsidRPr="003A7B70">
        <w:t>wysokości wszystkich elementów robót zgodnie z wymiarami i rzędnymi określonymi w</w:t>
      </w:r>
      <w:r w:rsidR="00AA7D8F" w:rsidRPr="003A7B70">
        <w:t xml:space="preserve"> </w:t>
      </w:r>
      <w:r w:rsidRPr="003A7B70">
        <w:t>dokumentacji projektowej lub przekazanymi na piśmie przez Inspektora</w:t>
      </w:r>
      <w:r w:rsidR="00337B63">
        <w:t xml:space="preserve"> Nadzoru</w:t>
      </w:r>
      <w:r w:rsidRPr="003A7B70">
        <w:t>.</w:t>
      </w:r>
      <w:r w:rsidR="00AA7D8F" w:rsidRPr="003A7B70">
        <w:t xml:space="preserve"> </w:t>
      </w:r>
      <w:r w:rsidRPr="003A7B70">
        <w:t>Następstwa jakiegokolwiek błędu spowodowanego przez Wykonawcę w wytyczeniu i</w:t>
      </w:r>
      <w:r w:rsidR="00AA7D8F" w:rsidRPr="003A7B70">
        <w:t xml:space="preserve"> </w:t>
      </w:r>
      <w:r w:rsidRPr="003A7B70">
        <w:t>wyznaczaniu robót zostaną, jeśli wymagać tego będzie Inspektor</w:t>
      </w:r>
      <w:r w:rsidR="00337B63">
        <w:t xml:space="preserve"> Nadzoru</w:t>
      </w:r>
      <w:r w:rsidRPr="003A7B70">
        <w:t>, poprawione przez</w:t>
      </w:r>
      <w:r w:rsidR="00AA7D8F" w:rsidRPr="003A7B70">
        <w:t xml:space="preserve"> </w:t>
      </w:r>
      <w:r w:rsidRPr="003A7B70">
        <w:t>Wykonawcę na własny koszt.</w:t>
      </w:r>
    </w:p>
    <w:p w:rsidR="002202BB" w:rsidRPr="003A7B70" w:rsidRDefault="002202BB" w:rsidP="00337B63">
      <w:pPr>
        <w:jc w:val="both"/>
      </w:pPr>
      <w:r w:rsidRPr="003A7B70">
        <w:t>Sprawdzenie wytyczenia robót lub wyznaczenia wysokości przez Inspektora nie zwalnia</w:t>
      </w:r>
      <w:r w:rsidR="00AA7D8F" w:rsidRPr="003A7B70">
        <w:t xml:space="preserve"> </w:t>
      </w:r>
      <w:r w:rsidRPr="003A7B70">
        <w:t>Wykonawcy od odpowiedzialności za ich dokładność.</w:t>
      </w:r>
      <w:r w:rsidR="00AA7D8F" w:rsidRPr="003A7B70">
        <w:t xml:space="preserve"> </w:t>
      </w:r>
      <w:r w:rsidRPr="003A7B70">
        <w:t xml:space="preserve">Decyzje </w:t>
      </w:r>
      <w:proofErr w:type="spellStart"/>
      <w:r w:rsidRPr="003A7B70">
        <w:t>Inspektora</w:t>
      </w:r>
      <w:r w:rsidR="00337B63">
        <w:t>Nadzoru</w:t>
      </w:r>
      <w:proofErr w:type="spellEnd"/>
      <w:r w:rsidRPr="003A7B70">
        <w:t xml:space="preserve"> dotyczące akceptacji lub odrzucenia materiałów i elementów robót będą</w:t>
      </w:r>
      <w:r w:rsidR="00AA7D8F" w:rsidRPr="003A7B70">
        <w:t xml:space="preserve"> </w:t>
      </w:r>
      <w:r w:rsidRPr="003A7B70">
        <w:t>oparte na wymaganiach sformułowanych Umowie, dokumentacji projektowej i w S</w:t>
      </w:r>
      <w:r w:rsidR="00E30950">
        <w:t>S</w:t>
      </w:r>
      <w:r w:rsidRPr="003A7B70">
        <w:t>T a także w</w:t>
      </w:r>
      <w:r w:rsidR="00AA7D8F" w:rsidRPr="003A7B70">
        <w:t xml:space="preserve"> </w:t>
      </w:r>
      <w:r w:rsidRPr="003A7B70">
        <w:t>normach i wytycznych. Przy podejmowaniu decyzji Inspektor uwzględni wyniki badań</w:t>
      </w:r>
      <w:r w:rsidR="00AA7D8F" w:rsidRPr="003A7B70">
        <w:t xml:space="preserve"> </w:t>
      </w:r>
      <w:r w:rsidRPr="003A7B70">
        <w:t>materiałów i robót, rozrzuty normalnie występujące przy produkcji i przy badaniach materiałów,</w:t>
      </w:r>
      <w:r w:rsidR="00AA7D8F" w:rsidRPr="003A7B70">
        <w:t xml:space="preserve"> </w:t>
      </w:r>
      <w:r w:rsidRPr="003A7B70">
        <w:t>doświadczenia z przeszłości, wyniki badań naukowych o</w:t>
      </w:r>
      <w:r w:rsidR="00E30950">
        <w:t xml:space="preserve">raz inne czynniki </w:t>
      </w:r>
      <w:r w:rsidR="00E30950" w:rsidRPr="00337B63">
        <w:t xml:space="preserve">wpływające na </w:t>
      </w:r>
      <w:r w:rsidRPr="00337B63">
        <w:t>rozważaną kwestię.</w:t>
      </w:r>
      <w:r w:rsidR="00337B63">
        <w:t xml:space="preserve"> </w:t>
      </w:r>
      <w:r w:rsidR="00337B63" w:rsidRPr="00337B63">
        <w:t>Wykonawca ponosi odpowiedzialność za pełną obsługę geodezyjną przy wykonywaniu wszystkich elementów robót określonych w dokumentacji projektowej lub przekazanych na piśmie przez Inspektora nadzoru.</w:t>
      </w:r>
      <w:r w:rsidR="00337B63">
        <w:t xml:space="preserve"> </w:t>
      </w:r>
      <w:r w:rsidRPr="003A7B70">
        <w:t xml:space="preserve">Polecenia Inspektora </w:t>
      </w:r>
      <w:r w:rsidR="00337B63">
        <w:t>Nadzoru</w:t>
      </w:r>
      <w:r w:rsidR="00337B63" w:rsidRPr="003A7B70">
        <w:t xml:space="preserve"> </w:t>
      </w:r>
      <w:r w:rsidRPr="003A7B70">
        <w:t>będą wykonywane nie później niż w czasie przez niego wyznaczonym. Skutki finansowe z tego tytułu</w:t>
      </w:r>
      <w:r w:rsidR="00AA7D8F" w:rsidRPr="003A7B70">
        <w:t xml:space="preserve"> </w:t>
      </w:r>
      <w:r w:rsidRPr="003A7B70">
        <w:t>ponosi Wykonawca.</w:t>
      </w:r>
    </w:p>
    <w:p w:rsidR="002202BB" w:rsidRPr="003A7B70" w:rsidRDefault="002202BB" w:rsidP="00051088">
      <w:pPr>
        <w:spacing w:line="276" w:lineRule="auto"/>
        <w:jc w:val="both"/>
        <w:rPr>
          <w:b/>
        </w:rPr>
      </w:pPr>
      <w:r w:rsidRPr="003A7B70">
        <w:rPr>
          <w:b/>
        </w:rPr>
        <w:t>6. KONTROLA JAKOŚCI</w:t>
      </w:r>
    </w:p>
    <w:p w:rsidR="002202BB" w:rsidRPr="003A7B70" w:rsidRDefault="002202BB" w:rsidP="00051088">
      <w:pPr>
        <w:spacing w:line="276" w:lineRule="auto"/>
        <w:jc w:val="both"/>
      </w:pPr>
      <w:r w:rsidRPr="003A7B70">
        <w:t>6.1. ZASADY KONTROLI JAKOŚCI ROBÓT</w:t>
      </w:r>
    </w:p>
    <w:p w:rsidR="00677D25" w:rsidRPr="00677D25" w:rsidRDefault="00677D25" w:rsidP="00677D25">
      <w:r w:rsidRPr="00677D25">
        <w:tab/>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w:t>
      </w:r>
      <w:r>
        <w:t>S</w:t>
      </w:r>
      <w:r w:rsidRPr="00677D25">
        <w:t>T.</w:t>
      </w:r>
    </w:p>
    <w:p w:rsidR="00677D25" w:rsidRPr="00677D25" w:rsidRDefault="00677D25" w:rsidP="00677D25">
      <w:r w:rsidRPr="00677D25">
        <w:t>Program zapewnienia jakości winien zawierać:</w:t>
      </w:r>
    </w:p>
    <w:p w:rsidR="00677D25" w:rsidRPr="00677D25" w:rsidRDefault="00677D25" w:rsidP="00677D25">
      <w:r w:rsidRPr="00677D25">
        <w:t xml:space="preserve">- </w:t>
      </w:r>
      <w:r w:rsidRPr="00677D25">
        <w:tab/>
        <w:t>organizację wykonania robót, w tym termin i sposób prowadzenia robót,</w:t>
      </w:r>
    </w:p>
    <w:p w:rsidR="00677D25" w:rsidRPr="00677D25" w:rsidRDefault="00677D25" w:rsidP="00677D25">
      <w:r w:rsidRPr="00677D25">
        <w:t xml:space="preserve">- </w:t>
      </w:r>
      <w:r w:rsidRPr="00677D25">
        <w:tab/>
        <w:t>organizację ruchu na budowie wraz z oznakowaniem robót,</w:t>
      </w:r>
    </w:p>
    <w:p w:rsidR="00677D25" w:rsidRPr="00677D25" w:rsidRDefault="00677D25" w:rsidP="00677D25">
      <w:r w:rsidRPr="00677D25">
        <w:t xml:space="preserve">- </w:t>
      </w:r>
      <w:r w:rsidRPr="00677D25">
        <w:tab/>
        <w:t>plan bezpieczeństwa i ochrony zdrowia,</w:t>
      </w:r>
    </w:p>
    <w:p w:rsidR="00677D25" w:rsidRPr="00677D25" w:rsidRDefault="00677D25" w:rsidP="00677D25">
      <w:r w:rsidRPr="00677D25">
        <w:t xml:space="preserve">- </w:t>
      </w:r>
      <w:r w:rsidRPr="00677D25">
        <w:tab/>
        <w:t>wykaz zespołów roboczych, ich kwalifikacje i przygotowanie praktyczne,</w:t>
      </w:r>
    </w:p>
    <w:p w:rsidR="00677D25" w:rsidRPr="00677D25" w:rsidRDefault="00677D25" w:rsidP="00677D25">
      <w:r w:rsidRPr="00677D25">
        <w:t xml:space="preserve">- </w:t>
      </w:r>
      <w:r w:rsidRPr="00677D25">
        <w:tab/>
        <w:t>wykaz osób odpowiedzialnych za jakość i terminowość wykonania poszczególnych elementów robót,</w:t>
      </w:r>
    </w:p>
    <w:p w:rsidR="00677D25" w:rsidRPr="00677D25" w:rsidRDefault="00677D25" w:rsidP="00677D25">
      <w:r w:rsidRPr="00677D25">
        <w:lastRenderedPageBreak/>
        <w:t xml:space="preserve">- </w:t>
      </w:r>
      <w:r w:rsidRPr="00677D25">
        <w:tab/>
        <w:t>system (sposób i procedurę) proponowanej kontroli i sterowania jakością wykonywanych robót,</w:t>
      </w:r>
    </w:p>
    <w:p w:rsidR="00677D25" w:rsidRPr="00677D25" w:rsidRDefault="00677D25" w:rsidP="00677D25">
      <w:r w:rsidRPr="00677D25">
        <w:t xml:space="preserve">- </w:t>
      </w:r>
      <w:r w:rsidRPr="00677D25">
        <w:tab/>
        <w:t>wyposażenie w sprzęt i urządzenia do pomiarów i kontroli (opis laboratorium własnego lub laboratorium, któremu Wykonawca zamierza zlecić prowadzenie badań),</w:t>
      </w:r>
    </w:p>
    <w:p w:rsidR="00677D25" w:rsidRPr="00677D25" w:rsidRDefault="00677D25" w:rsidP="00677D25">
      <w:r w:rsidRPr="00677D25">
        <w:t>-    sposób oraz formę gromadzenia wyników badań laboratoryjnych, zapis pomiarów, a także wyciąganych wniosków i zastosowanych korekt w procesie technologicznym, proponowany sposób i formę przekazywania tych informacji Inspektorowi nadzoru,</w:t>
      </w:r>
    </w:p>
    <w:p w:rsidR="00677D25" w:rsidRPr="00677D25" w:rsidRDefault="00677D25" w:rsidP="00677D25">
      <w:r w:rsidRPr="00677D25">
        <w:t>-    wykaz maszyn i urządzeń stosowanych na budowie z ich parametrami technicznymi oraz  w mechanizmy do sterowania i urządzenia pomiarowo-kontrolne,</w:t>
      </w:r>
    </w:p>
    <w:p w:rsidR="00677D25" w:rsidRPr="00677D25" w:rsidRDefault="00677D25" w:rsidP="00677D25">
      <w:r w:rsidRPr="00677D25">
        <w:t>-     rodzaje i ilość środków transportu oraz urządzeń do magazynowania i załadunku materiałów, spoiw, lepiszczy, kruszyw itp.,</w:t>
      </w:r>
    </w:p>
    <w:p w:rsidR="00677D25" w:rsidRPr="00677D25" w:rsidRDefault="00677D25" w:rsidP="00677D25">
      <w:r w:rsidRPr="00677D25">
        <w:t xml:space="preserve">- </w:t>
      </w:r>
      <w:r w:rsidRPr="00677D25">
        <w:tab/>
        <w:t>sposób i procedurę pomiarów i badań (rodzaj i częstotliwość, pobieranie próbek, legalizacja i sprawdzanie urządzeń itp.) prowadzonych podczas dostaw materiałów, wytwarzania mieszanek i wykonywania poszczególnych elementów robót.</w:t>
      </w:r>
    </w:p>
    <w:p w:rsidR="002202BB" w:rsidRPr="003A7B70" w:rsidRDefault="002202BB" w:rsidP="00051088">
      <w:pPr>
        <w:spacing w:line="276" w:lineRule="auto"/>
        <w:jc w:val="both"/>
      </w:pPr>
      <w:r w:rsidRPr="003A7B70">
        <w:t>6.2. POBIERANIE PRÓBEK</w:t>
      </w:r>
    </w:p>
    <w:p w:rsidR="002202BB" w:rsidRPr="003A7B70" w:rsidRDefault="002202BB" w:rsidP="00051088">
      <w:pPr>
        <w:spacing w:line="276" w:lineRule="auto"/>
        <w:jc w:val="both"/>
      </w:pPr>
      <w:r w:rsidRPr="003A7B70">
        <w:t xml:space="preserve">Na </w:t>
      </w:r>
      <w:r w:rsidR="00AA7D8F" w:rsidRPr="003A7B70">
        <w:t xml:space="preserve">polecenie </w:t>
      </w:r>
      <w:r w:rsidRPr="003A7B70">
        <w:t>Inspektora Wykonawca będzie przeprowadzać dodatkowe badania tych materiałów,</w:t>
      </w:r>
      <w:r w:rsidR="00AA7D8F" w:rsidRPr="003A7B70">
        <w:t xml:space="preserve"> </w:t>
      </w:r>
      <w:r w:rsidRPr="003A7B70">
        <w:t>które budzą wątpliwości co do jakości, o ile kwestionowane materiały nie zostaną przez</w:t>
      </w:r>
      <w:r w:rsidR="00AA7D8F" w:rsidRPr="003A7B70">
        <w:t xml:space="preserve"> </w:t>
      </w:r>
      <w:r w:rsidRPr="003A7B70">
        <w:t>Wykonawcę wymienione lub naprawione z własnej woli. Koszty tych dodatkowych badań</w:t>
      </w:r>
      <w:r w:rsidR="00AA7D8F" w:rsidRPr="003A7B70">
        <w:t xml:space="preserve"> </w:t>
      </w:r>
      <w:r w:rsidRPr="003A7B70">
        <w:t>pokrywa Wykonawca tylko w przypadku stwierdzenia usterek: w przeciwnym przypadku koszty</w:t>
      </w:r>
      <w:r w:rsidR="00AA7D8F" w:rsidRPr="003A7B70">
        <w:t xml:space="preserve"> </w:t>
      </w:r>
      <w:r w:rsidRPr="003A7B70">
        <w:t>te pokrywa Zamawia</w:t>
      </w:r>
      <w:r w:rsidR="00AA7D8F" w:rsidRPr="003A7B70">
        <w:t xml:space="preserve">jący. </w:t>
      </w:r>
      <w:r w:rsidRPr="003A7B70">
        <w:t>Pojemniki do pobierania próbek będą dostarczone przez Wykonawcę i zatwierdzone przez</w:t>
      </w:r>
      <w:r w:rsidR="00AA7D8F" w:rsidRPr="003A7B70">
        <w:t xml:space="preserve"> </w:t>
      </w:r>
      <w:r w:rsidRPr="003A7B70">
        <w:t>Inspektora. Próbki dostarczone przez Wykonawcę do badań wykonywanych przez Inspektora</w:t>
      </w:r>
      <w:r w:rsidR="00AA7D8F" w:rsidRPr="003A7B70">
        <w:t xml:space="preserve"> </w:t>
      </w:r>
      <w:r w:rsidRPr="003A7B70">
        <w:t>będą odpowiednio opisane i oznakowane, w sposób zaakceptowany przez Inspektora.</w:t>
      </w:r>
    </w:p>
    <w:p w:rsidR="002202BB" w:rsidRPr="003A7B70" w:rsidRDefault="002202BB" w:rsidP="00051088">
      <w:pPr>
        <w:spacing w:line="276" w:lineRule="auto"/>
        <w:jc w:val="both"/>
      </w:pPr>
      <w:r w:rsidRPr="003A7B70">
        <w:t>6.3. RAPORTY Z BADAŃ</w:t>
      </w:r>
    </w:p>
    <w:p w:rsidR="002202BB" w:rsidRPr="003A7B70" w:rsidRDefault="002202BB" w:rsidP="00051088">
      <w:pPr>
        <w:spacing w:line="276" w:lineRule="auto"/>
        <w:jc w:val="both"/>
      </w:pPr>
      <w:r w:rsidRPr="003A7B70">
        <w:t>Wykonawca powinien przekazywać Inspektorowi</w:t>
      </w:r>
      <w:r w:rsidR="00677D25">
        <w:t xml:space="preserve"> Nadzoru </w:t>
      </w:r>
      <w:r w:rsidRPr="003A7B70">
        <w:t>kopie raportów z wynikami badań celem ich</w:t>
      </w:r>
      <w:r w:rsidR="00AA7D8F" w:rsidRPr="003A7B70">
        <w:t xml:space="preserve"> </w:t>
      </w:r>
      <w:r w:rsidRPr="003A7B70">
        <w:t>oceny.</w:t>
      </w:r>
      <w:r w:rsidR="00E30950">
        <w:t xml:space="preserve"> </w:t>
      </w:r>
      <w:r w:rsidRPr="003A7B70">
        <w:t>Wyniki badań będą przechowywane w postaci zaproponowanej przez Inspektora</w:t>
      </w:r>
      <w:r w:rsidR="00677D25">
        <w:t xml:space="preserve"> Nadzoru</w:t>
      </w:r>
      <w:r w:rsidRPr="003A7B70">
        <w:t>.</w:t>
      </w:r>
    </w:p>
    <w:p w:rsidR="002202BB" w:rsidRPr="003A7B70" w:rsidRDefault="002202BB" w:rsidP="00051088">
      <w:pPr>
        <w:spacing w:line="276" w:lineRule="auto"/>
        <w:jc w:val="both"/>
      </w:pPr>
      <w:r w:rsidRPr="003A7B70">
        <w:t>6.4. BADANIA PROWADZONE PRZEZ INSPEKTORA</w:t>
      </w:r>
      <w:r w:rsidR="00141C96">
        <w:t xml:space="preserve"> NADZORU</w:t>
      </w:r>
    </w:p>
    <w:p w:rsidR="002202BB" w:rsidRPr="003A7B70" w:rsidRDefault="002202BB" w:rsidP="00051088">
      <w:pPr>
        <w:spacing w:line="276" w:lineRule="auto"/>
        <w:jc w:val="both"/>
      </w:pPr>
      <w:r w:rsidRPr="003A7B70">
        <w:t xml:space="preserve">Dla celów kontroli jakości i zatwierdzenia, Inspektor </w:t>
      </w:r>
      <w:r w:rsidR="00141C96">
        <w:t xml:space="preserve">Nadzoru </w:t>
      </w:r>
      <w:r w:rsidRPr="003A7B70">
        <w:t>uprawniony jest do dokonywania kontroli,</w:t>
      </w:r>
      <w:r w:rsidR="00AA7D8F" w:rsidRPr="003A7B70">
        <w:t xml:space="preserve"> </w:t>
      </w:r>
      <w:r w:rsidRPr="003A7B70">
        <w:t>pobierania próbek i badania materiałów u źródła ich wytwarzania i zapewniona mu będzie</w:t>
      </w:r>
      <w:r w:rsidR="00AA7D8F" w:rsidRPr="003A7B70">
        <w:t xml:space="preserve"> </w:t>
      </w:r>
      <w:r w:rsidRPr="003A7B70">
        <w:t>wszelka potrzebna do tego pomoc ze strony Wykonawcy i producenta materiałów.</w:t>
      </w:r>
    </w:p>
    <w:p w:rsidR="002202BB" w:rsidRPr="003A7B70" w:rsidRDefault="002202BB" w:rsidP="00051088">
      <w:pPr>
        <w:spacing w:line="276" w:lineRule="auto"/>
        <w:jc w:val="both"/>
      </w:pPr>
      <w:r w:rsidRPr="003A7B70">
        <w:t>Inspektor</w:t>
      </w:r>
      <w:r w:rsidR="0069225F">
        <w:t xml:space="preserve"> </w:t>
      </w:r>
      <w:r w:rsidR="00141C96">
        <w:t>Nadzoru</w:t>
      </w:r>
      <w:r w:rsidRPr="003A7B70">
        <w:t>, po uprzedniej weryfikacji systemu kontroli robót prowadzonego przez Wykonawcę,</w:t>
      </w:r>
      <w:r w:rsidR="00AA7D8F" w:rsidRPr="003A7B70">
        <w:t xml:space="preserve"> </w:t>
      </w:r>
      <w:r w:rsidRPr="003A7B70">
        <w:t>będzie oceniać zgodność materiałów i robót z wymaganiami ST na podstawie wyników badań</w:t>
      </w:r>
      <w:r w:rsidR="00AA7D8F" w:rsidRPr="003A7B70">
        <w:t xml:space="preserve"> </w:t>
      </w:r>
      <w:r w:rsidRPr="003A7B70">
        <w:t>dostarczonych przez Wykonawcę.</w:t>
      </w:r>
    </w:p>
    <w:p w:rsidR="002202BB" w:rsidRPr="003A7B70" w:rsidRDefault="002202BB" w:rsidP="00051088">
      <w:pPr>
        <w:spacing w:line="276" w:lineRule="auto"/>
        <w:jc w:val="both"/>
      </w:pPr>
      <w:r w:rsidRPr="003A7B70">
        <w:t>Inspektor</w:t>
      </w:r>
      <w:r w:rsidR="00141C96" w:rsidRPr="00141C96">
        <w:t xml:space="preserve"> </w:t>
      </w:r>
      <w:r w:rsidR="00141C96">
        <w:t>Nadzoru</w:t>
      </w:r>
      <w:r w:rsidRPr="003A7B70">
        <w:t xml:space="preserve"> może pobierać próbki materiałów i prowadzić badania niezależnie od Wykonawcy, na</w:t>
      </w:r>
      <w:r w:rsidR="00AA7D8F" w:rsidRPr="003A7B70">
        <w:t xml:space="preserve"> </w:t>
      </w:r>
      <w:r w:rsidRPr="003A7B70">
        <w:t>swój koszt. Jeżeli wyniki tych badań wykażą, że raporty Wykonawcy są niewiarygodne, to</w:t>
      </w:r>
      <w:r w:rsidR="00AA7D8F" w:rsidRPr="003A7B70">
        <w:t xml:space="preserve"> </w:t>
      </w:r>
      <w:r w:rsidRPr="003A7B70">
        <w:t>Inspektor poleci Wykonawcy lub zleci niezależnemu laboratorium przeprowadzenie powtórnych</w:t>
      </w:r>
      <w:r w:rsidR="00AA7D8F" w:rsidRPr="003A7B70">
        <w:t xml:space="preserve"> </w:t>
      </w:r>
      <w:r w:rsidRPr="003A7B70">
        <w:t>lub dodatkowych badań, albo oprze się wyłącznie na własnych badaniach przy ocenie</w:t>
      </w:r>
      <w:r w:rsidR="00AA7D8F" w:rsidRPr="003A7B70">
        <w:t xml:space="preserve"> </w:t>
      </w:r>
      <w:r w:rsidRPr="003A7B70">
        <w:t>zgodności materiałów i robót z dokumentacją projektową i S</w:t>
      </w:r>
      <w:r w:rsidR="004E11EC">
        <w:t>S</w:t>
      </w:r>
      <w:r w:rsidRPr="003A7B70">
        <w:t>T.</w:t>
      </w:r>
    </w:p>
    <w:p w:rsidR="002202BB" w:rsidRPr="003A7B70" w:rsidRDefault="002202BB" w:rsidP="00051088">
      <w:pPr>
        <w:spacing w:line="276" w:lineRule="auto"/>
        <w:jc w:val="both"/>
      </w:pPr>
      <w:r w:rsidRPr="003A7B70">
        <w:t>6.5. CERTYFIKATY I DEKLARACJE</w:t>
      </w:r>
    </w:p>
    <w:p w:rsidR="002202BB" w:rsidRPr="003A7B70" w:rsidRDefault="002202BB" w:rsidP="00051088">
      <w:pPr>
        <w:spacing w:line="276" w:lineRule="auto"/>
        <w:jc w:val="both"/>
      </w:pPr>
      <w:r w:rsidRPr="003A7B70">
        <w:lastRenderedPageBreak/>
        <w:t>Inspektor może dopuścić do użycia, wbudowania, instalacji i montowania tylko te materiały lub</w:t>
      </w:r>
      <w:r w:rsidR="00413C50" w:rsidRPr="003A7B70">
        <w:t xml:space="preserve"> </w:t>
      </w:r>
      <w:r w:rsidRPr="003A7B70">
        <w:t>urządzenia i sprzęt, które posiadają:</w:t>
      </w:r>
    </w:p>
    <w:p w:rsidR="002202BB" w:rsidRPr="003A7B70" w:rsidRDefault="002202BB" w:rsidP="00051088">
      <w:pPr>
        <w:spacing w:line="276" w:lineRule="auto"/>
        <w:jc w:val="both"/>
      </w:pPr>
      <w:r w:rsidRPr="003A7B70">
        <w:t>A. certyfikat na znak bezpieczeństwa wykazujący, że z</w:t>
      </w:r>
      <w:r w:rsidR="00413C50" w:rsidRPr="003A7B70">
        <w:t xml:space="preserve">apewniono zgodność z kryteriami </w:t>
      </w:r>
      <w:r w:rsidRPr="003A7B70">
        <w:t>technicznymi określonymi na podstawie Polskich Norm, aprobat technicznych oraz właściwych</w:t>
      </w:r>
      <w:r w:rsidR="00413C50" w:rsidRPr="003A7B70">
        <w:t xml:space="preserve"> </w:t>
      </w:r>
      <w:r w:rsidRPr="003A7B70">
        <w:t xml:space="preserve">przepisów </w:t>
      </w:r>
      <w:r w:rsidR="00413C50" w:rsidRPr="003A7B70">
        <w:br/>
      </w:r>
      <w:r w:rsidRPr="003A7B70">
        <w:t>i dokumentów technicznych,</w:t>
      </w:r>
    </w:p>
    <w:p w:rsidR="002202BB" w:rsidRPr="003A7B70" w:rsidRDefault="002202BB" w:rsidP="00051088">
      <w:pPr>
        <w:spacing w:line="276" w:lineRule="auto"/>
        <w:jc w:val="both"/>
      </w:pPr>
      <w:r w:rsidRPr="003A7B70">
        <w:t xml:space="preserve">B. deklarację </w:t>
      </w:r>
      <w:r w:rsidR="00E30950">
        <w:t xml:space="preserve">właściwości użytkowych </w:t>
      </w:r>
      <w:r w:rsidR="00413C50" w:rsidRPr="003A7B70">
        <w:t xml:space="preserve">lub certyfikat zgodności z: </w:t>
      </w:r>
      <w:r w:rsidRPr="003A7B70">
        <w:t xml:space="preserve">Polską Normą lub Deklaracją </w:t>
      </w:r>
      <w:r w:rsidR="00E30950">
        <w:t>Właściwości Użytkowych</w:t>
      </w:r>
      <w:r w:rsidRPr="003A7B70">
        <w:t>, w przypadku wyrobów, dla których nie ustanowiono</w:t>
      </w:r>
      <w:r w:rsidR="00413C50" w:rsidRPr="003A7B70">
        <w:t xml:space="preserve"> </w:t>
      </w:r>
      <w:r w:rsidRPr="003A7B70">
        <w:t>Polskiej Normy, jeżeli nie są objęte certyfikacją określoną w pkt. l i które spełniają wymogi S</w:t>
      </w:r>
      <w:r w:rsidR="00E30950">
        <w:t>S</w:t>
      </w:r>
      <w:r w:rsidRPr="003A7B70">
        <w:t>T.</w:t>
      </w:r>
    </w:p>
    <w:p w:rsidR="002202BB" w:rsidRPr="003A7B70" w:rsidRDefault="002202BB" w:rsidP="00051088">
      <w:pPr>
        <w:spacing w:line="276" w:lineRule="auto"/>
        <w:jc w:val="both"/>
      </w:pPr>
      <w:r w:rsidRPr="003A7B70">
        <w:t>C. dokumenty potwierdzające sprawność techniczną urządzeń i sprzętów.</w:t>
      </w:r>
    </w:p>
    <w:p w:rsidR="002202BB" w:rsidRPr="003A7B70" w:rsidRDefault="002202BB" w:rsidP="00051088">
      <w:pPr>
        <w:spacing w:line="276" w:lineRule="auto"/>
        <w:jc w:val="both"/>
      </w:pPr>
      <w:r w:rsidRPr="003A7B70">
        <w:t>D. deklar</w:t>
      </w:r>
      <w:r w:rsidR="00E30950">
        <w:t>acje zgodności zgodna z projektem technicznym</w:t>
      </w:r>
    </w:p>
    <w:p w:rsidR="002202BB" w:rsidRPr="003A7B70" w:rsidRDefault="002202BB" w:rsidP="00051088">
      <w:pPr>
        <w:spacing w:line="276" w:lineRule="auto"/>
        <w:jc w:val="both"/>
      </w:pPr>
      <w:r w:rsidRPr="003A7B70">
        <w:t>W przypadku materiałów które wymagają, zgodnie z Specyfikacją, powyższych dokumentów,</w:t>
      </w:r>
      <w:r w:rsidR="00413C50" w:rsidRPr="003A7B70">
        <w:t xml:space="preserve"> </w:t>
      </w:r>
      <w:r w:rsidRPr="003A7B70">
        <w:t>każda partia dostarczonych materiałów powinna zawierać dokumenty które bezapelacyjnie</w:t>
      </w:r>
      <w:r w:rsidR="00413C50" w:rsidRPr="003A7B70">
        <w:t xml:space="preserve"> </w:t>
      </w:r>
      <w:r w:rsidRPr="003A7B70">
        <w:t>potwierdzają ich pochodzenie.</w:t>
      </w:r>
      <w:r w:rsidR="00413C50" w:rsidRPr="003A7B70">
        <w:t xml:space="preserve"> </w:t>
      </w:r>
      <w:r w:rsidRPr="003A7B70">
        <w:t>Produkty przemysłowe muszą posiadać ww. dokumenty wydane przez producenta, a w razie</w:t>
      </w:r>
      <w:r w:rsidR="00413C50" w:rsidRPr="003A7B70">
        <w:t xml:space="preserve"> </w:t>
      </w:r>
      <w:r w:rsidRPr="003A7B70">
        <w:t>potrzeby poparte wynikami badań wykonanych przez niego. Kopie wyników tych badań będą</w:t>
      </w:r>
      <w:r w:rsidR="00413C50" w:rsidRPr="003A7B70">
        <w:t xml:space="preserve"> </w:t>
      </w:r>
      <w:r w:rsidRPr="003A7B70">
        <w:t>dostarczone przez Wykonawcę Inspektorowi. Jakiekolwiek mate</w:t>
      </w:r>
      <w:r w:rsidR="00413C50" w:rsidRPr="003A7B70">
        <w:t xml:space="preserve">riały, które nie spełniają tych </w:t>
      </w:r>
      <w:r w:rsidRPr="003A7B70">
        <w:t>wymagań będą odrzucone. Na każdym dokumencie potwierdzającym, że materiał jest</w:t>
      </w:r>
      <w:r w:rsidR="00413C50" w:rsidRPr="003A7B70">
        <w:t xml:space="preserve"> </w:t>
      </w:r>
      <w:r w:rsidRPr="003A7B70">
        <w:t>dopuszczony do stosowania kierownik robót winien potwierdzić odręcznym wpisem, że materiał</w:t>
      </w:r>
      <w:r w:rsidR="004820C5" w:rsidRPr="003A7B70">
        <w:t xml:space="preserve"> </w:t>
      </w:r>
      <w:r w:rsidRPr="003A7B70">
        <w:t>jak w dokumencie został wbudowany i określić gdzie.</w:t>
      </w:r>
    </w:p>
    <w:p w:rsidR="002202BB" w:rsidRPr="003A7B70" w:rsidRDefault="002202BB" w:rsidP="00051088">
      <w:pPr>
        <w:spacing w:line="276" w:lineRule="auto"/>
        <w:jc w:val="both"/>
      </w:pPr>
      <w:r w:rsidRPr="003A7B70">
        <w:t>6.6. DOKUMENTY BUDOWY</w:t>
      </w:r>
    </w:p>
    <w:p w:rsidR="002202BB" w:rsidRPr="003A7B70" w:rsidRDefault="002202BB" w:rsidP="00051088">
      <w:pPr>
        <w:spacing w:line="276" w:lineRule="auto"/>
        <w:jc w:val="both"/>
      </w:pPr>
      <w:r w:rsidRPr="003A7B70">
        <w:t>( 1 ) Dziennik budowy</w:t>
      </w:r>
    </w:p>
    <w:p w:rsidR="002202BB" w:rsidRPr="003A7B70" w:rsidRDefault="002202BB" w:rsidP="00051088">
      <w:pPr>
        <w:spacing w:line="276" w:lineRule="auto"/>
        <w:jc w:val="both"/>
      </w:pPr>
      <w:r w:rsidRPr="003A7B70">
        <w:t>Odpowiedzialność za prowadz</w:t>
      </w:r>
      <w:r w:rsidR="004820C5" w:rsidRPr="003A7B70">
        <w:t xml:space="preserve">enie dziennika budowy zgodnie z </w:t>
      </w:r>
      <w:r w:rsidRPr="003A7B70">
        <w:t>obowiązującymi przepisami spoczywa na Kierowniku Budowy.</w:t>
      </w:r>
      <w:r w:rsidR="004820C5" w:rsidRPr="003A7B70">
        <w:t xml:space="preserve"> </w:t>
      </w:r>
      <w:r w:rsidRPr="003A7B70">
        <w:t>Zapisy w dzienniku budowy będą dokonywane na bieżąco i będą dotyczyć przebiegu robót,</w:t>
      </w:r>
      <w:r w:rsidR="004820C5" w:rsidRPr="003A7B70">
        <w:t xml:space="preserve"> </w:t>
      </w:r>
      <w:r w:rsidRPr="003A7B70">
        <w:t>stanu bezpieczeństwa ludzi i mienia oraz technicznej i gospodarczej strony budowy.</w:t>
      </w:r>
    </w:p>
    <w:p w:rsidR="002202BB" w:rsidRPr="003A7B70" w:rsidRDefault="002202BB" w:rsidP="00051088">
      <w:pPr>
        <w:spacing w:line="276" w:lineRule="auto"/>
        <w:jc w:val="both"/>
      </w:pPr>
      <w:r w:rsidRPr="003A7B70">
        <w:t>Każdy zapis w dzienniku budowy będzie opatrzony datą jego do</w:t>
      </w:r>
      <w:r w:rsidR="004820C5" w:rsidRPr="003A7B70">
        <w:t xml:space="preserve">konania. podpisem osoby, która </w:t>
      </w:r>
      <w:r w:rsidRPr="003A7B70">
        <w:t>dokonała zapisu, z podaniem jej imienia i nazwiska oraz sta</w:t>
      </w:r>
      <w:r w:rsidR="004820C5" w:rsidRPr="003A7B70">
        <w:t xml:space="preserve">nowiska służbowego. Zapisy będą </w:t>
      </w:r>
      <w:r w:rsidRPr="003A7B70">
        <w:t>czytelne, w porządku chronologicznym. Załączone do dziennika budowy protokoły i inne</w:t>
      </w:r>
      <w:r w:rsidR="004820C5" w:rsidRPr="003A7B70">
        <w:t xml:space="preserve"> </w:t>
      </w:r>
      <w:r w:rsidRPr="003A7B70">
        <w:t>dokumenty będą oznaczone kolejnym numerem załącznika i opatrzone datą i podpisem</w:t>
      </w:r>
      <w:r w:rsidR="004820C5" w:rsidRPr="003A7B70">
        <w:t xml:space="preserve"> </w:t>
      </w:r>
      <w:r w:rsidRPr="003A7B70">
        <w:t>Wykonawcy i Inspektora</w:t>
      </w:r>
      <w:r w:rsidR="004E11EC" w:rsidRPr="004E11EC">
        <w:t xml:space="preserve"> </w:t>
      </w:r>
      <w:r w:rsidR="004E11EC">
        <w:t>Nadzoru</w:t>
      </w:r>
      <w:r w:rsidRPr="003A7B70">
        <w:t>.</w:t>
      </w:r>
    </w:p>
    <w:p w:rsidR="002202BB" w:rsidRPr="003A7B70" w:rsidRDefault="002202BB" w:rsidP="00051088">
      <w:pPr>
        <w:spacing w:line="276" w:lineRule="auto"/>
        <w:jc w:val="both"/>
      </w:pPr>
      <w:r w:rsidRPr="003A7B70">
        <w:t>Do dziennika budowy należy wpisywać w szczególności:</w:t>
      </w:r>
    </w:p>
    <w:p w:rsidR="002202BB" w:rsidRPr="003A7B70" w:rsidRDefault="002202BB" w:rsidP="00051088">
      <w:pPr>
        <w:spacing w:line="276" w:lineRule="auto"/>
        <w:jc w:val="both"/>
      </w:pPr>
      <w:r w:rsidRPr="003A7B70">
        <w:t>- datę przekazania Wykonawcy terenu budowy,</w:t>
      </w:r>
    </w:p>
    <w:p w:rsidR="002202BB" w:rsidRPr="003A7B70" w:rsidRDefault="002202BB" w:rsidP="00051088">
      <w:pPr>
        <w:spacing w:line="276" w:lineRule="auto"/>
        <w:jc w:val="both"/>
      </w:pPr>
      <w:r w:rsidRPr="003A7B70">
        <w:t>- datę przekazania przez Zamawiającego dokumentacji projektowej wraz z załącznikami.</w:t>
      </w:r>
    </w:p>
    <w:p w:rsidR="002202BB" w:rsidRPr="003A7B70" w:rsidRDefault="002202BB" w:rsidP="00051088">
      <w:pPr>
        <w:spacing w:line="276" w:lineRule="auto"/>
        <w:jc w:val="both"/>
      </w:pPr>
      <w:r w:rsidRPr="003A7B70">
        <w:t>- terminy rozpoczęcia i zakończenia poszczególnych elementów robót,</w:t>
      </w:r>
    </w:p>
    <w:p w:rsidR="002202BB" w:rsidRPr="003A7B70" w:rsidRDefault="002202BB" w:rsidP="00051088">
      <w:pPr>
        <w:spacing w:line="276" w:lineRule="auto"/>
        <w:jc w:val="both"/>
      </w:pPr>
      <w:r w:rsidRPr="003A7B70">
        <w:t>- przebieg robót, trudności i przeszkody w ich prowadzen</w:t>
      </w:r>
      <w:r w:rsidR="004820C5" w:rsidRPr="003A7B70">
        <w:t xml:space="preserve">iu, okresy i przyczyny przerw w </w:t>
      </w:r>
      <w:r w:rsidRPr="003A7B70">
        <w:t>robotach.</w:t>
      </w:r>
    </w:p>
    <w:p w:rsidR="002202BB" w:rsidRPr="003A7B70" w:rsidRDefault="002202BB" w:rsidP="00051088">
      <w:pPr>
        <w:spacing w:line="276" w:lineRule="auto"/>
        <w:jc w:val="both"/>
      </w:pPr>
      <w:r w:rsidRPr="003A7B70">
        <w:t>- uwagi i polecenia Inspektora,</w:t>
      </w:r>
    </w:p>
    <w:p w:rsidR="002202BB" w:rsidRPr="003A7B70" w:rsidRDefault="002202BB" w:rsidP="00051088">
      <w:pPr>
        <w:spacing w:line="276" w:lineRule="auto"/>
        <w:jc w:val="both"/>
      </w:pPr>
      <w:r w:rsidRPr="003A7B70">
        <w:t>- daty zarządzenia przez Inspektora wstrzymania robót, z podaniem powodu,</w:t>
      </w:r>
    </w:p>
    <w:p w:rsidR="002202BB" w:rsidRPr="003A7B70" w:rsidRDefault="002202BB" w:rsidP="00051088">
      <w:pPr>
        <w:spacing w:line="276" w:lineRule="auto"/>
        <w:jc w:val="both"/>
      </w:pPr>
      <w:r w:rsidRPr="003A7B70">
        <w:lastRenderedPageBreak/>
        <w:t>- zgłoszenia i daty odbiorów robót zanikających i ulegających zakryciu, częściowych i</w:t>
      </w:r>
      <w:r w:rsidR="004820C5" w:rsidRPr="003A7B70">
        <w:t xml:space="preserve"> </w:t>
      </w:r>
      <w:r w:rsidRPr="003A7B70">
        <w:t>ostatecznych odbiorów robót</w:t>
      </w:r>
    </w:p>
    <w:p w:rsidR="002202BB" w:rsidRPr="003A7B70" w:rsidRDefault="002202BB" w:rsidP="00051088">
      <w:pPr>
        <w:spacing w:line="276" w:lineRule="auto"/>
        <w:jc w:val="both"/>
      </w:pPr>
      <w:r w:rsidRPr="003A7B70">
        <w:t>- wyjaśnienia, uwagi i propozycje Inspektora</w:t>
      </w:r>
      <w:r w:rsidR="004E11EC" w:rsidRPr="004E11EC">
        <w:t xml:space="preserve"> </w:t>
      </w:r>
      <w:r w:rsidR="004E11EC">
        <w:t>Nadzoru</w:t>
      </w:r>
      <w:r w:rsidRPr="003A7B70">
        <w:t>.</w:t>
      </w:r>
    </w:p>
    <w:p w:rsidR="002202BB" w:rsidRPr="003A7B70" w:rsidRDefault="002202BB" w:rsidP="00051088">
      <w:pPr>
        <w:spacing w:line="276" w:lineRule="auto"/>
        <w:jc w:val="both"/>
      </w:pPr>
      <w:r w:rsidRPr="003A7B70">
        <w:t>- stan pogody i temperaturę powietrza w okresie wykonywania robót podlegających</w:t>
      </w:r>
      <w:r w:rsidR="004820C5" w:rsidRPr="003A7B70">
        <w:t xml:space="preserve"> </w:t>
      </w:r>
      <w:r w:rsidRPr="003A7B70">
        <w:t>ograniczeniom lub wymaganiom szczególnym w związku z warunkami klimatycznymi,</w:t>
      </w:r>
    </w:p>
    <w:p w:rsidR="002202BB" w:rsidRPr="003A7B70" w:rsidRDefault="002202BB" w:rsidP="00051088">
      <w:pPr>
        <w:spacing w:line="276" w:lineRule="auto"/>
        <w:jc w:val="both"/>
      </w:pPr>
      <w:r w:rsidRPr="003A7B70">
        <w:t>- zgodność rzeczywistych warunków geotechnicznych z ich opisem w dokumentacji projektowej.</w:t>
      </w:r>
    </w:p>
    <w:p w:rsidR="002202BB" w:rsidRPr="003A7B70" w:rsidRDefault="002202BB" w:rsidP="00051088">
      <w:pPr>
        <w:spacing w:line="276" w:lineRule="auto"/>
        <w:jc w:val="both"/>
      </w:pPr>
      <w:r w:rsidRPr="003A7B70">
        <w:t>- dane dotyczące czynności geodezyjnych (pomiarowych) dokonywanych przed i w trakcie</w:t>
      </w:r>
      <w:r w:rsidR="004820C5" w:rsidRPr="003A7B70">
        <w:t xml:space="preserve"> </w:t>
      </w:r>
      <w:r w:rsidRPr="003A7B70">
        <w:t>wykonywania robót</w:t>
      </w:r>
    </w:p>
    <w:p w:rsidR="002202BB" w:rsidRPr="003A7B70" w:rsidRDefault="002202BB" w:rsidP="00051088">
      <w:pPr>
        <w:spacing w:line="276" w:lineRule="auto"/>
        <w:jc w:val="both"/>
      </w:pPr>
      <w:r w:rsidRPr="003A7B70">
        <w:t>- dane dotyczące sposobu wykonywania zabezpieczenia robót,</w:t>
      </w:r>
    </w:p>
    <w:p w:rsidR="002202BB" w:rsidRPr="003A7B70" w:rsidRDefault="002202BB" w:rsidP="00051088">
      <w:pPr>
        <w:spacing w:line="276" w:lineRule="auto"/>
        <w:jc w:val="both"/>
      </w:pPr>
      <w:r w:rsidRPr="003A7B70">
        <w:t xml:space="preserve">- dane dotyczące jakości materiałów, pobierania próbek oraz </w:t>
      </w:r>
      <w:r w:rsidR="004820C5" w:rsidRPr="003A7B70">
        <w:t xml:space="preserve">wyniki przeprowadzonych badań </w:t>
      </w:r>
      <w:r w:rsidR="004820C5" w:rsidRPr="003A7B70">
        <w:br/>
        <w:t xml:space="preserve">z </w:t>
      </w:r>
      <w:r w:rsidRPr="003A7B70">
        <w:t>podaniem kto je przeprowadzał,</w:t>
      </w:r>
    </w:p>
    <w:p w:rsidR="002202BB" w:rsidRPr="003A7B70" w:rsidRDefault="002202BB" w:rsidP="00051088">
      <w:pPr>
        <w:spacing w:line="276" w:lineRule="auto"/>
        <w:jc w:val="both"/>
      </w:pPr>
      <w:r w:rsidRPr="003A7B70">
        <w:t>- wyniki prób poszczególnych elementów budowli z podaniem kto je przeprowadzał.</w:t>
      </w:r>
    </w:p>
    <w:p w:rsidR="002202BB" w:rsidRPr="003A7B70" w:rsidRDefault="002202BB" w:rsidP="00051088">
      <w:pPr>
        <w:spacing w:line="276" w:lineRule="auto"/>
        <w:jc w:val="both"/>
      </w:pPr>
      <w:r w:rsidRPr="003A7B70">
        <w:t>- inne istotne informacje o przebiegu robót.</w:t>
      </w:r>
    </w:p>
    <w:p w:rsidR="002202BB" w:rsidRPr="003A7B70" w:rsidRDefault="002202BB" w:rsidP="00051088">
      <w:pPr>
        <w:spacing w:line="276" w:lineRule="auto"/>
        <w:jc w:val="both"/>
      </w:pPr>
      <w:r w:rsidRPr="003A7B70">
        <w:t>Propozycje, uwagi i wyjaśnienia Wykonawcy, wpisane do dziennika budowy będą przedłożone</w:t>
      </w:r>
      <w:r w:rsidR="00C03299" w:rsidRPr="003A7B70">
        <w:t xml:space="preserve"> </w:t>
      </w:r>
      <w:r w:rsidRPr="003A7B70">
        <w:t>Inspektorowi do ustosunkowania się.</w:t>
      </w:r>
      <w:r w:rsidR="004820C5" w:rsidRPr="003A7B70">
        <w:t xml:space="preserve"> </w:t>
      </w:r>
      <w:r w:rsidRPr="003A7B70">
        <w:t>Decyzje Inspektora wpisane do dziennika budowy Wykonawca podpisuje z zaznaczeniem ich</w:t>
      </w:r>
      <w:r w:rsidR="004820C5" w:rsidRPr="003A7B70">
        <w:t xml:space="preserve"> </w:t>
      </w:r>
      <w:r w:rsidRPr="003A7B70">
        <w:t>prz</w:t>
      </w:r>
      <w:r w:rsidR="00C03299" w:rsidRPr="003A7B70">
        <w:t xml:space="preserve">yjęcia lub zajęciem stanowiska. </w:t>
      </w:r>
      <w:r w:rsidRPr="003A7B70">
        <w:t>Projektant nie jest stroną dla Wykonawcy i z tego te</w:t>
      </w:r>
      <w:r w:rsidR="004820C5" w:rsidRPr="003A7B70">
        <w:t xml:space="preserve">ż powodu nie jest uprawniony do </w:t>
      </w:r>
      <w:r w:rsidRPr="003A7B70">
        <w:t>instruowania Wykonawcy w żadnym aspekcie związanym z wykonywaniem Robót</w:t>
      </w:r>
    </w:p>
    <w:p w:rsidR="002202BB" w:rsidRPr="003A7B70" w:rsidRDefault="002202BB" w:rsidP="00051088">
      <w:pPr>
        <w:spacing w:line="276" w:lineRule="auto"/>
        <w:jc w:val="both"/>
      </w:pPr>
      <w:r w:rsidRPr="003A7B70">
        <w:t>(</w:t>
      </w:r>
      <w:r w:rsidR="004820C5" w:rsidRPr="003A7B70">
        <w:t>2</w:t>
      </w:r>
      <w:r w:rsidRPr="003A7B70">
        <w:t>) Pozostałe dokumenty budowy</w:t>
      </w:r>
    </w:p>
    <w:p w:rsidR="002202BB" w:rsidRPr="003A7B70" w:rsidRDefault="002202BB" w:rsidP="00051088">
      <w:pPr>
        <w:spacing w:line="276" w:lineRule="auto"/>
        <w:jc w:val="both"/>
      </w:pPr>
      <w:r w:rsidRPr="003A7B70">
        <w:t>Do dokumentów budowy zalicza się, oprócz wymienionych w</w:t>
      </w:r>
      <w:r w:rsidR="00C03299" w:rsidRPr="003A7B70">
        <w:t xml:space="preserve"> punktach (1) - (2) następujące </w:t>
      </w:r>
      <w:r w:rsidRPr="003A7B70">
        <w:t>dokumenty:</w:t>
      </w:r>
    </w:p>
    <w:p w:rsidR="002202BB" w:rsidRPr="003A7B70" w:rsidRDefault="004820C5" w:rsidP="00051088">
      <w:pPr>
        <w:spacing w:line="276" w:lineRule="auto"/>
        <w:jc w:val="both"/>
      </w:pPr>
      <w:r w:rsidRPr="003A7B70">
        <w:t xml:space="preserve">a). </w:t>
      </w:r>
      <w:r w:rsidR="00C03299" w:rsidRPr="003A7B70">
        <w:t xml:space="preserve">formalne </w:t>
      </w:r>
      <w:r w:rsidRPr="003A7B70">
        <w:t>zgłoszenie robót</w:t>
      </w:r>
      <w:r w:rsidR="00C03299" w:rsidRPr="003A7B70">
        <w:t xml:space="preserve"> </w:t>
      </w:r>
      <w:proofErr w:type="spellStart"/>
      <w:r w:rsidR="00C03299" w:rsidRPr="003A7B70">
        <w:t>wg</w:t>
      </w:r>
      <w:proofErr w:type="spellEnd"/>
      <w:r w:rsidR="00C03299" w:rsidRPr="003A7B70">
        <w:t>. obowiązujących przepisów,</w:t>
      </w:r>
    </w:p>
    <w:p w:rsidR="002202BB" w:rsidRPr="003A7B70" w:rsidRDefault="002202BB" w:rsidP="00051088">
      <w:pPr>
        <w:spacing w:line="276" w:lineRule="auto"/>
        <w:jc w:val="both"/>
      </w:pPr>
      <w:r w:rsidRPr="003A7B70">
        <w:t>b). protokoły przekazania terenu budowy,</w:t>
      </w:r>
    </w:p>
    <w:p w:rsidR="002202BB" w:rsidRPr="003A7B70" w:rsidRDefault="002202BB" w:rsidP="00051088">
      <w:pPr>
        <w:spacing w:line="276" w:lineRule="auto"/>
        <w:jc w:val="both"/>
      </w:pPr>
      <w:r w:rsidRPr="003A7B70">
        <w:t>c). umowy cywilno-prawne z osobami trzecimi i inne umowy ,</w:t>
      </w:r>
    </w:p>
    <w:p w:rsidR="002202BB" w:rsidRPr="003A7B70" w:rsidRDefault="002202BB" w:rsidP="00051088">
      <w:pPr>
        <w:spacing w:line="276" w:lineRule="auto"/>
        <w:jc w:val="both"/>
      </w:pPr>
      <w:r w:rsidRPr="003A7B70">
        <w:t>d). protokoły odbioru robót,</w:t>
      </w:r>
    </w:p>
    <w:p w:rsidR="002202BB" w:rsidRPr="003A7B70" w:rsidRDefault="002202BB" w:rsidP="00051088">
      <w:pPr>
        <w:spacing w:line="276" w:lineRule="auto"/>
        <w:jc w:val="both"/>
      </w:pPr>
      <w:r w:rsidRPr="003A7B70">
        <w:t>e). protokoły z narad i instrukcje Inspektora,</w:t>
      </w:r>
    </w:p>
    <w:p w:rsidR="002202BB" w:rsidRPr="003A7B70" w:rsidRDefault="002202BB" w:rsidP="00051088">
      <w:pPr>
        <w:spacing w:line="276" w:lineRule="auto"/>
        <w:jc w:val="both"/>
      </w:pPr>
      <w:r w:rsidRPr="003A7B70">
        <w:t>f). korespondencję na budowie.</w:t>
      </w:r>
    </w:p>
    <w:p w:rsidR="002202BB" w:rsidRPr="003A7B70" w:rsidRDefault="002202BB" w:rsidP="00051088">
      <w:pPr>
        <w:spacing w:line="276" w:lineRule="auto"/>
        <w:jc w:val="both"/>
      </w:pPr>
      <w:r w:rsidRPr="003A7B70">
        <w:t>(</w:t>
      </w:r>
      <w:r w:rsidR="00C03299" w:rsidRPr="003A7B70">
        <w:t>3</w:t>
      </w:r>
      <w:r w:rsidRPr="003A7B70">
        <w:t>) Przechowywanie dokumentów budowy</w:t>
      </w:r>
    </w:p>
    <w:p w:rsidR="002202BB" w:rsidRPr="003A7B70" w:rsidRDefault="002202BB" w:rsidP="00051088">
      <w:pPr>
        <w:spacing w:line="276" w:lineRule="auto"/>
        <w:jc w:val="both"/>
      </w:pPr>
      <w:r w:rsidRPr="003A7B70">
        <w:t>Dokumenty budowy będą przechowywane na terenie budowy w miejscu odpowiednio</w:t>
      </w:r>
      <w:r w:rsidR="00C03299" w:rsidRPr="003A7B70">
        <w:t xml:space="preserve"> </w:t>
      </w:r>
      <w:r w:rsidRPr="003A7B70">
        <w:t>zabezpieczonym. Zaginięcie któregokolwiek z dokumentów budowy spowoduje wymóg jego</w:t>
      </w:r>
      <w:r w:rsidR="00C03299" w:rsidRPr="003A7B70">
        <w:t xml:space="preserve"> </w:t>
      </w:r>
      <w:r w:rsidRPr="003A7B70">
        <w:t>natychmiastowego odtworzenia w formie przewidzianej prawem. Wszelkie dokumenty</w:t>
      </w:r>
      <w:r w:rsidR="00C03299" w:rsidRPr="003A7B70">
        <w:t xml:space="preserve"> </w:t>
      </w:r>
      <w:r w:rsidRPr="003A7B70">
        <w:t>budowy będą zawsze dostępne dla Inspektora i przedstawiane do wglądu na życzenie</w:t>
      </w:r>
      <w:r w:rsidR="00C03299" w:rsidRPr="003A7B70">
        <w:t xml:space="preserve"> </w:t>
      </w:r>
      <w:r w:rsidR="00AF75B4">
        <w:t>Zamawiającego.</w:t>
      </w:r>
    </w:p>
    <w:p w:rsidR="002202BB" w:rsidRPr="003A7B70" w:rsidRDefault="002202BB" w:rsidP="00051088">
      <w:pPr>
        <w:spacing w:line="276" w:lineRule="auto"/>
        <w:jc w:val="both"/>
        <w:rPr>
          <w:b/>
        </w:rPr>
      </w:pPr>
      <w:r w:rsidRPr="003A7B70">
        <w:rPr>
          <w:b/>
        </w:rPr>
        <w:t>7. OBMIAR ROBÓT</w:t>
      </w:r>
    </w:p>
    <w:p w:rsidR="002202BB" w:rsidRPr="003A7B70" w:rsidRDefault="002202BB" w:rsidP="00051088">
      <w:pPr>
        <w:spacing w:line="276" w:lineRule="auto"/>
        <w:jc w:val="both"/>
      </w:pPr>
      <w:r w:rsidRPr="003A7B70">
        <w:t xml:space="preserve">Sposoby dokonywania obmiarów podane są w poszczególnych </w:t>
      </w:r>
      <w:proofErr w:type="spellStart"/>
      <w:r w:rsidRPr="003A7B70">
        <w:t>S</w:t>
      </w:r>
      <w:r w:rsidR="004E11EC">
        <w:t>s</w:t>
      </w:r>
      <w:r w:rsidRPr="003A7B70">
        <w:t>T</w:t>
      </w:r>
      <w:proofErr w:type="spellEnd"/>
      <w:r w:rsidRPr="003A7B70">
        <w:t>.</w:t>
      </w:r>
    </w:p>
    <w:p w:rsidR="002202BB" w:rsidRPr="003A7B70" w:rsidRDefault="002202BB" w:rsidP="00051088">
      <w:pPr>
        <w:spacing w:line="276" w:lineRule="auto"/>
        <w:jc w:val="both"/>
        <w:rPr>
          <w:b/>
        </w:rPr>
      </w:pPr>
      <w:r w:rsidRPr="003A7B70">
        <w:rPr>
          <w:b/>
        </w:rPr>
        <w:lastRenderedPageBreak/>
        <w:t>8. ODBIÓR ROBÓT</w:t>
      </w:r>
    </w:p>
    <w:p w:rsidR="00C20544" w:rsidRPr="00C20544" w:rsidRDefault="00C20544" w:rsidP="00C20544">
      <w:bookmarkStart w:id="2" w:name="_Toc267475738"/>
      <w:r w:rsidRPr="00C20544">
        <w:t>Rodzaje odbiorów robót</w:t>
      </w:r>
      <w:bookmarkEnd w:id="2"/>
    </w:p>
    <w:p w:rsidR="00C20544" w:rsidRPr="00C20544" w:rsidRDefault="00C20544" w:rsidP="00C20544">
      <w:r w:rsidRPr="00C20544">
        <w:t>W zależności od ustaleń odpowiednich S</w:t>
      </w:r>
      <w:r w:rsidR="00F618A1">
        <w:t>S</w:t>
      </w:r>
      <w:r w:rsidRPr="00C20544">
        <w:t>T, roboty podlegają następującym odbiorom:</w:t>
      </w:r>
    </w:p>
    <w:p w:rsidR="00C20544" w:rsidRPr="00C20544" w:rsidRDefault="00C20544" w:rsidP="00C20544">
      <w:r w:rsidRPr="00C20544">
        <w:t>a)</w:t>
      </w:r>
      <w:r w:rsidRPr="00C20544">
        <w:tab/>
        <w:t>odbiorowi robót zanikających i ulegających zakryciu,</w:t>
      </w:r>
    </w:p>
    <w:p w:rsidR="00C20544" w:rsidRPr="00C20544" w:rsidRDefault="00C20544" w:rsidP="00C20544">
      <w:r w:rsidRPr="00C20544">
        <w:t>b)</w:t>
      </w:r>
      <w:r w:rsidRPr="00C20544">
        <w:tab/>
        <w:t>odbiorowi przewodów kominowych, instalacji i urządzeń technicznych,</w:t>
      </w:r>
    </w:p>
    <w:p w:rsidR="00C20544" w:rsidRPr="00C20544" w:rsidRDefault="00C20544" w:rsidP="00C20544">
      <w:r w:rsidRPr="00C20544">
        <w:t>c)</w:t>
      </w:r>
      <w:r w:rsidRPr="00C20544">
        <w:tab/>
        <w:t>odbiorowi częściowemu,</w:t>
      </w:r>
    </w:p>
    <w:p w:rsidR="00C20544" w:rsidRPr="00C20544" w:rsidRDefault="00C20544" w:rsidP="00C20544">
      <w:r w:rsidRPr="00C20544">
        <w:t>d)</w:t>
      </w:r>
      <w:r w:rsidRPr="00C20544">
        <w:tab/>
        <w:t>odbiorowi ostatecznemu (końcowemu),</w:t>
      </w:r>
    </w:p>
    <w:p w:rsidR="00C20544" w:rsidRPr="00C20544" w:rsidRDefault="00C20544" w:rsidP="00C20544">
      <w:r w:rsidRPr="00C20544">
        <w:t>e)</w:t>
      </w:r>
      <w:r w:rsidRPr="00C20544">
        <w:tab/>
        <w:t xml:space="preserve">odbiorowi po upływie okresu rękojmi </w:t>
      </w:r>
    </w:p>
    <w:p w:rsidR="00C20544" w:rsidRPr="00C20544" w:rsidRDefault="00C20544" w:rsidP="00C20544">
      <w:r w:rsidRPr="00C20544">
        <w:t>f)</w:t>
      </w:r>
      <w:r w:rsidRPr="00C20544">
        <w:tab/>
        <w:t>odbiorowi pogwarancyjnemu po upływie okresu gwarancji.</w:t>
      </w:r>
    </w:p>
    <w:p w:rsidR="00C20544" w:rsidRPr="00C20544" w:rsidRDefault="00C20544" w:rsidP="00C20544">
      <w:pPr>
        <w:jc w:val="both"/>
      </w:pPr>
      <w:bookmarkStart w:id="3" w:name="_Toc267475739"/>
      <w:r w:rsidRPr="00C20544">
        <w:t>Odbiór robót zanikających i ulegających zakryciu</w:t>
      </w:r>
      <w:bookmarkEnd w:id="3"/>
    </w:p>
    <w:p w:rsidR="00C20544" w:rsidRPr="00C20544" w:rsidRDefault="00C20544" w:rsidP="00C20544">
      <w:pPr>
        <w:jc w:val="both"/>
      </w:pPr>
      <w:r w:rsidRPr="00C20544">
        <w:t>Odbiór robót zanikających i ulegających zakryciu polega na finalnej ocenie jakości wykonywanych robót oraz ilości tych robót, które w dalszym procesie realizacji ulegną zakryciu.</w:t>
      </w:r>
    </w:p>
    <w:p w:rsidR="00C20544" w:rsidRPr="00C20544" w:rsidRDefault="00C20544" w:rsidP="00C20544">
      <w:pPr>
        <w:jc w:val="both"/>
      </w:pPr>
      <w:r w:rsidRPr="00C20544">
        <w:t>Odbiór robót zanikających i ulegających zakryciu będzie dokonany w czasie umożliwiającym wykonanie ewentualnych korekt i poprawek bez hamowania ogólnego postępu robót. Odbioru tego dokonuje Inspektor nadzoru.</w:t>
      </w:r>
    </w:p>
    <w:p w:rsidR="00C20544" w:rsidRPr="00C20544" w:rsidRDefault="00C20544" w:rsidP="00C20544">
      <w:pPr>
        <w:jc w:val="both"/>
      </w:pPr>
      <w:r w:rsidRPr="00C20544">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20544" w:rsidRPr="00C20544" w:rsidRDefault="00C20544" w:rsidP="00C20544">
      <w:pPr>
        <w:jc w:val="both"/>
      </w:pPr>
      <w:r w:rsidRPr="00C20544">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C20544" w:rsidRPr="00C20544" w:rsidRDefault="00C20544" w:rsidP="00C20544">
      <w:pPr>
        <w:jc w:val="both"/>
      </w:pPr>
      <w:bookmarkStart w:id="4" w:name="_Toc267475740"/>
      <w:r w:rsidRPr="00C20544">
        <w:t>Odbiór częściowy</w:t>
      </w:r>
      <w:bookmarkEnd w:id="4"/>
    </w:p>
    <w:p w:rsidR="00C20544" w:rsidRPr="00C20544" w:rsidRDefault="00C20544" w:rsidP="00C20544">
      <w:pPr>
        <w:jc w:val="both"/>
      </w:pPr>
      <w:r w:rsidRPr="00C20544">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C20544" w:rsidRPr="00C20544" w:rsidRDefault="00C20544" w:rsidP="00C20544">
      <w:pPr>
        <w:jc w:val="both"/>
      </w:pPr>
      <w:bookmarkStart w:id="5" w:name="_Toc267475741"/>
      <w:r w:rsidRPr="00C20544">
        <w:t>Odbiór ostateczny (końcowy)</w:t>
      </w:r>
      <w:bookmarkEnd w:id="5"/>
    </w:p>
    <w:p w:rsidR="00C20544" w:rsidRPr="00C20544" w:rsidRDefault="00C20544" w:rsidP="00C20544">
      <w:pPr>
        <w:jc w:val="both"/>
      </w:pPr>
      <w:bookmarkStart w:id="6" w:name="_Toc267475742"/>
      <w:r w:rsidRPr="00C20544">
        <w:t>Zasady odbioru ostatecznego robót</w:t>
      </w:r>
      <w:bookmarkEnd w:id="6"/>
    </w:p>
    <w:p w:rsidR="00C20544" w:rsidRPr="00C20544" w:rsidRDefault="00C20544" w:rsidP="00C20544">
      <w:pPr>
        <w:jc w:val="both"/>
      </w:pPr>
      <w:r w:rsidRPr="00C20544">
        <w:t>Odbiór ostateczny polega na finalnej ocenie rzeczywistego wykonania robót w odniesieniu do zakresu (ilości) oraz jakości.</w:t>
      </w:r>
    </w:p>
    <w:p w:rsidR="00C20544" w:rsidRPr="00C20544" w:rsidRDefault="00C20544" w:rsidP="00C20544">
      <w:pPr>
        <w:jc w:val="both"/>
      </w:pPr>
      <w:r w:rsidRPr="00C20544">
        <w:t>Całkowite zakończenie robót oraz gotowość do odbioru ostatecznego będzie stwierdzona przez Wykonawcę wpisem do dziennika budowy.</w:t>
      </w:r>
    </w:p>
    <w:p w:rsidR="00C20544" w:rsidRPr="00C20544" w:rsidRDefault="00F618A1" w:rsidP="00C20544">
      <w:pPr>
        <w:jc w:val="both"/>
      </w:pPr>
      <w:r>
        <w:t>O</w:t>
      </w:r>
      <w:r w:rsidR="00C20544" w:rsidRPr="00C20544">
        <w:t>dbiór ostateczny robót nastąpi w terminie ustalonym w dokumentach umowy, licząc od dnia potwierdzenia przez Inspektora nadzoru zakończenia robót i przyjęcia dokumentów, o których mowa w punkcie 8.4.2.</w:t>
      </w:r>
    </w:p>
    <w:p w:rsidR="00C20544" w:rsidRPr="00C20544" w:rsidRDefault="00C20544" w:rsidP="00C20544">
      <w:pPr>
        <w:jc w:val="both"/>
      </w:pPr>
      <w:r w:rsidRPr="00C20544">
        <w:lastRenderedPageBreak/>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t>
      </w:r>
    </w:p>
    <w:p w:rsidR="00C20544" w:rsidRPr="00C20544" w:rsidRDefault="00C20544" w:rsidP="00C20544">
      <w:pPr>
        <w:jc w:val="both"/>
      </w:pPr>
      <w:r w:rsidRPr="00C20544">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C20544" w:rsidRPr="00C20544" w:rsidRDefault="00C20544" w:rsidP="00C20544">
      <w:pPr>
        <w:jc w:val="both"/>
      </w:pPr>
      <w:r w:rsidRPr="00C20544">
        <w:t xml:space="preserve">W przypadkach nie wykonania wyznaczonych robót poprawkowych lub robót uzupełniających </w:t>
      </w:r>
      <w:r>
        <w:br/>
      </w:r>
      <w:r w:rsidRPr="00C20544">
        <w:t>w poszczególnych elementach konstrukcyjnych i wykończeniowych, komisja przerwie swoje czynności i ustali nowy termin odbioru ostatecznego.</w:t>
      </w:r>
    </w:p>
    <w:p w:rsidR="00C20544" w:rsidRPr="00C20544" w:rsidRDefault="00C20544" w:rsidP="00C20544">
      <w:pPr>
        <w:jc w:val="both"/>
      </w:pPr>
      <w:r w:rsidRPr="00C20544">
        <w:t>W przypadku stwierdzenia przez komisję, że jakość wykonywanych robót w poszczególnych asortymentach nieznacznie odbiega od wymaganej dokumentacją projektową i ST z uwzględnieniem tolerancji i nie ma większego wpływu na cechy eksploatacyjne obiektu, komisja oceni pomniejszoną wartość wykonywanych robót w stosunku do wymagań przyjętych w dokumentach umowy.</w:t>
      </w:r>
    </w:p>
    <w:p w:rsidR="00C20544" w:rsidRPr="00C20544" w:rsidRDefault="00C20544" w:rsidP="00C20544">
      <w:pPr>
        <w:jc w:val="both"/>
      </w:pPr>
      <w:bookmarkStart w:id="7" w:name="_Toc267475743"/>
      <w:r w:rsidRPr="00C20544">
        <w:t>Dokumenty do odbioru ostatecznego (końcowe)</w:t>
      </w:r>
      <w:bookmarkEnd w:id="7"/>
    </w:p>
    <w:p w:rsidR="00C20544" w:rsidRPr="00C20544" w:rsidRDefault="00C20544" w:rsidP="00C20544">
      <w:pPr>
        <w:jc w:val="both"/>
      </w:pPr>
      <w:r w:rsidRPr="00C20544">
        <w:t>Podstawowym dokumentem jest protokół odbioru ostatecznego robót, sporządzony wg wzoru ustalonego przez Zamawiającego.</w:t>
      </w:r>
    </w:p>
    <w:p w:rsidR="00C20544" w:rsidRPr="00C20544" w:rsidRDefault="00C20544" w:rsidP="00C20544">
      <w:pPr>
        <w:jc w:val="both"/>
      </w:pPr>
      <w:r w:rsidRPr="00C20544">
        <w:t>Do odbioru ostatecznego Wykonawca jest zobowiązany przygotować następujące dokumenty:</w:t>
      </w:r>
    </w:p>
    <w:p w:rsidR="00C20544" w:rsidRPr="00C20544" w:rsidRDefault="00C20544" w:rsidP="00C20544">
      <w:pPr>
        <w:jc w:val="both"/>
      </w:pPr>
      <w:r w:rsidRPr="00C20544">
        <w:t>1.</w:t>
      </w:r>
      <w:r w:rsidRPr="00C20544">
        <w:tab/>
        <w:t>dokumentację powykonawczą, tj. dokumentację budowy z naniesionymi zmianami dokonanymi w toku wykonania robót oraz geodezyjnymi pomiarami powykonawczymi,</w:t>
      </w:r>
    </w:p>
    <w:p w:rsidR="00C20544" w:rsidRPr="00C20544" w:rsidRDefault="00C20544" w:rsidP="00C20544">
      <w:pPr>
        <w:jc w:val="both"/>
      </w:pPr>
      <w:r w:rsidRPr="00C20544">
        <w:t>2.</w:t>
      </w:r>
      <w:r w:rsidRPr="00C20544">
        <w:tab/>
        <w:t>szczegółowe specyfikacje techniczne (podstawowe z dokumentów umowy i ew. uzupełniające lub zamienne),</w:t>
      </w:r>
    </w:p>
    <w:p w:rsidR="00C20544" w:rsidRPr="00C20544" w:rsidRDefault="00C20544" w:rsidP="00C20544">
      <w:pPr>
        <w:jc w:val="both"/>
      </w:pPr>
      <w:r w:rsidRPr="00C20544">
        <w:t>3.</w:t>
      </w:r>
      <w:r w:rsidRPr="00C20544">
        <w:tab/>
        <w:t>protokoły odbiorów robót ulegających zakryciu i zanikających,</w:t>
      </w:r>
    </w:p>
    <w:p w:rsidR="00C20544" w:rsidRPr="00C20544" w:rsidRDefault="00C20544" w:rsidP="00C20544">
      <w:pPr>
        <w:jc w:val="both"/>
      </w:pPr>
      <w:r w:rsidRPr="00C20544">
        <w:t>4.</w:t>
      </w:r>
      <w:r w:rsidRPr="00C20544">
        <w:tab/>
        <w:t>protokoły odbiorów częściowych,</w:t>
      </w:r>
    </w:p>
    <w:p w:rsidR="00C20544" w:rsidRPr="00C20544" w:rsidRDefault="00C20544" w:rsidP="00C20544">
      <w:pPr>
        <w:jc w:val="both"/>
      </w:pPr>
      <w:r w:rsidRPr="00C20544">
        <w:t>5.</w:t>
      </w:r>
      <w:r w:rsidRPr="00C20544">
        <w:tab/>
        <w:t>recepty i ustalenia technologiczne,</w:t>
      </w:r>
    </w:p>
    <w:p w:rsidR="00C20544" w:rsidRPr="00C20544" w:rsidRDefault="00C20544" w:rsidP="00C20544">
      <w:pPr>
        <w:jc w:val="both"/>
      </w:pPr>
      <w:r w:rsidRPr="00C20544">
        <w:t>6.</w:t>
      </w:r>
      <w:r w:rsidRPr="00C20544">
        <w:tab/>
        <w:t>dzienniki budowy i książki obmiarów (oryginały),</w:t>
      </w:r>
    </w:p>
    <w:p w:rsidR="00C20544" w:rsidRPr="00C20544" w:rsidRDefault="00C20544" w:rsidP="00C20544">
      <w:pPr>
        <w:jc w:val="both"/>
      </w:pPr>
      <w:r w:rsidRPr="00C20544">
        <w:t>7.</w:t>
      </w:r>
      <w:r w:rsidRPr="00C20544">
        <w:tab/>
        <w:t>wyniki pomiarów kontrolnych oraz badań i oznaczeń laboratoryjnych, zgodne z ST i programem zapewnienia jakości (PZJ),</w:t>
      </w:r>
    </w:p>
    <w:p w:rsidR="00C20544" w:rsidRPr="00C20544" w:rsidRDefault="00C20544" w:rsidP="00C20544">
      <w:pPr>
        <w:jc w:val="both"/>
      </w:pPr>
      <w:r w:rsidRPr="00C20544">
        <w:t>8.</w:t>
      </w:r>
      <w:r w:rsidRPr="00C20544">
        <w:tab/>
        <w:t>deklaracje zgodności lub certyfikaty zgodności wbudowanych materiałów, certyfikaty na znak bezpieczeństwa zgodnie z ST i programem zabezpieczenia jakości (PZJ),</w:t>
      </w:r>
    </w:p>
    <w:p w:rsidR="00C20544" w:rsidRPr="00C20544" w:rsidRDefault="00C20544" w:rsidP="00C20544">
      <w:pPr>
        <w:jc w:val="both"/>
      </w:pPr>
      <w:r w:rsidRPr="00C20544">
        <w:t>9.</w:t>
      </w:r>
      <w:r w:rsidRPr="00C20544">
        <w:tab/>
        <w:t>rysunki (dokumentacje) na wykonanie robót towarzyszących (np. na przełożenie linii telefonicznej, energetycznej, gazowej, oświetlenia itp.) oraz protokoły odbioru i przekazania tych robót właścicielom urządzeń,</w:t>
      </w:r>
    </w:p>
    <w:p w:rsidR="00C20544" w:rsidRPr="00C20544" w:rsidRDefault="00C20544" w:rsidP="00C20544">
      <w:pPr>
        <w:jc w:val="both"/>
      </w:pPr>
      <w:r w:rsidRPr="00C20544">
        <w:t>10.</w:t>
      </w:r>
      <w:r w:rsidRPr="00C20544">
        <w:tab/>
        <w:t>geodezyjną inwentaryzację powykonawczą robót i sieci uzbrojenia terenu,</w:t>
      </w:r>
    </w:p>
    <w:p w:rsidR="00C20544" w:rsidRPr="00C20544" w:rsidRDefault="00C20544" w:rsidP="00C20544">
      <w:pPr>
        <w:jc w:val="both"/>
      </w:pPr>
      <w:r w:rsidRPr="00C20544">
        <w:t>11.</w:t>
      </w:r>
      <w:r w:rsidRPr="00C20544">
        <w:tab/>
        <w:t>kopię mapy zasadniczej powstałej w wyniku geodezyjnej inwentaryzacji powykonawczej.</w:t>
      </w:r>
    </w:p>
    <w:p w:rsidR="00C20544" w:rsidRPr="00C20544" w:rsidRDefault="00C20544" w:rsidP="00C20544">
      <w:pPr>
        <w:jc w:val="both"/>
      </w:pPr>
      <w:r w:rsidRPr="00C20544">
        <w:tab/>
        <w:t>W przypadku, gdy wg komisji, roboty pod względem przygotowania dokumentacyjnego nie będą gotowe do odbioru ostatecznego, komisja w porozumieniu z Wykonawcą wyznaczy ponowny termin odbioru ostatecznego robót.</w:t>
      </w:r>
    </w:p>
    <w:p w:rsidR="00C20544" w:rsidRPr="00C20544" w:rsidRDefault="00C20544" w:rsidP="00C20544">
      <w:pPr>
        <w:jc w:val="both"/>
      </w:pPr>
      <w:r w:rsidRPr="00C20544">
        <w:lastRenderedPageBreak/>
        <w:t>Wszystkie zarządzone przez komisję roboty poprawkowe lub uzupełniające będą zestawione wg wzoru ustalonego przez Zamawiającego.</w:t>
      </w:r>
    </w:p>
    <w:p w:rsidR="00C20544" w:rsidRPr="00C20544" w:rsidRDefault="00C20544" w:rsidP="00C20544">
      <w:pPr>
        <w:jc w:val="both"/>
      </w:pPr>
      <w:r w:rsidRPr="00C20544">
        <w:t>Termin wykonania robót poprawkowych i robót uzupełniających wyznaczy komisja i stwierdzi ich wykonanie.</w:t>
      </w:r>
    </w:p>
    <w:p w:rsidR="00C20544" w:rsidRPr="00C20544" w:rsidRDefault="00C20544" w:rsidP="00C20544">
      <w:pPr>
        <w:jc w:val="both"/>
      </w:pPr>
      <w:bookmarkStart w:id="8" w:name="_Toc267475744"/>
      <w:r w:rsidRPr="00C20544">
        <w:t>Odbiór pogwarancyjny po upływie okresu rękojmi i gwarancji</w:t>
      </w:r>
      <w:bookmarkEnd w:id="8"/>
    </w:p>
    <w:p w:rsidR="00C20544" w:rsidRPr="00C20544" w:rsidRDefault="00C20544" w:rsidP="00C20544">
      <w:pPr>
        <w:jc w:val="both"/>
      </w:pPr>
      <w:r w:rsidRPr="00C20544">
        <w:t>Odbiór pogwarancyjny po upływie okresu rękojmi i gwarancji polega na ocenie wykonanych robót związanych z usunięciem wad, które ujawnią się w okresie rękojmi i gwarancji.</w:t>
      </w:r>
    </w:p>
    <w:p w:rsidR="00C20544" w:rsidRPr="00C20544" w:rsidRDefault="00C20544" w:rsidP="00C20544">
      <w:pPr>
        <w:jc w:val="both"/>
      </w:pPr>
      <w:r w:rsidRPr="00C20544">
        <w:t>Odbiór po upływie okresu rękojmi i gwarancji pogwarancyjny będzie dokonany na pod</w:t>
      </w:r>
      <w:r>
        <w:t xml:space="preserve">stawie oceny wizualnej obiektu  </w:t>
      </w:r>
      <w:r w:rsidRPr="00C20544">
        <w:t>z uwzględnieniem zasad opisanych w punkcie 8.4. „Odbiór ostateczny robót(końcowy) robót”.</w:t>
      </w:r>
    </w:p>
    <w:p w:rsidR="002202BB" w:rsidRPr="003A7B70" w:rsidRDefault="002202BB" w:rsidP="00051088">
      <w:pPr>
        <w:spacing w:line="276" w:lineRule="auto"/>
        <w:jc w:val="both"/>
        <w:rPr>
          <w:b/>
        </w:rPr>
      </w:pPr>
      <w:r w:rsidRPr="003A7B70">
        <w:rPr>
          <w:b/>
        </w:rPr>
        <w:t>9. PODSTAWA PŁATNOŚCI</w:t>
      </w:r>
    </w:p>
    <w:p w:rsidR="00E926F0" w:rsidRPr="00780428" w:rsidRDefault="00E926F0" w:rsidP="00051088">
      <w:pPr>
        <w:spacing w:line="276" w:lineRule="auto"/>
        <w:jc w:val="both"/>
      </w:pPr>
      <w:r w:rsidRPr="00780428">
        <w:t>Rozliczenie robót następuje na zasadach okr</w:t>
      </w:r>
      <w:r w:rsidR="004E11EC">
        <w:t>eślonych przez Zamawiającego w U</w:t>
      </w:r>
      <w:r w:rsidRPr="00780428">
        <w:t>mowie</w:t>
      </w:r>
      <w:r>
        <w:t>.</w:t>
      </w:r>
    </w:p>
    <w:p w:rsidR="002202BB" w:rsidRDefault="002202BB" w:rsidP="00051088">
      <w:pPr>
        <w:spacing w:line="276" w:lineRule="auto"/>
        <w:jc w:val="both"/>
        <w:rPr>
          <w:b/>
        </w:rPr>
      </w:pPr>
      <w:r w:rsidRPr="003A7B70">
        <w:rPr>
          <w:b/>
        </w:rPr>
        <w:t>10. PRZEPISY ZWIĄZANE</w:t>
      </w:r>
    </w:p>
    <w:p w:rsidR="00783089" w:rsidRPr="00783089" w:rsidRDefault="00783089" w:rsidP="00783089">
      <w:r w:rsidRPr="00783089">
        <w:t>10.1 Ustawy</w:t>
      </w:r>
    </w:p>
    <w:p w:rsidR="009411B4" w:rsidRPr="00783089" w:rsidRDefault="009411B4" w:rsidP="00783089">
      <w:r w:rsidRPr="00783089">
        <w:t xml:space="preserve">Ustawa z dnia 7 lipca 1994 r. – Prawo budowlane (jednolity tekst Dz. U. z 2003 r. Nr 207, poz. 2016 </w:t>
      </w:r>
      <w:r w:rsidR="00783089">
        <w:br/>
      </w:r>
      <w:r w:rsidRPr="00783089">
        <w:t xml:space="preserve">z </w:t>
      </w:r>
      <w:proofErr w:type="spellStart"/>
      <w:r w:rsidRPr="00783089">
        <w:t>późn</w:t>
      </w:r>
      <w:proofErr w:type="spellEnd"/>
      <w:r w:rsidRPr="00783089">
        <w:t>. zm.).</w:t>
      </w:r>
    </w:p>
    <w:p w:rsidR="009411B4" w:rsidRPr="00783089" w:rsidRDefault="009411B4" w:rsidP="00783089">
      <w:r w:rsidRPr="00783089">
        <w:t>Ustawa z dnia 29 stycznia 2004 r. – Prawo zamówień publicznych (Dz. U. Nr 19, poz. 177).</w:t>
      </w:r>
    </w:p>
    <w:p w:rsidR="009411B4" w:rsidRPr="00783089" w:rsidRDefault="009411B4" w:rsidP="00783089">
      <w:r w:rsidRPr="00783089">
        <w:t>Ustawa z dnia 16 kwietnia 2004 r. – o wyborach budowlanych (Dz. U. Nr 92, poz. 881).</w:t>
      </w:r>
    </w:p>
    <w:p w:rsidR="009411B4" w:rsidRPr="00783089" w:rsidRDefault="009411B4" w:rsidP="00783089">
      <w:r w:rsidRPr="00783089">
        <w:t>Ustawa z dnia 24 sierpnia 1991 r. – o ochronie przeciwpożarowej (jednolity tekst Dz. U. z 2002 r. Nr 147, poz. 1229).</w:t>
      </w:r>
    </w:p>
    <w:p w:rsidR="009411B4" w:rsidRPr="00783089" w:rsidRDefault="009411B4" w:rsidP="00783089">
      <w:r w:rsidRPr="00783089">
        <w:t xml:space="preserve">Ustawa z dnia 27 kwietnia 2001 r. – Prawo ochrony środowiska (Dz. U. Nr 62, poz. 627 z </w:t>
      </w:r>
      <w:proofErr w:type="spellStart"/>
      <w:r w:rsidRPr="00783089">
        <w:t>późn</w:t>
      </w:r>
      <w:proofErr w:type="spellEnd"/>
      <w:r w:rsidRPr="00783089">
        <w:t>. zm.).</w:t>
      </w:r>
    </w:p>
    <w:p w:rsidR="009411B4" w:rsidRPr="00783089" w:rsidRDefault="009411B4" w:rsidP="00783089">
      <w:r w:rsidRPr="00783089">
        <w:t>Ustawa z dnia 21 marca 1985 r. – o drogach publicznych (jednolity tekst Dz. U. z 2004 r. Nr 204, poz. 2086).</w:t>
      </w:r>
    </w:p>
    <w:p w:rsidR="00783089" w:rsidRPr="00783089" w:rsidRDefault="00783089" w:rsidP="00783089">
      <w:r w:rsidRPr="00783089">
        <w:t>10.2 Rozporządzenia</w:t>
      </w:r>
    </w:p>
    <w:p w:rsidR="00783089" w:rsidRPr="00783089" w:rsidRDefault="00783089" w:rsidP="00783089">
      <w:r w:rsidRPr="00783089">
        <w:t>Rozporządzenie Ministra Infrastruktury z dnia 2 grudnia 2002 r. – w sprawie systemów oceny zgodności wyrobów budowlanych oraz sposobu ich oznaczania znakowaniem CE (Dz. U. Nr 209, poz. 1779).</w:t>
      </w:r>
    </w:p>
    <w:p w:rsidR="00783089" w:rsidRPr="00783089" w:rsidRDefault="00783089" w:rsidP="00783089">
      <w:r w:rsidRPr="00783089">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783089" w:rsidRPr="00783089" w:rsidRDefault="00783089" w:rsidP="00783089">
      <w:r w:rsidRPr="00783089">
        <w:t>Rozporządzenie Ministra Pracy i Polityki Społecznej z dnia 26 września 1997 r. – w sprawie ogólnych przepisów bezpieczeństwa i higieny pracy (Dz. U. Nr 169, poz. 1650).</w:t>
      </w:r>
    </w:p>
    <w:p w:rsidR="00783089" w:rsidRPr="00783089" w:rsidRDefault="00783089" w:rsidP="00783089">
      <w:r w:rsidRPr="00783089">
        <w:t>Rozporządzenie Ministra Infrastruktury z dnia 6 lutego 2003 r. – w sprawie bezpieczeństwa i higieny pracy podczas wykonywania robót budowlanych (Dz. U. Nr 47, poz. 401).</w:t>
      </w:r>
    </w:p>
    <w:p w:rsidR="00783089" w:rsidRPr="00783089" w:rsidRDefault="00783089" w:rsidP="00783089">
      <w:r w:rsidRPr="00783089">
        <w:t>Rozporządzenie Ministra Infrastruktury z dnia 23 czerwca 2003 r. – w sprawie informacji dotyczącej bezpieczeństwa i ochrony zdrowia oraz planu bezpieczeństwa i ochrony zdrowia (Dz. U. Nr 120, poz. 1126).</w:t>
      </w:r>
    </w:p>
    <w:p w:rsidR="00783089" w:rsidRPr="00783089" w:rsidRDefault="00783089" w:rsidP="00783089">
      <w:r w:rsidRPr="00783089">
        <w:lastRenderedPageBreak/>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783089" w:rsidRPr="00783089" w:rsidRDefault="00783089" w:rsidP="00783089">
      <w:r w:rsidRPr="00783089">
        <w:t>Rozporządzenie Ministra Infrastruktury z dnia 11 sierpnia 2004 r. – w sprawie sposobów deklarowania wyrobów budowlanych oraz sposobu znakowania ich znakiem budowlanym (Dz. U. Nr 198, poz. 2041).</w:t>
      </w:r>
    </w:p>
    <w:p w:rsidR="00783089" w:rsidRPr="00783089" w:rsidRDefault="00783089" w:rsidP="00783089">
      <w:r w:rsidRPr="00783089">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783089" w:rsidRPr="00783089" w:rsidRDefault="00783089" w:rsidP="00783089">
      <w:r w:rsidRPr="00783089">
        <w:t>10.3 Dokumenty i instrukcje</w:t>
      </w:r>
    </w:p>
    <w:p w:rsidR="00783089" w:rsidRPr="00783089" w:rsidRDefault="00783089" w:rsidP="00783089">
      <w:r w:rsidRPr="00783089">
        <w:t>Warunki techniczne wykonania i odbioru robót budowlano-montażowych, (tom I, II, III, IV, V) Arkady, Warszawa 1989-1990.</w:t>
      </w:r>
    </w:p>
    <w:p w:rsidR="00783089" w:rsidRPr="00783089" w:rsidRDefault="00783089" w:rsidP="00783089">
      <w:r w:rsidRPr="00783089">
        <w:t>Warunki techniczne wykonania i odbioru robót budowlanych. Instytut Techniki Budowlanej, Warszawa 2003.</w:t>
      </w:r>
    </w:p>
    <w:p w:rsidR="00956E7F" w:rsidRDefault="00956E7F" w:rsidP="00051088">
      <w:pPr>
        <w:autoSpaceDE w:val="0"/>
        <w:autoSpaceDN w:val="0"/>
        <w:adjustRightInd w:val="0"/>
        <w:spacing w:after="0" w:line="276" w:lineRule="auto"/>
        <w:jc w:val="both"/>
        <w:rPr>
          <w:rFonts w:ascii="Arial" w:hAnsi="Arial" w:cs="Arial"/>
          <w:b/>
          <w:bCs/>
          <w:sz w:val="28"/>
          <w:szCs w:val="28"/>
        </w:rPr>
      </w:pPr>
    </w:p>
    <w:p w:rsidR="00A6668F" w:rsidRDefault="00A6668F"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2202BB" w:rsidRPr="00CF6F1E" w:rsidRDefault="003705D2" w:rsidP="00051088">
      <w:pPr>
        <w:pStyle w:val="Nagwek1"/>
        <w:spacing w:line="276" w:lineRule="auto"/>
        <w:jc w:val="both"/>
        <w:rPr>
          <w:b/>
          <w:color w:val="auto"/>
        </w:rPr>
      </w:pPr>
      <w:bookmarkStart w:id="9" w:name="_Toc498799546"/>
      <w:r>
        <w:rPr>
          <w:b/>
          <w:color w:val="auto"/>
        </w:rPr>
        <w:lastRenderedPageBreak/>
        <w:t>S</w:t>
      </w:r>
      <w:r w:rsidR="00F82567">
        <w:rPr>
          <w:b/>
          <w:color w:val="auto"/>
        </w:rPr>
        <w:t>ST-0</w:t>
      </w:r>
      <w:r w:rsidR="002202BB" w:rsidRPr="00CF6F1E">
        <w:rPr>
          <w:b/>
          <w:color w:val="auto"/>
        </w:rPr>
        <w:t xml:space="preserve">1 ROBOTY </w:t>
      </w:r>
      <w:r w:rsidR="00CA7683">
        <w:rPr>
          <w:b/>
          <w:color w:val="auto"/>
        </w:rPr>
        <w:t xml:space="preserve">DEMONTAŻOWE i </w:t>
      </w:r>
      <w:r w:rsidR="002202BB" w:rsidRPr="00CF6F1E">
        <w:rPr>
          <w:b/>
          <w:color w:val="auto"/>
        </w:rPr>
        <w:t>ROZBIÓRKOWE</w:t>
      </w:r>
      <w:bookmarkEnd w:id="9"/>
    </w:p>
    <w:p w:rsidR="002202BB" w:rsidRPr="00780428" w:rsidRDefault="002202BB" w:rsidP="00051088">
      <w:pPr>
        <w:spacing w:line="276" w:lineRule="auto"/>
        <w:jc w:val="both"/>
        <w:rPr>
          <w:b/>
        </w:rPr>
      </w:pPr>
      <w:r w:rsidRPr="00780428">
        <w:rPr>
          <w:b/>
        </w:rPr>
        <w:t>1. WSTĘP</w:t>
      </w:r>
    </w:p>
    <w:p w:rsidR="002202BB" w:rsidRPr="00780428" w:rsidRDefault="002202BB" w:rsidP="00051088">
      <w:pPr>
        <w:spacing w:line="276" w:lineRule="auto"/>
        <w:jc w:val="both"/>
      </w:pPr>
      <w:r w:rsidRPr="00780428">
        <w:t>1.1. PRZEDMIOT SPECYFIKACJI</w:t>
      </w:r>
    </w:p>
    <w:p w:rsidR="00874CA3" w:rsidRDefault="00874CA3" w:rsidP="00051088">
      <w:pPr>
        <w:spacing w:line="276" w:lineRule="auto"/>
        <w:jc w:val="both"/>
        <w:rPr>
          <w:rFonts w:cs="Arial"/>
          <w:noProof/>
          <w:szCs w:val="20"/>
        </w:rPr>
      </w:pPr>
      <w:r w:rsidRPr="000A718B">
        <w:rPr>
          <w:rFonts w:cs="Arial"/>
          <w:noProof/>
          <w:szCs w:val="20"/>
        </w:rPr>
        <w:t>Przedmiotem niniejszej standardowej specyfikacji technicznej (</w:t>
      </w:r>
      <w:r>
        <w:rPr>
          <w:rFonts w:cs="Arial"/>
          <w:noProof/>
          <w:szCs w:val="20"/>
        </w:rPr>
        <w:t>SST</w:t>
      </w:r>
      <w:r w:rsidRPr="000A718B">
        <w:rPr>
          <w:rFonts w:cs="Arial"/>
          <w:noProof/>
          <w:szCs w:val="20"/>
        </w:rPr>
        <w:t xml:space="preserve">) są wymagania dotyczące wykonania i odbioru robót </w:t>
      </w:r>
      <w:r w:rsidR="00434C54">
        <w:rPr>
          <w:rFonts w:cs="Arial"/>
          <w:noProof/>
          <w:szCs w:val="20"/>
        </w:rPr>
        <w:t xml:space="preserve">demontażowych i </w:t>
      </w:r>
      <w:r w:rsidRPr="000A718B">
        <w:rPr>
          <w:rFonts w:cs="Arial"/>
          <w:noProof/>
          <w:szCs w:val="20"/>
        </w:rPr>
        <w:t>rozbiórkowych.</w:t>
      </w:r>
    </w:p>
    <w:p w:rsidR="002202BB" w:rsidRPr="00780428" w:rsidRDefault="002202BB" w:rsidP="00051088">
      <w:pPr>
        <w:spacing w:line="276" w:lineRule="auto"/>
        <w:jc w:val="both"/>
      </w:pPr>
      <w:r w:rsidRPr="00780428">
        <w:t>1.2. ZAKRES STOSOWANIA SPECYFIKACJI</w:t>
      </w:r>
    </w:p>
    <w:p w:rsidR="002202BB" w:rsidRPr="00780428" w:rsidRDefault="002202BB" w:rsidP="00051088">
      <w:pPr>
        <w:spacing w:line="276" w:lineRule="auto"/>
        <w:jc w:val="both"/>
      </w:pPr>
      <w:r w:rsidRPr="00780428">
        <w:t>Specyfikacja jest stosowana jako dokument kontraktowy przy zlecaniu i realizacji Robót</w:t>
      </w:r>
      <w:r w:rsidR="004820C5" w:rsidRPr="00780428">
        <w:t xml:space="preserve"> </w:t>
      </w:r>
      <w:r w:rsidRPr="00780428">
        <w:t>wymienionych w punkcie 1.1.</w:t>
      </w:r>
    </w:p>
    <w:p w:rsidR="002202BB" w:rsidRPr="00780428" w:rsidRDefault="002202BB" w:rsidP="00051088">
      <w:pPr>
        <w:spacing w:line="276" w:lineRule="auto"/>
        <w:jc w:val="both"/>
      </w:pPr>
      <w:r w:rsidRPr="00780428">
        <w:t>1.3. ZAKRES ROBÓT OBJĘTYCH SPECYFIKACJĄ</w:t>
      </w:r>
    </w:p>
    <w:p w:rsidR="002202BB" w:rsidRPr="00780428" w:rsidRDefault="002202BB" w:rsidP="00051088">
      <w:pPr>
        <w:spacing w:line="276" w:lineRule="auto"/>
        <w:jc w:val="both"/>
      </w:pPr>
      <w:r w:rsidRPr="00780428">
        <w:t xml:space="preserve">Ustalenia zawarte w niniejszej specyfikacji dotyczą zasad prowadzenia robót związanych </w:t>
      </w:r>
      <w:r w:rsidR="00434C54">
        <w:br/>
      </w:r>
      <w:r w:rsidRPr="00780428">
        <w:t>z</w:t>
      </w:r>
      <w:r w:rsidR="008A241A" w:rsidRPr="00780428">
        <w:t xml:space="preserve"> </w:t>
      </w:r>
      <w:r w:rsidRPr="00780428">
        <w:t xml:space="preserve">wykonaniem rozbiórek występujących </w:t>
      </w:r>
      <w:r w:rsidR="00874CA3">
        <w:t xml:space="preserve">na terenie planowanych </w:t>
      </w:r>
      <w:r w:rsidR="000B6478">
        <w:t>prac budowlanych</w:t>
      </w:r>
      <w:r w:rsidRPr="00780428">
        <w:t>.</w:t>
      </w:r>
    </w:p>
    <w:p w:rsidR="002202BB" w:rsidRPr="00780428" w:rsidRDefault="002202BB" w:rsidP="00051088">
      <w:pPr>
        <w:spacing w:line="276" w:lineRule="auto"/>
        <w:jc w:val="both"/>
      </w:pPr>
      <w:r w:rsidRPr="00780428">
        <w:t>1.4. OKREŚLENIA PODSTAWOWE</w:t>
      </w:r>
    </w:p>
    <w:p w:rsidR="00A14C9A" w:rsidRPr="00780428" w:rsidRDefault="00A14C9A" w:rsidP="00051088">
      <w:pPr>
        <w:spacing w:line="276" w:lineRule="auto"/>
        <w:jc w:val="both"/>
      </w:pPr>
      <w:r w:rsidRPr="00780428">
        <w:t xml:space="preserve">Określenia podane w niniejszej SST są zgodne z obowiązującymi odpowiednimi normami </w:t>
      </w:r>
      <w:r w:rsidR="00434C54">
        <w:br/>
      </w:r>
      <w:r w:rsidRPr="00780428">
        <w:t>i wytycznymi.</w:t>
      </w:r>
    </w:p>
    <w:p w:rsidR="002202BB" w:rsidRPr="00780428" w:rsidRDefault="002202BB" w:rsidP="00051088">
      <w:pPr>
        <w:spacing w:line="276" w:lineRule="auto"/>
        <w:jc w:val="both"/>
      </w:pPr>
      <w:r w:rsidRPr="00780428">
        <w:t>1.5. OGÓLNE WYMAGANIA DOTYCZĄCE ROBÓT</w:t>
      </w:r>
    </w:p>
    <w:p w:rsidR="00A14C9A" w:rsidRPr="00780428" w:rsidRDefault="00A14C9A" w:rsidP="00051088">
      <w:pPr>
        <w:spacing w:line="276" w:lineRule="auto"/>
        <w:jc w:val="both"/>
      </w:pPr>
      <w:r w:rsidRPr="00780428">
        <w:t xml:space="preserve">Wykonawca robót jest odpowiedzialny za jakość wykonania robót, ich zgodność </w:t>
      </w:r>
      <w:r w:rsidR="007121E5">
        <w:t xml:space="preserve">z projektem budowlanym (wykonawczym) zapisami </w:t>
      </w:r>
      <w:r w:rsidRPr="00780428">
        <w:t xml:space="preserve">SST </w:t>
      </w:r>
      <w:r w:rsidR="007121E5">
        <w:t>oraz</w:t>
      </w:r>
      <w:r w:rsidRPr="00780428">
        <w:t xml:space="preserve"> poleceniami Inspektora Nadzoru Inwestorskiego.</w:t>
      </w:r>
    </w:p>
    <w:p w:rsidR="002202BB" w:rsidRPr="00780428" w:rsidRDefault="002202BB" w:rsidP="00051088">
      <w:pPr>
        <w:spacing w:line="276" w:lineRule="auto"/>
        <w:jc w:val="both"/>
        <w:rPr>
          <w:b/>
        </w:rPr>
      </w:pPr>
      <w:r w:rsidRPr="00780428">
        <w:rPr>
          <w:b/>
        </w:rPr>
        <w:t>2. MATERIAŁY</w:t>
      </w:r>
    </w:p>
    <w:p w:rsidR="002202BB" w:rsidRPr="00780428" w:rsidRDefault="002202BB" w:rsidP="00051088">
      <w:pPr>
        <w:spacing w:line="276" w:lineRule="auto"/>
        <w:jc w:val="both"/>
      </w:pPr>
      <w:r w:rsidRPr="00780428">
        <w:t>Dla robót wg ST-O materiały nie występują.</w:t>
      </w:r>
    </w:p>
    <w:p w:rsidR="002202BB" w:rsidRPr="00780428" w:rsidRDefault="002202BB" w:rsidP="00051088">
      <w:pPr>
        <w:spacing w:line="276" w:lineRule="auto"/>
        <w:jc w:val="both"/>
        <w:rPr>
          <w:b/>
        </w:rPr>
      </w:pPr>
      <w:r w:rsidRPr="00780428">
        <w:rPr>
          <w:b/>
        </w:rPr>
        <w:t>3. SPRZĘT</w:t>
      </w:r>
    </w:p>
    <w:p w:rsidR="000B6478" w:rsidRPr="000A718B" w:rsidRDefault="000B6478" w:rsidP="000B6478">
      <w:pPr>
        <w:jc w:val="both"/>
      </w:pPr>
      <w:r w:rsidRPr="000A718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projekcie technologicznym oraz projekcie organizacji robót, zaakceptowanym przez Inspektora Nadzoru.</w:t>
      </w:r>
      <w:r w:rsidR="00434C54">
        <w:t xml:space="preserve"> </w:t>
      </w:r>
      <w:r w:rsidRPr="000A718B">
        <w:t>Liczba i wydajność sprzętu będzie gwarantować przeprowadzenie robót, zgodnie z zasadami określonymi w dokumentacji projektowej, S</w:t>
      </w:r>
      <w:r>
        <w:t>S</w:t>
      </w:r>
      <w:r w:rsidRPr="000A718B">
        <w:t>T i wskazaniach Inspektora Nadzoru w terminie przewidzianym umową.</w:t>
      </w:r>
      <w:r>
        <w:t xml:space="preserve"> </w:t>
      </w:r>
      <w:r w:rsidRPr="000A718B">
        <w:t>Sprzęt ma być utrzymywany w dobrym stanie i gotowości do pracy. Będzie spełniał normy ochrony środowiska i przepisy dotyczące jego użytkowania. Wykonawca dostarczy Inspektorowi nadzoru kopię dokumentów potwierdzających dopuszczenie sprzętu do użytkowania, tam gdzi</w:t>
      </w:r>
      <w:r>
        <w:t xml:space="preserve">e jest to wymagane przepisami.  </w:t>
      </w:r>
      <w:r w:rsidRPr="000A718B">
        <w:t xml:space="preserve">Jeżeli dokumentacja projektowa lub ST przewidują możliwość wariantowego użycia sprzętu przy wykonywanych robotach, Wykonawca powiadomi Inspektora nadzoru o swoim zamiarze wyboru i uzyska jego akceptacje przed użyciem sprzętu. Wybrany sprzęt, po akceptacji Inspektora Nadzoru, nie może być później zmieniany bez jego zgody. </w:t>
      </w:r>
    </w:p>
    <w:p w:rsidR="002202BB" w:rsidRPr="00780428" w:rsidRDefault="002202BB" w:rsidP="00051088">
      <w:pPr>
        <w:spacing w:line="276" w:lineRule="auto"/>
        <w:jc w:val="both"/>
        <w:rPr>
          <w:b/>
        </w:rPr>
      </w:pPr>
      <w:r w:rsidRPr="00780428">
        <w:rPr>
          <w:b/>
        </w:rPr>
        <w:t>4. TRANSPORT</w:t>
      </w:r>
    </w:p>
    <w:p w:rsidR="00A14C9A" w:rsidRPr="00780428" w:rsidRDefault="00A14C9A" w:rsidP="00051088">
      <w:pPr>
        <w:spacing w:line="276" w:lineRule="auto"/>
        <w:jc w:val="both"/>
      </w:pPr>
      <w:r w:rsidRPr="00780428">
        <w:t>Transport materiałów z rozbiórki dowolnymi środkami transportu. Przewożony ładunek zabezpieczyć</w:t>
      </w:r>
    </w:p>
    <w:p w:rsidR="00A14C9A" w:rsidRPr="00780428" w:rsidRDefault="00A14C9A" w:rsidP="00051088">
      <w:pPr>
        <w:spacing w:line="276" w:lineRule="auto"/>
        <w:jc w:val="both"/>
      </w:pPr>
      <w:r w:rsidRPr="00780428">
        <w:t>przed wysypaniem.</w:t>
      </w:r>
    </w:p>
    <w:p w:rsidR="002202BB" w:rsidRPr="00780428" w:rsidRDefault="002202BB" w:rsidP="00051088">
      <w:pPr>
        <w:spacing w:line="276" w:lineRule="auto"/>
        <w:jc w:val="both"/>
        <w:rPr>
          <w:b/>
        </w:rPr>
      </w:pPr>
      <w:r w:rsidRPr="00780428">
        <w:rPr>
          <w:b/>
        </w:rPr>
        <w:lastRenderedPageBreak/>
        <w:t>5. WYKONANIE ROBÓT</w:t>
      </w:r>
    </w:p>
    <w:p w:rsidR="002202BB" w:rsidRPr="000B6478" w:rsidRDefault="002202BB" w:rsidP="000B6478">
      <w:r w:rsidRPr="000B6478">
        <w:t>5.1. Roboty przygotowawcze. Przed przystąpieniem do robót rozbiórkowych należy:</w:t>
      </w:r>
    </w:p>
    <w:p w:rsidR="000B6478" w:rsidRPr="000B6478" w:rsidRDefault="000B6478" w:rsidP="000B6478">
      <w:r w:rsidRPr="000B6478">
        <w:t>Przed przystąpieniem do robót rozbiórkowych należy:</w:t>
      </w:r>
    </w:p>
    <w:p w:rsidR="000B6478" w:rsidRPr="000B6478" w:rsidRDefault="000B6478" w:rsidP="000B6478">
      <w:r w:rsidRPr="000B6478">
        <w:t>- ogrodzić teren i oznakować zgodnie z wymogami BHP,</w:t>
      </w:r>
    </w:p>
    <w:p w:rsidR="000B6478" w:rsidRPr="000B6478" w:rsidRDefault="000B6478" w:rsidP="00434C54">
      <w:pPr>
        <w:jc w:val="both"/>
      </w:pPr>
      <w:r w:rsidRPr="000B6478">
        <w:t>- wyłączyć i odłączyć zasilanie elektryczne w obwodach,</w:t>
      </w:r>
    </w:p>
    <w:p w:rsidR="000B6478" w:rsidRPr="000B6478" w:rsidRDefault="000B6478" w:rsidP="00434C54">
      <w:pPr>
        <w:jc w:val="both"/>
      </w:pPr>
      <w:r w:rsidRPr="000B6478">
        <w:t>- wyłączyć i odłączyć zasilanie wszystkich instalacji sanitarnych,</w:t>
      </w:r>
    </w:p>
    <w:p w:rsidR="000B6478" w:rsidRPr="000B6478" w:rsidRDefault="000B6478" w:rsidP="00434C54">
      <w:pPr>
        <w:jc w:val="both"/>
      </w:pPr>
      <w:r w:rsidRPr="000B6478">
        <w:t>- zdemontować istniejące instalacje przebiegające w elementach podlegających rozbiórce.</w:t>
      </w:r>
    </w:p>
    <w:p w:rsidR="000B6478" w:rsidRPr="000B6478" w:rsidRDefault="000B6478" w:rsidP="00434C54">
      <w:pPr>
        <w:jc w:val="both"/>
      </w:pPr>
      <w:r w:rsidRPr="000B6478">
        <w:t>Przy rozległych rozbiórkach konstrukcyjnych należy bezwzględn</w:t>
      </w:r>
      <w:r w:rsidR="00434C54">
        <w:t xml:space="preserve">ie przestrzegać przepisów BHP </w:t>
      </w:r>
      <w:r w:rsidR="00434C54">
        <w:br/>
        <w:t xml:space="preserve">i </w:t>
      </w:r>
      <w:r w:rsidRPr="000B6478">
        <w:t>wykonać stosowne zabezpieczenia</w:t>
      </w:r>
    </w:p>
    <w:p w:rsidR="000B6478" w:rsidRPr="000B6478" w:rsidRDefault="000B6478" w:rsidP="00434C54">
      <w:pPr>
        <w:jc w:val="both"/>
      </w:pPr>
      <w:r w:rsidRPr="000B6478">
        <w:t>Gruz i inne elementy z rozbiórek należy wywieźć odpowiednio na wysypisko lub składowisko zgodnie ze stosownymi przepisami i rozporządzeniami</w:t>
      </w:r>
    </w:p>
    <w:p w:rsidR="000B6478" w:rsidRPr="000B6478" w:rsidRDefault="000B6478" w:rsidP="00434C54">
      <w:pPr>
        <w:jc w:val="both"/>
      </w:pPr>
      <w:r w:rsidRPr="000B6478">
        <w:t>Ziemię z wałów należy wywieźć odpowiednio na wysypisko lub składowisko zgodnie z ze stosownymi przepisami i rozporządzeniami</w:t>
      </w:r>
    </w:p>
    <w:p w:rsidR="000B6478" w:rsidRPr="000B6478" w:rsidRDefault="000B6478" w:rsidP="00434C54">
      <w:pPr>
        <w:jc w:val="both"/>
      </w:pPr>
      <w:r w:rsidRPr="000B6478">
        <w:t>Odzyskane z rozbiórki elementy stalowe należeć będą do Wykonawcy, który powyższy materiał może odsprzedać.</w:t>
      </w:r>
    </w:p>
    <w:p w:rsidR="000B6478" w:rsidRPr="000B6478" w:rsidRDefault="000B6478" w:rsidP="00434C54">
      <w:pPr>
        <w:jc w:val="both"/>
      </w:pPr>
      <w:r w:rsidRPr="000B6478">
        <w:t>Materiały do utylizacji należy zutylizować zgodnie z ze stosownymi przepisami i rozporządzeniami.</w:t>
      </w:r>
    </w:p>
    <w:p w:rsidR="000B6478" w:rsidRPr="000B6478" w:rsidRDefault="000B6478" w:rsidP="00434C54">
      <w:pPr>
        <w:jc w:val="both"/>
      </w:pPr>
      <w:r w:rsidRPr="000B6478">
        <w:t>Roboty prowadzić zgodnie z rozporządzeniem Ministra Infrastruktury 06.02.2004 roku (</w:t>
      </w:r>
      <w:proofErr w:type="spellStart"/>
      <w:r w:rsidRPr="000B6478">
        <w:t>Dz.U</w:t>
      </w:r>
      <w:proofErr w:type="spellEnd"/>
      <w:r w:rsidRPr="000B6478">
        <w:t xml:space="preserve">. </w:t>
      </w:r>
      <w:proofErr w:type="spellStart"/>
      <w:r w:rsidRPr="000B6478">
        <w:t>Nr</w:t>
      </w:r>
      <w:proofErr w:type="spellEnd"/>
      <w:r w:rsidRPr="000B6478">
        <w:t xml:space="preserve">. 47 poz. 401 z </w:t>
      </w:r>
      <w:proofErr w:type="spellStart"/>
      <w:r w:rsidRPr="000B6478">
        <w:t>póź</w:t>
      </w:r>
      <w:proofErr w:type="spellEnd"/>
      <w:r w:rsidRPr="000B6478">
        <w:t>. zm.) w sprawie bezpieczeństwa i higieny pracy podczas wykonywania robót budowlanych.</w:t>
      </w:r>
    </w:p>
    <w:p w:rsidR="002202BB" w:rsidRPr="00780428" w:rsidRDefault="002202BB" w:rsidP="00051088">
      <w:pPr>
        <w:spacing w:line="276" w:lineRule="auto"/>
        <w:jc w:val="both"/>
      </w:pPr>
      <w:r w:rsidRPr="00780428">
        <w:t>5.2. Roboty rozbiórkowe</w:t>
      </w:r>
    </w:p>
    <w:p w:rsidR="002202BB" w:rsidRPr="00780428" w:rsidRDefault="00A14C9A" w:rsidP="00051088">
      <w:pPr>
        <w:spacing w:line="276" w:lineRule="auto"/>
        <w:jc w:val="both"/>
      </w:pPr>
      <w:r w:rsidRPr="00780428">
        <w:t>Roboty prowadzić zgodnie z rozporządzeniem Ministra Infrastruktury z dnia 06.02.2003 r. (Dz. U. Nr 47</w:t>
      </w:r>
      <w:r w:rsidR="00780428">
        <w:t xml:space="preserve"> </w:t>
      </w:r>
      <w:r w:rsidRPr="00780428">
        <w:t>poz. 401) w sprawie bezpieczeństwa i higieny pracy podczas wykonywania robót budowlanych.</w:t>
      </w:r>
      <w:r w:rsidR="00CD14AF">
        <w:t xml:space="preserve">  </w:t>
      </w:r>
      <w:r w:rsidR="002202BB" w:rsidRPr="00780428">
        <w:t>Odpady powstałe podczas rozbiórki przetransportować do poszczególnych zakładów</w:t>
      </w:r>
      <w:r w:rsidR="008A241A" w:rsidRPr="00780428">
        <w:t xml:space="preserve"> </w:t>
      </w:r>
      <w:r w:rsidR="002202BB" w:rsidRPr="00780428">
        <w:t>zajmujących się składowaniem i utylizacją.</w:t>
      </w:r>
    </w:p>
    <w:p w:rsidR="002202BB" w:rsidRPr="00780428" w:rsidRDefault="002202BB" w:rsidP="00051088">
      <w:pPr>
        <w:spacing w:line="276" w:lineRule="auto"/>
        <w:jc w:val="both"/>
        <w:rPr>
          <w:b/>
        </w:rPr>
      </w:pPr>
      <w:r w:rsidRPr="00780428">
        <w:rPr>
          <w:b/>
        </w:rPr>
        <w:t>6. KONTROLA JAKOŚCI ROBÓT</w:t>
      </w:r>
    </w:p>
    <w:p w:rsidR="00A14C9A" w:rsidRPr="00780428" w:rsidRDefault="00A14C9A" w:rsidP="00051088">
      <w:pPr>
        <w:spacing w:line="276" w:lineRule="auto"/>
        <w:jc w:val="both"/>
      </w:pPr>
      <w:r w:rsidRPr="00780428">
        <w:t xml:space="preserve">Wg zasad określonych pkt.6. </w:t>
      </w:r>
      <w:r w:rsidR="00C92644">
        <w:t>ST-O</w:t>
      </w:r>
      <w:r w:rsidRPr="00780428">
        <w:t>. Kontrole jakości robót rozbiórkowych dokonuje Inspektor Nadzoru Inwestorskiego.</w:t>
      </w:r>
    </w:p>
    <w:p w:rsidR="002202BB" w:rsidRPr="00780428" w:rsidRDefault="002202BB" w:rsidP="00051088">
      <w:pPr>
        <w:spacing w:line="276" w:lineRule="auto"/>
        <w:jc w:val="both"/>
        <w:rPr>
          <w:b/>
        </w:rPr>
      </w:pPr>
      <w:r w:rsidRPr="00780428">
        <w:rPr>
          <w:b/>
        </w:rPr>
        <w:t>7. OBMIAR ROBÓT</w:t>
      </w:r>
    </w:p>
    <w:p w:rsidR="002202BB" w:rsidRPr="00780428" w:rsidRDefault="002202BB" w:rsidP="00051088">
      <w:pPr>
        <w:spacing w:line="276" w:lineRule="auto"/>
        <w:jc w:val="both"/>
      </w:pPr>
      <w:r w:rsidRPr="00780428">
        <w:t>Jednostkami obmiarowymi są: [</w:t>
      </w:r>
      <w:proofErr w:type="spellStart"/>
      <w:r w:rsidRPr="00780428">
        <w:t>szt</w:t>
      </w:r>
      <w:proofErr w:type="spellEnd"/>
      <w:r w:rsidRPr="00780428">
        <w:t>]</w:t>
      </w:r>
      <w:r w:rsidR="00700423">
        <w:t>, [m3], [kg], [m], [m2].</w:t>
      </w:r>
    </w:p>
    <w:p w:rsidR="002202BB" w:rsidRPr="00780428" w:rsidRDefault="002202BB" w:rsidP="00051088">
      <w:pPr>
        <w:spacing w:line="276" w:lineRule="auto"/>
        <w:jc w:val="both"/>
        <w:rPr>
          <w:b/>
        </w:rPr>
      </w:pPr>
      <w:r w:rsidRPr="00780428">
        <w:rPr>
          <w:b/>
        </w:rPr>
        <w:t>8. ODBIÓR ROBÓT</w:t>
      </w:r>
    </w:p>
    <w:p w:rsidR="001C0BBB" w:rsidRPr="001C0BBB" w:rsidRDefault="001C0BBB" w:rsidP="00051088">
      <w:pPr>
        <w:spacing w:line="276" w:lineRule="auto"/>
        <w:jc w:val="both"/>
      </w:pPr>
      <w:r w:rsidRPr="001C0BBB">
        <w:t xml:space="preserve">Po zakończeniu całości robót  należy dokonać końcowego odbioru robót i sporządzić </w:t>
      </w:r>
      <w:r>
        <w:t xml:space="preserve">należny </w:t>
      </w:r>
      <w:r w:rsidRPr="001C0BBB">
        <w:t xml:space="preserve">protokół odbioru. </w:t>
      </w:r>
    </w:p>
    <w:p w:rsidR="002202BB" w:rsidRPr="00780428" w:rsidRDefault="002202BB" w:rsidP="00051088">
      <w:pPr>
        <w:spacing w:line="276" w:lineRule="auto"/>
        <w:jc w:val="both"/>
        <w:rPr>
          <w:b/>
        </w:rPr>
      </w:pPr>
      <w:r w:rsidRPr="00780428">
        <w:rPr>
          <w:b/>
        </w:rPr>
        <w:t>9. PODSTAWA PŁATNOŚCI</w:t>
      </w:r>
    </w:p>
    <w:p w:rsidR="00A14C9A" w:rsidRPr="00780428" w:rsidRDefault="00A14C9A" w:rsidP="00051088">
      <w:pPr>
        <w:spacing w:line="276" w:lineRule="auto"/>
        <w:jc w:val="both"/>
      </w:pPr>
      <w:r w:rsidRPr="00780428">
        <w:t>Rozliczenie robót następuje na zasadach określonych przez Zamawiającego w umowie</w:t>
      </w:r>
      <w:r w:rsidR="00CD14AF">
        <w:t>.</w:t>
      </w:r>
    </w:p>
    <w:p w:rsidR="002202BB" w:rsidRPr="00780428" w:rsidRDefault="002202BB" w:rsidP="00051088">
      <w:pPr>
        <w:spacing w:line="276" w:lineRule="auto"/>
        <w:jc w:val="both"/>
        <w:rPr>
          <w:b/>
        </w:rPr>
      </w:pPr>
      <w:r w:rsidRPr="00780428">
        <w:rPr>
          <w:b/>
        </w:rPr>
        <w:lastRenderedPageBreak/>
        <w:t xml:space="preserve">10. </w:t>
      </w:r>
      <w:r w:rsidR="008E2A24" w:rsidRPr="003A7B70">
        <w:rPr>
          <w:b/>
        </w:rPr>
        <w:t>PRZEPISY ZWIĄZANE</w:t>
      </w:r>
    </w:p>
    <w:p w:rsidR="00E35943" w:rsidRDefault="00E35943" w:rsidP="00051088">
      <w:pPr>
        <w:autoSpaceDE w:val="0"/>
        <w:spacing w:line="276" w:lineRule="auto"/>
        <w:jc w:val="both"/>
        <w:rPr>
          <w:rFonts w:ascii="Calibri" w:hAnsi="Calibri" w:cs="Calibri"/>
        </w:rPr>
      </w:pPr>
      <w:r>
        <w:rPr>
          <w:rFonts w:ascii="Calibri" w:hAnsi="Calibri" w:cs="Calibri"/>
        </w:rPr>
        <w:t>USTAWA z dnia 27 kwietnia 2001 r. o odpadach (Dz. U. Nr 62, poz. 628 z późniejszymi zmianami) Rozporządzenie Ministra Infrastruktury z dnia 6 lutego 2003 r. w sprawie bezpieczeństwa i higieny pracy podczas wykonywania robót budowlanych (Dz. U. Nr 47, poz. 401)</w:t>
      </w:r>
      <w:r w:rsidR="0071777C">
        <w:rPr>
          <w:rFonts w:ascii="Calibri" w:hAnsi="Calibri" w:cs="Calibri"/>
        </w:rPr>
        <w:t>.</w:t>
      </w:r>
    </w:p>
    <w:p w:rsidR="0071777C" w:rsidRDefault="0071777C" w:rsidP="00051088">
      <w:pPr>
        <w:autoSpaceDE w:val="0"/>
        <w:spacing w:line="276" w:lineRule="auto"/>
        <w:jc w:val="both"/>
        <w:rPr>
          <w:rFonts w:ascii="Calibri" w:hAnsi="Calibri" w:cs="Calibri"/>
        </w:rPr>
      </w:pPr>
      <w:r>
        <w:rPr>
          <w:rFonts w:ascii="Calibri" w:hAnsi="Calibri" w:cs="Calibri"/>
        </w:rPr>
        <w:t>USTAWA z dnia 27 kwietnia 2001 r. o odpadach (Dz. U. Nr 62, poz. 628 z późniejszymi zmianami).</w:t>
      </w:r>
    </w:p>
    <w:p w:rsidR="0071777C" w:rsidRDefault="0071777C" w:rsidP="00051088">
      <w:pPr>
        <w:autoSpaceDE w:val="0"/>
        <w:spacing w:line="276" w:lineRule="auto"/>
        <w:jc w:val="both"/>
        <w:rPr>
          <w:rFonts w:ascii="Calibri" w:hAnsi="Calibri" w:cs="Calibri"/>
        </w:rPr>
      </w:pPr>
    </w:p>
    <w:p w:rsidR="00370F05" w:rsidRDefault="00370F05"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69225F" w:rsidRDefault="0069225F" w:rsidP="00051088">
      <w:pPr>
        <w:autoSpaceDE w:val="0"/>
        <w:autoSpaceDN w:val="0"/>
        <w:adjustRightInd w:val="0"/>
        <w:spacing w:after="0" w:line="276" w:lineRule="auto"/>
        <w:jc w:val="both"/>
        <w:rPr>
          <w:rFonts w:ascii="Arial" w:hAnsi="Arial" w:cs="Arial"/>
          <w:b/>
          <w:bCs/>
          <w:sz w:val="28"/>
          <w:szCs w:val="28"/>
        </w:rPr>
      </w:pPr>
    </w:p>
    <w:p w:rsidR="00A14C9A" w:rsidRDefault="00A14C9A" w:rsidP="00051088">
      <w:pPr>
        <w:autoSpaceDE w:val="0"/>
        <w:autoSpaceDN w:val="0"/>
        <w:adjustRightInd w:val="0"/>
        <w:spacing w:after="0" w:line="276" w:lineRule="auto"/>
        <w:jc w:val="both"/>
        <w:rPr>
          <w:rFonts w:ascii="Arial" w:hAnsi="Arial" w:cs="Arial"/>
          <w:b/>
          <w:bCs/>
          <w:sz w:val="28"/>
          <w:szCs w:val="28"/>
        </w:rPr>
      </w:pPr>
    </w:p>
    <w:p w:rsidR="00A14C9A" w:rsidRDefault="00A14C9A" w:rsidP="00051088">
      <w:pPr>
        <w:autoSpaceDE w:val="0"/>
        <w:autoSpaceDN w:val="0"/>
        <w:adjustRightInd w:val="0"/>
        <w:spacing w:after="0" w:line="276" w:lineRule="auto"/>
        <w:jc w:val="both"/>
        <w:rPr>
          <w:rFonts w:ascii="Arial" w:hAnsi="Arial" w:cs="Arial"/>
          <w:b/>
          <w:bCs/>
          <w:sz w:val="28"/>
          <w:szCs w:val="28"/>
        </w:rPr>
      </w:pPr>
    </w:p>
    <w:p w:rsidR="00A14C9A" w:rsidRDefault="00A14C9A" w:rsidP="00051088">
      <w:pPr>
        <w:autoSpaceDE w:val="0"/>
        <w:autoSpaceDN w:val="0"/>
        <w:adjustRightInd w:val="0"/>
        <w:spacing w:after="0" w:line="276" w:lineRule="auto"/>
        <w:jc w:val="both"/>
        <w:rPr>
          <w:rFonts w:ascii="Arial" w:hAnsi="Arial" w:cs="Arial"/>
          <w:b/>
          <w:bCs/>
          <w:sz w:val="28"/>
          <w:szCs w:val="28"/>
        </w:rPr>
      </w:pPr>
    </w:p>
    <w:p w:rsidR="00A14C9A" w:rsidRDefault="00A14C9A" w:rsidP="00051088">
      <w:pPr>
        <w:autoSpaceDE w:val="0"/>
        <w:autoSpaceDN w:val="0"/>
        <w:adjustRightInd w:val="0"/>
        <w:spacing w:after="0" w:line="276" w:lineRule="auto"/>
        <w:jc w:val="both"/>
        <w:rPr>
          <w:rFonts w:ascii="Arial" w:hAnsi="Arial" w:cs="Arial"/>
          <w:b/>
          <w:bCs/>
          <w:sz w:val="28"/>
          <w:szCs w:val="28"/>
        </w:rPr>
      </w:pPr>
    </w:p>
    <w:p w:rsidR="00A14C9A" w:rsidRDefault="00A14C9A" w:rsidP="00051088">
      <w:pPr>
        <w:autoSpaceDE w:val="0"/>
        <w:autoSpaceDN w:val="0"/>
        <w:adjustRightInd w:val="0"/>
        <w:spacing w:after="0" w:line="276" w:lineRule="auto"/>
        <w:jc w:val="both"/>
        <w:rPr>
          <w:rFonts w:ascii="Arial" w:hAnsi="Arial" w:cs="Arial"/>
          <w:b/>
          <w:bCs/>
          <w:sz w:val="28"/>
          <w:szCs w:val="28"/>
        </w:rPr>
      </w:pPr>
    </w:p>
    <w:p w:rsidR="00700423" w:rsidRDefault="00700423" w:rsidP="00051088">
      <w:pPr>
        <w:autoSpaceDE w:val="0"/>
        <w:autoSpaceDN w:val="0"/>
        <w:adjustRightInd w:val="0"/>
        <w:spacing w:after="0" w:line="276" w:lineRule="auto"/>
        <w:jc w:val="both"/>
        <w:rPr>
          <w:rFonts w:ascii="Arial" w:hAnsi="Arial" w:cs="Arial"/>
          <w:b/>
          <w:bCs/>
          <w:sz w:val="28"/>
          <w:szCs w:val="28"/>
        </w:rPr>
      </w:pPr>
    </w:p>
    <w:p w:rsidR="00700423" w:rsidRDefault="00700423" w:rsidP="00051088">
      <w:pPr>
        <w:autoSpaceDE w:val="0"/>
        <w:autoSpaceDN w:val="0"/>
        <w:adjustRightInd w:val="0"/>
        <w:spacing w:after="0" w:line="276" w:lineRule="auto"/>
        <w:jc w:val="both"/>
        <w:rPr>
          <w:rFonts w:ascii="Arial" w:hAnsi="Arial" w:cs="Arial"/>
          <w:b/>
          <w:bCs/>
          <w:sz w:val="28"/>
          <w:szCs w:val="28"/>
        </w:rPr>
      </w:pPr>
    </w:p>
    <w:p w:rsidR="00642C5B" w:rsidRDefault="00642C5B"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FA6F95" w:rsidRDefault="00FA6F95" w:rsidP="00051088">
      <w:pPr>
        <w:autoSpaceDE w:val="0"/>
        <w:autoSpaceDN w:val="0"/>
        <w:adjustRightInd w:val="0"/>
        <w:spacing w:after="0" w:line="276" w:lineRule="auto"/>
        <w:jc w:val="both"/>
        <w:rPr>
          <w:rFonts w:ascii="Arial" w:hAnsi="Arial" w:cs="Arial"/>
          <w:b/>
          <w:bCs/>
          <w:sz w:val="28"/>
          <w:szCs w:val="28"/>
        </w:rPr>
      </w:pPr>
    </w:p>
    <w:p w:rsidR="00700423" w:rsidRDefault="00700423" w:rsidP="00051088">
      <w:pPr>
        <w:autoSpaceDE w:val="0"/>
        <w:autoSpaceDN w:val="0"/>
        <w:adjustRightInd w:val="0"/>
        <w:spacing w:after="0" w:line="276" w:lineRule="auto"/>
        <w:jc w:val="both"/>
        <w:rPr>
          <w:rFonts w:ascii="Arial" w:hAnsi="Arial" w:cs="Arial"/>
          <w:b/>
          <w:bCs/>
          <w:sz w:val="28"/>
          <w:szCs w:val="28"/>
        </w:rPr>
      </w:pPr>
    </w:p>
    <w:p w:rsidR="002202BB" w:rsidRPr="00CF6F1E" w:rsidRDefault="003705D2" w:rsidP="00051088">
      <w:pPr>
        <w:pStyle w:val="Nagwek1"/>
        <w:spacing w:line="276" w:lineRule="auto"/>
        <w:jc w:val="both"/>
        <w:rPr>
          <w:b/>
          <w:color w:val="auto"/>
        </w:rPr>
      </w:pPr>
      <w:bookmarkStart w:id="10" w:name="_Toc498799547"/>
      <w:r>
        <w:rPr>
          <w:b/>
          <w:color w:val="auto"/>
        </w:rPr>
        <w:lastRenderedPageBreak/>
        <w:t>S</w:t>
      </w:r>
      <w:r w:rsidR="00F82567">
        <w:rPr>
          <w:b/>
          <w:color w:val="auto"/>
        </w:rPr>
        <w:t>ST-</w:t>
      </w:r>
      <w:r w:rsidR="002202BB" w:rsidRPr="00CF6F1E">
        <w:rPr>
          <w:b/>
          <w:color w:val="auto"/>
        </w:rPr>
        <w:t>02 ROBOTY ZIEMNE</w:t>
      </w:r>
      <w:bookmarkEnd w:id="10"/>
      <w:r w:rsidR="002202BB" w:rsidRPr="00CF6F1E">
        <w:rPr>
          <w:b/>
          <w:color w:val="auto"/>
        </w:rPr>
        <w:t xml:space="preserve"> </w:t>
      </w:r>
    </w:p>
    <w:p w:rsidR="002202BB" w:rsidRPr="00B4080B" w:rsidRDefault="002202BB" w:rsidP="00051088">
      <w:pPr>
        <w:spacing w:line="276" w:lineRule="auto"/>
        <w:jc w:val="both"/>
        <w:rPr>
          <w:b/>
        </w:rPr>
      </w:pPr>
      <w:r w:rsidRPr="00B4080B">
        <w:rPr>
          <w:b/>
        </w:rPr>
        <w:t>1. WSTĘP</w:t>
      </w:r>
    </w:p>
    <w:p w:rsidR="002202BB" w:rsidRPr="00B4080B" w:rsidRDefault="002202BB" w:rsidP="00051088">
      <w:pPr>
        <w:spacing w:line="276" w:lineRule="auto"/>
        <w:jc w:val="both"/>
      </w:pPr>
      <w:r w:rsidRPr="00B4080B">
        <w:t>1.1. PRZEDMIOT SPECYFIKACJI TECHNICZNEJ</w:t>
      </w:r>
    </w:p>
    <w:p w:rsidR="002202BB" w:rsidRPr="00B4080B" w:rsidRDefault="002202BB" w:rsidP="00051088">
      <w:pPr>
        <w:spacing w:line="276" w:lineRule="auto"/>
        <w:jc w:val="both"/>
      </w:pPr>
      <w:r w:rsidRPr="00B4080B">
        <w:t xml:space="preserve">Przedmiotem niniejszej </w:t>
      </w:r>
      <w:r w:rsidR="00C92644">
        <w:t xml:space="preserve">Szczegółowej </w:t>
      </w:r>
      <w:r w:rsidRPr="00B4080B">
        <w:t>Specyfikacji Technicznej (</w:t>
      </w:r>
      <w:r w:rsidR="00C92644">
        <w:t>S</w:t>
      </w:r>
      <w:r w:rsidRPr="00B4080B">
        <w:t>ST) są wymagania dotyczące wykonania i</w:t>
      </w:r>
      <w:r w:rsidR="00370F05" w:rsidRPr="00B4080B">
        <w:t xml:space="preserve"> </w:t>
      </w:r>
      <w:r w:rsidRPr="00B4080B">
        <w:t>odbioru robót ziemnych podczas robót budowlanych</w:t>
      </w:r>
      <w:r w:rsidR="00A06827" w:rsidRPr="00B4080B">
        <w:t>.</w:t>
      </w:r>
    </w:p>
    <w:p w:rsidR="002202BB" w:rsidRPr="00B4080B" w:rsidRDefault="002202BB" w:rsidP="00051088">
      <w:pPr>
        <w:spacing w:line="276" w:lineRule="auto"/>
        <w:jc w:val="both"/>
      </w:pPr>
      <w:r w:rsidRPr="00B4080B">
        <w:t>1.2. Zakres stosowania Specyfikacji Technicznych</w:t>
      </w:r>
    </w:p>
    <w:p w:rsidR="002202BB" w:rsidRPr="00B4080B" w:rsidRDefault="002202BB" w:rsidP="00051088">
      <w:pPr>
        <w:spacing w:line="276" w:lineRule="auto"/>
        <w:jc w:val="both"/>
      </w:pPr>
      <w:r w:rsidRPr="00B4080B">
        <w:t>Specyfikacja Techniczna jest stosowana jako Dokument Przetargowy przy zlecaniu i realizacji</w:t>
      </w:r>
      <w:r w:rsidR="00C92644">
        <w:t xml:space="preserve"> </w:t>
      </w:r>
      <w:r w:rsidRPr="00B4080B">
        <w:t>Robót wymienionych w p.1.1.</w:t>
      </w:r>
    </w:p>
    <w:p w:rsidR="002202BB" w:rsidRPr="00B4080B" w:rsidRDefault="002202BB" w:rsidP="00051088">
      <w:pPr>
        <w:spacing w:line="276" w:lineRule="auto"/>
        <w:jc w:val="both"/>
      </w:pPr>
      <w:r w:rsidRPr="00B4080B">
        <w:t>1.3. ZAKRES ROBÓT OBJĘTYCH SPECYFIKACJĄ TECHNICZNĄ</w:t>
      </w:r>
    </w:p>
    <w:p w:rsidR="00A06827" w:rsidRPr="00B4080B" w:rsidRDefault="002202BB" w:rsidP="00051088">
      <w:pPr>
        <w:spacing w:line="276" w:lineRule="auto"/>
        <w:jc w:val="both"/>
      </w:pPr>
      <w:r w:rsidRPr="00B4080B">
        <w:t>Ustalenia zawarte w niniejszej specyfikacji dotyczą zasad prowadzenia robót ziemnych w</w:t>
      </w:r>
      <w:r w:rsidR="00A06827" w:rsidRPr="00B4080B">
        <w:t xml:space="preserve"> </w:t>
      </w:r>
      <w:r w:rsidR="00E35943">
        <w:t xml:space="preserve">czasie wykopów pod ławy, stopy </w:t>
      </w:r>
      <w:r w:rsidR="0069225F">
        <w:t xml:space="preserve">i płyty </w:t>
      </w:r>
      <w:r w:rsidRPr="00B4080B">
        <w:t>w ramach</w:t>
      </w:r>
      <w:r w:rsidR="00A06827" w:rsidRPr="00B4080B">
        <w:t xml:space="preserve"> </w:t>
      </w:r>
      <w:r w:rsidR="0069225F">
        <w:t>robót budowlanych.</w:t>
      </w:r>
    </w:p>
    <w:p w:rsidR="002202BB" w:rsidRPr="00B4080B" w:rsidRDefault="002202BB" w:rsidP="00051088">
      <w:pPr>
        <w:spacing w:line="276" w:lineRule="auto"/>
        <w:jc w:val="both"/>
      </w:pPr>
      <w:r w:rsidRPr="00B4080B">
        <w:t xml:space="preserve">-wykonanie wykopów w gruntach </w:t>
      </w:r>
      <w:proofErr w:type="spellStart"/>
      <w:r w:rsidRPr="00B4080B">
        <w:t>nieskalistych</w:t>
      </w:r>
      <w:proofErr w:type="spellEnd"/>
      <w:r w:rsidRPr="00B4080B">
        <w:t xml:space="preserve"> </w:t>
      </w:r>
    </w:p>
    <w:p w:rsidR="002202BB" w:rsidRPr="00B4080B" w:rsidRDefault="002202BB" w:rsidP="00051088">
      <w:pPr>
        <w:spacing w:line="276" w:lineRule="auto"/>
        <w:jc w:val="both"/>
      </w:pPr>
      <w:r w:rsidRPr="00B4080B">
        <w:t>-zasypywanie i zagęszczenie wykopów,</w:t>
      </w:r>
    </w:p>
    <w:p w:rsidR="002202BB" w:rsidRPr="00B4080B" w:rsidRDefault="002202BB" w:rsidP="00051088">
      <w:pPr>
        <w:spacing w:line="276" w:lineRule="auto"/>
        <w:jc w:val="both"/>
      </w:pPr>
      <w:r w:rsidRPr="00B4080B">
        <w:t>-załadunek i wywóz nadwyżki gruntu.</w:t>
      </w:r>
    </w:p>
    <w:p w:rsidR="002202BB" w:rsidRPr="00B4080B" w:rsidRDefault="002202BB" w:rsidP="00051088">
      <w:pPr>
        <w:spacing w:line="276" w:lineRule="auto"/>
        <w:jc w:val="both"/>
      </w:pPr>
      <w:r w:rsidRPr="00B4080B">
        <w:t>1.4. OKREŚLENIA PODSTAWOWE</w:t>
      </w:r>
    </w:p>
    <w:p w:rsidR="0069225F" w:rsidRPr="0069225F" w:rsidRDefault="0069225F" w:rsidP="0069225F">
      <w:pPr>
        <w:jc w:val="both"/>
      </w:pPr>
      <w:r w:rsidRPr="0069225F">
        <w:t>Głębokość wykopu – różnica rzędnej terenu i rzędnej dna robót ziemnych po wykonaniu zdjęcia warstwy ziemi urodzajnej.</w:t>
      </w:r>
    </w:p>
    <w:p w:rsidR="0069225F" w:rsidRPr="0069225F" w:rsidRDefault="0069225F" w:rsidP="0069225F">
      <w:pPr>
        <w:jc w:val="both"/>
      </w:pPr>
      <w:r w:rsidRPr="0069225F">
        <w:t xml:space="preserve">Wykop płytki – wykop, którego głębokość jest mniejsza niż </w:t>
      </w:r>
      <w:smartTag w:uri="urn:schemas-microsoft-com:office:smarttags" w:element="metricconverter">
        <w:smartTagPr>
          <w:attr w:name="ProductID" w:val="1 m"/>
        </w:smartTagPr>
        <w:r w:rsidRPr="0069225F">
          <w:t>1 m</w:t>
        </w:r>
      </w:smartTag>
      <w:r w:rsidRPr="0069225F">
        <w:t>.</w:t>
      </w:r>
    </w:p>
    <w:p w:rsidR="0069225F" w:rsidRPr="0069225F" w:rsidRDefault="0069225F" w:rsidP="0069225F">
      <w:pPr>
        <w:jc w:val="both"/>
      </w:pPr>
      <w:r w:rsidRPr="0069225F">
        <w:t xml:space="preserve">Wykop średni – wykop, którego głębokość jest zawarta w granicach od 1 do </w:t>
      </w:r>
      <w:smartTag w:uri="urn:schemas-microsoft-com:office:smarttags" w:element="metricconverter">
        <w:smartTagPr>
          <w:attr w:name="ProductID" w:val="3 m"/>
        </w:smartTagPr>
        <w:r w:rsidRPr="0069225F">
          <w:t>3 m</w:t>
        </w:r>
      </w:smartTag>
      <w:r w:rsidRPr="0069225F">
        <w:t>.</w:t>
      </w:r>
    </w:p>
    <w:p w:rsidR="0069225F" w:rsidRPr="0069225F" w:rsidRDefault="0069225F" w:rsidP="0069225F">
      <w:pPr>
        <w:jc w:val="both"/>
      </w:pPr>
      <w:r w:rsidRPr="0069225F">
        <w:t xml:space="preserve">Wykop głęboki – wykop, którego głębokość przekracza </w:t>
      </w:r>
      <w:smartTag w:uri="urn:schemas-microsoft-com:office:smarttags" w:element="metricconverter">
        <w:smartTagPr>
          <w:attr w:name="ProductID" w:val="3 m"/>
        </w:smartTagPr>
        <w:r w:rsidRPr="0069225F">
          <w:t>3 m</w:t>
        </w:r>
      </w:smartTag>
      <w:r w:rsidRPr="0069225F">
        <w:t>.</w:t>
      </w:r>
    </w:p>
    <w:p w:rsidR="0069225F" w:rsidRPr="0069225F" w:rsidRDefault="0069225F" w:rsidP="0069225F">
      <w:pPr>
        <w:jc w:val="both"/>
      </w:pPr>
      <w:r w:rsidRPr="0069225F">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69225F">
        <w:t>Rc</w:t>
      </w:r>
      <w:proofErr w:type="spellEnd"/>
      <w:r w:rsidRPr="0069225F">
        <w:t xml:space="preserve"> ponad 0,2 </w:t>
      </w:r>
      <w:proofErr w:type="spellStart"/>
      <w:r w:rsidRPr="0069225F">
        <w:t>Mpa</w:t>
      </w:r>
      <w:proofErr w:type="spellEnd"/>
      <w:r w:rsidRPr="0069225F">
        <w:t>; wymaga użycia środków wy­buchowych albo narzędzi pneumatycznych lub hydraulicznych do odspojenia.</w:t>
      </w:r>
    </w:p>
    <w:p w:rsidR="0069225F" w:rsidRPr="0069225F" w:rsidRDefault="0069225F" w:rsidP="0069225F">
      <w:pPr>
        <w:jc w:val="both"/>
      </w:pPr>
      <w:r w:rsidRPr="0069225F">
        <w:t>Ukop – miejsce pozyskania gruntu do wykonania zasypki lub nasypów, położony w obrębie obiektu kubaturowego.</w:t>
      </w:r>
    </w:p>
    <w:p w:rsidR="0069225F" w:rsidRPr="0069225F" w:rsidRDefault="0069225F" w:rsidP="0069225F">
      <w:pPr>
        <w:jc w:val="both"/>
      </w:pPr>
      <w:r w:rsidRPr="0069225F">
        <w:t>Dokop – miejsce pozyskania gruntu do wykonania zasypki wykopu fundamentowego lub wykonania nasypów, położone poza placem budowy.</w:t>
      </w:r>
    </w:p>
    <w:p w:rsidR="0069225F" w:rsidRPr="0069225F" w:rsidRDefault="0069225F" w:rsidP="0069225F">
      <w:pPr>
        <w:jc w:val="both"/>
      </w:pPr>
      <w:r w:rsidRPr="0069225F">
        <w:t>Odkład – miejsce wbudowania lub składowania (odwiezienia) gruntów pozyskanych w czasie wykonywania wykopów, a nie wykorzystanych do budowy obiektu oraz innych prac związanych z tym obiektem.</w:t>
      </w:r>
    </w:p>
    <w:p w:rsidR="0069225F" w:rsidRPr="0069225F" w:rsidRDefault="0069225F" w:rsidP="0069225F">
      <w:pPr>
        <w:jc w:val="both"/>
      </w:pPr>
      <w:r w:rsidRPr="0069225F">
        <w:t>Wskaźnik zagęszczenia gruntu – wielkość charakteryzująca stan zagęszczenia gruntu, określona wg wzoru:</w:t>
      </w:r>
    </w:p>
    <w:p w:rsidR="0069225F" w:rsidRPr="0069225F" w:rsidRDefault="0069225F" w:rsidP="0069225F">
      <w:pPr>
        <w:jc w:val="both"/>
      </w:pPr>
      <w:r w:rsidRPr="0069225F">
        <w:rPr>
          <w:noProof/>
          <w:lang w:eastAsia="pl-PL"/>
        </w:rPr>
        <w:drawing>
          <wp:inline distT="0" distB="0" distL="0" distR="0">
            <wp:extent cx="495300" cy="419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419100"/>
                    </a:xfrm>
                    <a:prstGeom prst="rect">
                      <a:avLst/>
                    </a:prstGeom>
                    <a:noFill/>
                    <a:ln>
                      <a:noFill/>
                    </a:ln>
                  </pic:spPr>
                </pic:pic>
              </a:graphicData>
            </a:graphic>
          </wp:inline>
        </w:drawing>
      </w:r>
    </w:p>
    <w:p w:rsidR="0069225F" w:rsidRPr="0069225F" w:rsidRDefault="0069225F" w:rsidP="0069225F">
      <w:pPr>
        <w:jc w:val="both"/>
      </w:pPr>
      <w:r w:rsidRPr="0069225F">
        <w:lastRenderedPageBreak/>
        <w:t>gdzie:</w:t>
      </w:r>
    </w:p>
    <w:p w:rsidR="0069225F" w:rsidRPr="0069225F" w:rsidRDefault="0069225F" w:rsidP="0069225F">
      <w:pPr>
        <w:jc w:val="both"/>
      </w:pPr>
      <w:r w:rsidRPr="0069225F">
        <w:t xml:space="preserve">      </w:t>
      </w:r>
      <w:proofErr w:type="spellStart"/>
      <w:r w:rsidRPr="0069225F">
        <w:t>pd</w:t>
      </w:r>
      <w:proofErr w:type="spellEnd"/>
      <w:r w:rsidRPr="0069225F">
        <w:tab/>
        <w:t>–</w:t>
      </w:r>
      <w:r w:rsidRPr="0069225F">
        <w:tab/>
        <w:t>gęstość objętościowa szkieletu zagęszczonego gruntu (Mg/m3),</w:t>
      </w:r>
    </w:p>
    <w:p w:rsidR="0069225F" w:rsidRPr="0069225F" w:rsidRDefault="0069225F" w:rsidP="0069225F">
      <w:pPr>
        <w:jc w:val="both"/>
      </w:pPr>
      <w:r w:rsidRPr="0069225F">
        <w:t xml:space="preserve">      </w:t>
      </w:r>
      <w:proofErr w:type="spellStart"/>
      <w:r w:rsidRPr="0069225F">
        <w:t>pds</w:t>
      </w:r>
      <w:proofErr w:type="spellEnd"/>
      <w:r w:rsidRPr="0069225F">
        <w:tab/>
        <w:t>–</w:t>
      </w:r>
      <w:r w:rsidRPr="0069225F">
        <w:tab/>
        <w:t xml:space="preserve">maksymalna gęstość objętościowa szkieletu gruntowego przy wilgotności optymalnej, określona w normalnej próbie </w:t>
      </w:r>
      <w:proofErr w:type="spellStart"/>
      <w:r w:rsidRPr="0069225F">
        <w:t>Proctora</w:t>
      </w:r>
      <w:proofErr w:type="spellEnd"/>
      <w:r w:rsidRPr="0069225F">
        <w:t>, zgodnie z PN-B-04481 [3], służą­ca do oceny zagęszczenia gruntu w robotach ziemnych, badana zgodnie z normą BN-77/8931-12 [5] (Mg/m3).</w:t>
      </w:r>
    </w:p>
    <w:p w:rsidR="0069225F" w:rsidRPr="0069225F" w:rsidRDefault="0069225F" w:rsidP="0069225F">
      <w:pPr>
        <w:jc w:val="both"/>
      </w:pPr>
      <w:r w:rsidRPr="0069225F">
        <w:t xml:space="preserve">Wskaźnik różnoziarnistości – wielkość charakteryzująca </w:t>
      </w:r>
      <w:proofErr w:type="spellStart"/>
      <w:r w:rsidRPr="0069225F">
        <w:t>zagęszczalność</w:t>
      </w:r>
      <w:proofErr w:type="spellEnd"/>
      <w:r w:rsidRPr="0069225F">
        <w:t xml:space="preserve"> gruntów niespoistych, określona wg wzoru:</w:t>
      </w:r>
    </w:p>
    <w:p w:rsidR="0069225F" w:rsidRPr="0069225F" w:rsidRDefault="0069225F" w:rsidP="0069225F">
      <w:pPr>
        <w:jc w:val="both"/>
      </w:pPr>
      <w:r w:rsidRPr="0069225F">
        <w:rPr>
          <w:noProof/>
          <w:lang w:eastAsia="pl-PL"/>
        </w:rPr>
        <w:drawing>
          <wp:inline distT="0" distB="0" distL="0" distR="0">
            <wp:extent cx="518160" cy="419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8160" cy="419100"/>
                    </a:xfrm>
                    <a:prstGeom prst="rect">
                      <a:avLst/>
                    </a:prstGeom>
                    <a:noFill/>
                    <a:ln>
                      <a:noFill/>
                    </a:ln>
                  </pic:spPr>
                </pic:pic>
              </a:graphicData>
            </a:graphic>
          </wp:inline>
        </w:drawing>
      </w:r>
    </w:p>
    <w:p w:rsidR="0069225F" w:rsidRPr="0069225F" w:rsidRDefault="0069225F" w:rsidP="0069225F">
      <w:pPr>
        <w:jc w:val="both"/>
      </w:pPr>
      <w:r w:rsidRPr="0069225F">
        <w:t>gdzie:</w:t>
      </w:r>
    </w:p>
    <w:p w:rsidR="0069225F" w:rsidRPr="0069225F" w:rsidRDefault="0069225F" w:rsidP="0069225F">
      <w:pPr>
        <w:jc w:val="both"/>
      </w:pPr>
      <w:r w:rsidRPr="0069225F">
        <w:t>d60 – średnica oczek sita, przez które przechodzi 60% gruntu (mm),</w:t>
      </w:r>
    </w:p>
    <w:p w:rsidR="0069225F" w:rsidRPr="0069225F" w:rsidRDefault="0069225F" w:rsidP="0069225F">
      <w:pPr>
        <w:jc w:val="both"/>
      </w:pPr>
      <w:r w:rsidRPr="0069225F">
        <w:t>d10 – średnica oczek sita, przez które przechodzi 10% gruntu (mm).</w:t>
      </w:r>
    </w:p>
    <w:p w:rsidR="0069225F" w:rsidRPr="0069225F" w:rsidRDefault="0069225F" w:rsidP="0069225F">
      <w:pPr>
        <w:jc w:val="both"/>
      </w:pPr>
      <w:r w:rsidRPr="0069225F">
        <w:t>Pozostałe określenia podstawowe i definicje wynikające z polskich norm, przepisów i literatury technicznej:</w:t>
      </w:r>
    </w:p>
    <w:p w:rsidR="0069225F" w:rsidRPr="0069225F" w:rsidRDefault="0069225F" w:rsidP="0069225F">
      <w:pPr>
        <w:jc w:val="both"/>
      </w:pPr>
      <w:r w:rsidRPr="0069225F">
        <w:t xml:space="preserve">– </w:t>
      </w:r>
      <w:r w:rsidRPr="0069225F">
        <w:tab/>
        <w:t>dziennik budowy – dokument wydany przez odpowiedni organ nadzoru budowlanego zgodnie z obowiązującymi przepisami, stanowiący urzędowy dokument przebiegu robót budowlanych oraz zdarzeń i okoliczności zachodzących w czasie wykonywania robót.</w:t>
      </w:r>
    </w:p>
    <w:p w:rsidR="0069225F" w:rsidRPr="0069225F" w:rsidRDefault="0069225F" w:rsidP="0069225F">
      <w:pPr>
        <w:jc w:val="both"/>
      </w:pPr>
      <w:r w:rsidRPr="0069225F">
        <w:t xml:space="preserve">– </w:t>
      </w:r>
      <w:r w:rsidRPr="0069225F">
        <w:tab/>
        <w:t>kierownik budowy – osoba wyznaczona przez Wykonawcę, upoważniona do kie­rowa­nia robotami i do występowania w jego imieniu w sprawach realizacji kon­traktu,</w:t>
      </w:r>
    </w:p>
    <w:p w:rsidR="0069225F" w:rsidRPr="0069225F" w:rsidRDefault="0069225F" w:rsidP="0069225F">
      <w:pPr>
        <w:jc w:val="both"/>
      </w:pPr>
      <w:r w:rsidRPr="0069225F">
        <w:t xml:space="preserve">– </w:t>
      </w:r>
      <w:r w:rsidRPr="0069225F">
        <w:tab/>
        <w:t>książka obmiaru – książka z ponumerowanymi stronami, służąca do wpisywania przez Wykonawcę obmiaru dokonywanych robót w formie wyliczeń, szkiców i ewentualnie dodatkowych załączników; wpisy w książki obmiarów podlegają potwierdzeniu przez Inspektora nadzoru,</w:t>
      </w:r>
    </w:p>
    <w:p w:rsidR="0069225F" w:rsidRPr="0069225F" w:rsidRDefault="0069225F" w:rsidP="0069225F">
      <w:pPr>
        <w:jc w:val="both"/>
      </w:pPr>
      <w:r w:rsidRPr="0069225F">
        <w:t xml:space="preserve">– </w:t>
      </w:r>
      <w:r w:rsidRPr="0069225F">
        <w:tab/>
        <w:t>laboratorium – laboratorium badawcze, zaakceptowane przez Zamawiającego, nie­zbędne do przeprowadzania wszelkich badań i prób związanych z oceną jakości mate­riałów oraz robót,</w:t>
      </w:r>
    </w:p>
    <w:p w:rsidR="0069225F" w:rsidRPr="0069225F" w:rsidRDefault="0069225F" w:rsidP="0069225F">
      <w:pPr>
        <w:jc w:val="both"/>
      </w:pPr>
      <w:r w:rsidRPr="0069225F">
        <w:t xml:space="preserve">– </w:t>
      </w:r>
      <w:r w:rsidRPr="0069225F">
        <w:tab/>
        <w:t>polecenie Inspektora nadzoru – wszelkie polecenia przekazane Wykonawcy przez Inspektora nadzoru w formie pisemnej, dotyczące sposobu realizacji robót lub innych spraw związanych z prowadzeniem budowy,</w:t>
      </w:r>
    </w:p>
    <w:p w:rsidR="0069225F" w:rsidRPr="0069225F" w:rsidRDefault="0069225F" w:rsidP="0069225F">
      <w:pPr>
        <w:jc w:val="both"/>
      </w:pPr>
      <w:r w:rsidRPr="0069225F">
        <w:t xml:space="preserve">– </w:t>
      </w:r>
      <w:r w:rsidRPr="0069225F">
        <w:tab/>
        <w:t>projektant – uprawniona osoba prawna lub fizyczna będąca autorem dokumentacji projektowej.</w:t>
      </w:r>
    </w:p>
    <w:p w:rsidR="002202BB" w:rsidRPr="00B4080B" w:rsidRDefault="002202BB" w:rsidP="00051088">
      <w:pPr>
        <w:spacing w:line="276" w:lineRule="auto"/>
        <w:jc w:val="both"/>
      </w:pPr>
      <w:r w:rsidRPr="00B4080B">
        <w:t>1.5. OGÓLNE WYMAGANIA DOTYCZĄCE ROBÓT.</w:t>
      </w:r>
    </w:p>
    <w:p w:rsidR="007121E5" w:rsidRPr="00780428" w:rsidRDefault="007121E5" w:rsidP="00051088">
      <w:pPr>
        <w:spacing w:line="276" w:lineRule="auto"/>
        <w:jc w:val="both"/>
      </w:pPr>
      <w:r w:rsidRPr="00780428">
        <w:t xml:space="preserve">Wykonawca robót jest odpowiedzialny za jakość wykonania robót, ich zgodność </w:t>
      </w:r>
      <w:r>
        <w:t xml:space="preserve">z projektem budowlanym (wykonawczym) zapisami </w:t>
      </w:r>
      <w:r w:rsidRPr="00780428">
        <w:t xml:space="preserve">SST </w:t>
      </w:r>
      <w:r>
        <w:t>oraz</w:t>
      </w:r>
      <w:r w:rsidRPr="00780428">
        <w:t xml:space="preserve"> poleceniami Inspektora Nadzoru Inwestorskiego.</w:t>
      </w:r>
    </w:p>
    <w:p w:rsidR="002202BB" w:rsidRPr="00B4080B" w:rsidRDefault="002202BB" w:rsidP="00051088">
      <w:pPr>
        <w:spacing w:line="276" w:lineRule="auto"/>
        <w:jc w:val="both"/>
        <w:rPr>
          <w:b/>
        </w:rPr>
      </w:pPr>
      <w:r w:rsidRPr="00B4080B">
        <w:rPr>
          <w:b/>
        </w:rPr>
        <w:t>2. MATERIAŁY (GRUNTY)</w:t>
      </w:r>
    </w:p>
    <w:p w:rsidR="0069225F" w:rsidRPr="0069225F" w:rsidRDefault="0069225F" w:rsidP="0069225F">
      <w:bookmarkStart w:id="11" w:name="_Toc267486386"/>
      <w:r>
        <w:t>2.1 ŹRÓDŁA UZYSKANIA GRUNTÓW</w:t>
      </w:r>
      <w:bookmarkEnd w:id="11"/>
    </w:p>
    <w:p w:rsidR="0069225F" w:rsidRPr="0069225F" w:rsidRDefault="0069225F" w:rsidP="0069225F">
      <w:pPr>
        <w:jc w:val="both"/>
      </w:pPr>
      <w:r w:rsidRPr="0069225F">
        <w:t>Wykonawca przedstawi szczegółowe informacje dotyczące proponowanego źródła wytwarzania, zamawiania lub wydobywania materiałów i odpowiednie świadectwa badań laboratoryjnych oraz próbki do zatwierdzenia przez Inspektora nadzoru.</w:t>
      </w:r>
    </w:p>
    <w:p w:rsidR="0069225F" w:rsidRPr="0069225F" w:rsidRDefault="0069225F" w:rsidP="0069225F">
      <w:pPr>
        <w:jc w:val="both"/>
      </w:pPr>
      <w:r w:rsidRPr="0069225F">
        <w:lastRenderedPageBreak/>
        <w:t>Wykonawca zobowiązany jest do prowadzenia badań w celu udokumentowania, że materiały uzyskane z dopuszczalnego źródła w sposób ciągły spełniają wymagania ST w czasie postępu robót.</w:t>
      </w:r>
    </w:p>
    <w:p w:rsidR="002202BB" w:rsidRPr="00B4080B" w:rsidRDefault="002202BB" w:rsidP="00051088">
      <w:pPr>
        <w:spacing w:line="276" w:lineRule="auto"/>
        <w:jc w:val="both"/>
      </w:pPr>
      <w:r w:rsidRPr="00B4080B">
        <w:t>2.2 ZASADY WYKORZYSTANIA GRUNTÓW</w:t>
      </w:r>
    </w:p>
    <w:p w:rsidR="002202BB" w:rsidRPr="00B4080B" w:rsidRDefault="002202BB" w:rsidP="00051088">
      <w:pPr>
        <w:spacing w:line="276" w:lineRule="auto"/>
        <w:jc w:val="both"/>
      </w:pPr>
      <w:r w:rsidRPr="00B4080B">
        <w:t>Grunty uzyskane przy wykonywaniu wykopów, które sp</w:t>
      </w:r>
      <w:r w:rsidR="008A241A" w:rsidRPr="00B4080B">
        <w:t xml:space="preserve">ełniają warunki przydatności do </w:t>
      </w:r>
      <w:r w:rsidRPr="00B4080B">
        <w:t>wykorzystania przy zasypce wykopów lub budowie nasypów, powinny być przez Wykonawcę</w:t>
      </w:r>
      <w:r w:rsidR="008A241A" w:rsidRPr="00B4080B">
        <w:t xml:space="preserve"> </w:t>
      </w:r>
      <w:r w:rsidRPr="00B4080B">
        <w:t xml:space="preserve">wykorzystane </w:t>
      </w:r>
      <w:r w:rsidR="008A241A" w:rsidRPr="00B4080B">
        <w:br/>
      </w:r>
      <w:r w:rsidRPr="00B4080B">
        <w:t>w maksymalnym stopniu. Grunty i materiały nieprzydatne do budowy nasypów i</w:t>
      </w:r>
      <w:r w:rsidR="008A241A" w:rsidRPr="00B4080B">
        <w:t xml:space="preserve"> </w:t>
      </w:r>
      <w:r w:rsidRPr="00B4080B">
        <w:t>zasypki wykopów, powinny być wywiezione przez Wykonawcę i</w:t>
      </w:r>
      <w:r w:rsidR="008A241A" w:rsidRPr="00B4080B">
        <w:t xml:space="preserve"> </w:t>
      </w:r>
      <w:r w:rsidRPr="00B4080B">
        <w:t>utylizowane. W przypadku wystąpienia gruntów</w:t>
      </w:r>
      <w:r w:rsidR="008A241A" w:rsidRPr="00B4080B">
        <w:t xml:space="preserve"> </w:t>
      </w:r>
      <w:r w:rsidRPr="00B4080B">
        <w:t>przydatnych do ponownego użycia odnośną sytuację Wykonawca zgłosi Inspektorowi nadzoru,</w:t>
      </w:r>
      <w:r w:rsidR="008A241A" w:rsidRPr="00B4080B">
        <w:t xml:space="preserve"> </w:t>
      </w:r>
      <w:r w:rsidRPr="00B4080B">
        <w:t>który podejmie stosowną decyzję</w:t>
      </w:r>
    </w:p>
    <w:p w:rsidR="002202BB" w:rsidRPr="00B4080B" w:rsidRDefault="002202BB" w:rsidP="00051088">
      <w:pPr>
        <w:spacing w:line="276" w:lineRule="auto"/>
        <w:jc w:val="both"/>
      </w:pPr>
      <w:r w:rsidRPr="00B4080B">
        <w:t>2.3 MATERIAŁY UŻYWANE DO BUDOWY NASYPÓW I WYKONANIA</w:t>
      </w:r>
      <w:r w:rsidR="0069225F">
        <w:t xml:space="preserve"> </w:t>
      </w:r>
      <w:r w:rsidRPr="00B4080B">
        <w:t>WYKOPÓW</w:t>
      </w:r>
    </w:p>
    <w:p w:rsidR="002202BB" w:rsidRPr="00B4080B" w:rsidRDefault="0068424F" w:rsidP="00051088">
      <w:pPr>
        <w:spacing w:line="276" w:lineRule="auto"/>
        <w:jc w:val="both"/>
      </w:pPr>
      <w:r w:rsidRPr="00B4080B">
        <w:t xml:space="preserve">Pospółka do </w:t>
      </w:r>
      <w:r w:rsidR="00E35943">
        <w:t xml:space="preserve">zasypki i </w:t>
      </w:r>
      <w:proofErr w:type="spellStart"/>
      <w:r w:rsidR="00E35943">
        <w:t>obsypki</w:t>
      </w:r>
      <w:proofErr w:type="spellEnd"/>
      <w:r w:rsidRPr="00B4080B">
        <w:t xml:space="preserve"> fundamentów powinna spełniać wymagania: Uziarnienie </w:t>
      </w:r>
      <w:proofErr w:type="spellStart"/>
      <w:r w:rsidRPr="00B4080B">
        <w:t>ziarn</w:t>
      </w:r>
      <w:proofErr w:type="spellEnd"/>
      <w:r w:rsidRPr="00B4080B">
        <w:t xml:space="preserve"> pozostających na sicie #10mm, co najmniej 15%, uziarnienie </w:t>
      </w:r>
      <w:proofErr w:type="spellStart"/>
      <w:r w:rsidRPr="00B4080B">
        <w:t>ziarn</w:t>
      </w:r>
      <w:proofErr w:type="spellEnd"/>
      <w:r w:rsidRPr="00B4080B">
        <w:t xml:space="preserve"> pozostających na sicie #2mm, co najmniej 40%, uziarnienie </w:t>
      </w:r>
      <w:proofErr w:type="spellStart"/>
      <w:r w:rsidRPr="00B4080B">
        <w:t>ziarn</w:t>
      </w:r>
      <w:proofErr w:type="spellEnd"/>
      <w:r w:rsidRPr="00B4080B">
        <w:t xml:space="preserve"> przechodzących przez sito #0,075mm, nie więcej niż 15%.</w:t>
      </w:r>
    </w:p>
    <w:p w:rsidR="0068424F" w:rsidRPr="00B4080B" w:rsidRDefault="0068424F" w:rsidP="00051088">
      <w:pPr>
        <w:spacing w:line="276" w:lineRule="auto"/>
        <w:jc w:val="both"/>
      </w:pPr>
      <w:r w:rsidRPr="00B4080B">
        <w:t>Wskaźnik różnoziarnistości u=d60/ d10, co najmniej 5. Wskaźnik zagęszczenia warstwy min. 0,98 Id.</w:t>
      </w:r>
    </w:p>
    <w:p w:rsidR="002202BB" w:rsidRPr="00E35943" w:rsidRDefault="002202BB" w:rsidP="00051088">
      <w:pPr>
        <w:spacing w:line="276" w:lineRule="auto"/>
        <w:jc w:val="both"/>
        <w:rPr>
          <w:b/>
        </w:rPr>
      </w:pPr>
      <w:r w:rsidRPr="00E35943">
        <w:rPr>
          <w:b/>
        </w:rPr>
        <w:t>3. SPRZĘT</w:t>
      </w:r>
    </w:p>
    <w:p w:rsidR="002202BB" w:rsidRPr="00B4080B" w:rsidRDefault="002202BB" w:rsidP="00051088">
      <w:pPr>
        <w:spacing w:line="276" w:lineRule="auto"/>
        <w:jc w:val="both"/>
      </w:pPr>
      <w:r w:rsidRPr="00B4080B">
        <w:t>3.1. WYMAGANIA OGÓLNE ODNOŚNIE SPRZĘTU.</w:t>
      </w:r>
    </w:p>
    <w:p w:rsidR="0069225F" w:rsidRPr="0069225F" w:rsidRDefault="0069225F" w:rsidP="0069225F">
      <w:pPr>
        <w:jc w:val="both"/>
      </w:pPr>
      <w:r w:rsidRPr="00464119">
        <w:rPr>
          <w:noProof/>
        </w:rPr>
        <w:t xml:space="preserve">Wykonawca jest zobowiązany do używania jedynie takiego sprzętu, który nie </w:t>
      </w:r>
      <w:r w:rsidRPr="0069225F">
        <w:t>spowoduje niekorzystnego wpływu na jakość wykonywanych robót. Sprzęt używany do robót powinien być zgodny z ofertą Wykonawcy i powinien odpowiadać pod względem typów i ilości wskazaniom zawartym w ST, PZJ lub projekcie organizacji robót, zaakceptowanym przez Inspektora nadzoru, w przypadku braku ustaleń w takich dokumentach sprzęt powinien być uzgodniony i zaakceptowany przez Inspektora nadzoru.</w:t>
      </w:r>
    </w:p>
    <w:p w:rsidR="0069225F" w:rsidRPr="0069225F" w:rsidRDefault="0069225F" w:rsidP="0069225F">
      <w:pPr>
        <w:jc w:val="both"/>
      </w:pPr>
      <w:r w:rsidRPr="0069225F">
        <w:t>Liczba i wydajność sprzętu będzie gwarantować przeprowadzenie robót, zgodnie z zasadami określonymi w dokumentacji projektowej, ST i wskazaniach Inspektora nadzoru w terminie przewidzianym umową.</w:t>
      </w:r>
    </w:p>
    <w:p w:rsidR="0069225F" w:rsidRPr="0069225F" w:rsidRDefault="0069225F" w:rsidP="0069225F">
      <w:pPr>
        <w:jc w:val="both"/>
      </w:pPr>
      <w:r w:rsidRPr="0069225F">
        <w:t>Sprzęt będący własnością Wykonawcy lub wynajęty do wykonania robót ma być utrzymywany w dobrym stanie i gotowości do pracy. Będzie on zgodny z normami ochrony środowiska i przepisami dotyczącymi jego użytkowania.</w:t>
      </w:r>
    </w:p>
    <w:p w:rsidR="0069225F" w:rsidRPr="0069225F" w:rsidRDefault="0069225F" w:rsidP="0069225F">
      <w:pPr>
        <w:jc w:val="both"/>
      </w:pPr>
      <w:r w:rsidRPr="0069225F">
        <w:t>Wykonawca dostarczy Inspektorowi nadzoru kopie dokumentów potwierdzających dopuszczenie sprzętu do użytkowania, tam gdzie jest to wymagane przepisami.</w:t>
      </w:r>
    </w:p>
    <w:p w:rsidR="0069225F" w:rsidRPr="0069225F" w:rsidRDefault="0069225F" w:rsidP="0069225F">
      <w:pPr>
        <w:jc w:val="both"/>
      </w:pPr>
      <w:r w:rsidRPr="0069225F">
        <w:t>Jeżeli dokumentacja projektowa lub ST przewidują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rsidR="0069225F" w:rsidRPr="0069225F" w:rsidRDefault="0069225F" w:rsidP="0069225F">
      <w:pPr>
        <w:jc w:val="both"/>
      </w:pPr>
      <w:r w:rsidRPr="0069225F">
        <w:t>Jakikolwiek sprzęt, maszyny, urządzenia i narzędzia nie gwarantujące zachowania warunków umowy, zostaną przez Inspektora nadzoru zdyskwalifikowane i nie dopuszczone do robót.</w:t>
      </w:r>
    </w:p>
    <w:p w:rsidR="002202BB" w:rsidRPr="00B4080B" w:rsidRDefault="002202BB" w:rsidP="00051088">
      <w:pPr>
        <w:spacing w:line="276" w:lineRule="auto"/>
        <w:jc w:val="both"/>
      </w:pPr>
      <w:r w:rsidRPr="00B4080B">
        <w:t>3.2. SPRZĘT DO ROBÓT ZIEMNYCH</w:t>
      </w:r>
    </w:p>
    <w:p w:rsidR="002202BB" w:rsidRPr="00B4080B" w:rsidRDefault="002202BB" w:rsidP="00051088">
      <w:pPr>
        <w:spacing w:line="276" w:lineRule="auto"/>
        <w:jc w:val="both"/>
      </w:pPr>
      <w:r w:rsidRPr="00B4080B">
        <w:lastRenderedPageBreak/>
        <w:t>Wykonawca przystępujący do wykonania robót ziemnych powinien wykazać się możliwością</w:t>
      </w:r>
      <w:r w:rsidR="008A241A" w:rsidRPr="00B4080B">
        <w:t xml:space="preserve"> </w:t>
      </w:r>
      <w:r w:rsidRPr="00B4080B">
        <w:t>korzysta</w:t>
      </w:r>
      <w:r w:rsidR="008A241A" w:rsidRPr="00B4080B">
        <w:t xml:space="preserve">nia z następującego sprzętu do: </w:t>
      </w:r>
      <w:r w:rsidRPr="00B4080B">
        <w:t>odspajania i wydobywania gruntów (urządzenia mechaniczne: koparki, ładowarki, itp.),</w:t>
      </w:r>
      <w:r w:rsidR="008A241A" w:rsidRPr="00B4080B">
        <w:t xml:space="preserve"> </w:t>
      </w:r>
      <w:r w:rsidRPr="00B4080B">
        <w:t>jednoczesnego wydobywania i przemieszczania gruntów (spycharki, zgarniarki, równiarki,</w:t>
      </w:r>
      <w:r w:rsidR="008A241A" w:rsidRPr="00B4080B">
        <w:t xml:space="preserve"> </w:t>
      </w:r>
      <w:r w:rsidRPr="00B4080B">
        <w:t>itp.),transportu mas ziemnych (samochody wywrotk</w:t>
      </w:r>
      <w:r w:rsidR="008A241A" w:rsidRPr="00B4080B">
        <w:t xml:space="preserve">i, samochody skrzyniowe, itp.), </w:t>
      </w:r>
      <w:r w:rsidRPr="00B4080B">
        <w:t>sprzętu zagęszczającego (walce, ubijaki, płyty wibracyjne itp.).</w:t>
      </w:r>
    </w:p>
    <w:p w:rsidR="002202BB" w:rsidRPr="00E35943" w:rsidRDefault="002202BB" w:rsidP="00051088">
      <w:pPr>
        <w:spacing w:line="276" w:lineRule="auto"/>
        <w:jc w:val="both"/>
        <w:rPr>
          <w:b/>
        </w:rPr>
      </w:pPr>
      <w:r w:rsidRPr="00E35943">
        <w:rPr>
          <w:b/>
        </w:rPr>
        <w:t>4. TRANSPORT</w:t>
      </w:r>
    </w:p>
    <w:p w:rsidR="002202BB" w:rsidRPr="00B4080B" w:rsidRDefault="002202BB" w:rsidP="00051088">
      <w:pPr>
        <w:spacing w:line="276" w:lineRule="auto"/>
        <w:jc w:val="both"/>
      </w:pPr>
      <w:r w:rsidRPr="00B4080B">
        <w:t>Wybór środków transportowych oraz metod transportu powinien być dostosowany do kategorii</w:t>
      </w:r>
      <w:r w:rsidR="008A241A" w:rsidRPr="00B4080B">
        <w:t xml:space="preserve"> </w:t>
      </w:r>
      <w:r w:rsidRPr="00B4080B">
        <w:t>gruntu (materiału): jego objętości, technologii odspajania i załadunku. Wydajność środków transportowych powinna być ponadto dostosowana do wydajności</w:t>
      </w:r>
      <w:r w:rsidR="008A241A" w:rsidRPr="00B4080B">
        <w:t xml:space="preserve"> </w:t>
      </w:r>
      <w:r w:rsidRPr="00B4080B">
        <w:t>sprzętu stosowanego do urabiania i wbudowania gruntu (materiału).</w:t>
      </w:r>
      <w:r w:rsidR="008A241A" w:rsidRPr="00B4080B">
        <w:t xml:space="preserve"> </w:t>
      </w:r>
      <w:r w:rsidRPr="00B4080B">
        <w:t>Zwiększenie odległości transportu ponad wartości zatwierdzone nie może być podstawą</w:t>
      </w:r>
      <w:r w:rsidR="008A241A" w:rsidRPr="00B4080B">
        <w:t xml:space="preserve"> </w:t>
      </w:r>
      <w:r w:rsidRPr="00B4080B">
        <w:t>roszczeń Wykonawcy, dotyczących dodatkowej zapłaty za transport</w:t>
      </w:r>
      <w:r w:rsidR="00E35943">
        <w:t>.</w:t>
      </w:r>
    </w:p>
    <w:p w:rsidR="002202BB" w:rsidRPr="00E35943" w:rsidRDefault="002202BB" w:rsidP="00051088">
      <w:pPr>
        <w:spacing w:line="276" w:lineRule="auto"/>
        <w:jc w:val="both"/>
        <w:rPr>
          <w:b/>
        </w:rPr>
      </w:pPr>
      <w:r w:rsidRPr="00E35943">
        <w:rPr>
          <w:b/>
        </w:rPr>
        <w:t>5. WYKONANIE ROBÓT</w:t>
      </w:r>
    </w:p>
    <w:p w:rsidR="002202BB" w:rsidRPr="00B4080B" w:rsidRDefault="002202BB" w:rsidP="00051088">
      <w:pPr>
        <w:spacing w:line="276" w:lineRule="auto"/>
        <w:jc w:val="both"/>
      </w:pPr>
      <w:r w:rsidRPr="00B4080B">
        <w:t>5.1. WYKOPY</w:t>
      </w:r>
    </w:p>
    <w:p w:rsidR="002202BB" w:rsidRPr="00B4080B" w:rsidRDefault="002202BB" w:rsidP="00051088">
      <w:pPr>
        <w:spacing w:line="276" w:lineRule="auto"/>
        <w:jc w:val="both"/>
      </w:pPr>
      <w:r w:rsidRPr="00B4080B">
        <w:t>5.1.1. Wykopy na odkład</w:t>
      </w:r>
    </w:p>
    <w:p w:rsidR="002202BB" w:rsidRPr="00B4080B" w:rsidRDefault="002202BB" w:rsidP="00051088">
      <w:pPr>
        <w:spacing w:line="276" w:lineRule="auto"/>
        <w:jc w:val="both"/>
      </w:pPr>
      <w:r w:rsidRPr="00B4080B">
        <w:t>Sposób wykonania skarp wykopu powinien gwarantować ich stateczność w całym okresie</w:t>
      </w:r>
      <w:r w:rsidR="0068424F" w:rsidRPr="00B4080B">
        <w:t xml:space="preserve"> </w:t>
      </w:r>
      <w:r w:rsidRPr="00B4080B">
        <w:t>prowadzenia robót, a naprawa uszkodzeń, wynikających z nieprawidłowego ukształtowania</w:t>
      </w:r>
      <w:r w:rsidR="0068424F" w:rsidRPr="00B4080B">
        <w:t xml:space="preserve"> </w:t>
      </w:r>
      <w:r w:rsidRPr="00B4080B">
        <w:t>skarp wykopu, ich podcięcia lub innych odstępstw od dokumentacji projektowej obciąża</w:t>
      </w:r>
      <w:r w:rsidR="0068424F" w:rsidRPr="00B4080B">
        <w:t xml:space="preserve"> </w:t>
      </w:r>
      <w:r w:rsidRPr="00B4080B">
        <w:t>Wykonawcę robót ziemnych.</w:t>
      </w:r>
    </w:p>
    <w:p w:rsidR="002202BB" w:rsidRPr="00B4080B" w:rsidRDefault="002202BB" w:rsidP="00051088">
      <w:pPr>
        <w:spacing w:line="276" w:lineRule="auto"/>
        <w:jc w:val="both"/>
      </w:pPr>
      <w:r w:rsidRPr="00B4080B">
        <w:t>Wykonawca powinien wykonywać wykopy w taki sposób, aby grunty o różnym stopniu</w:t>
      </w:r>
      <w:r w:rsidR="0068424F" w:rsidRPr="00B4080B">
        <w:t xml:space="preserve"> </w:t>
      </w:r>
      <w:r w:rsidRPr="00B4080B">
        <w:t>przydatności do budowy nasypów były odspajane oddzielnie, w sposób uniemożliwiający ich</w:t>
      </w:r>
      <w:r w:rsidR="0068424F" w:rsidRPr="00B4080B">
        <w:t xml:space="preserve"> </w:t>
      </w:r>
      <w:r w:rsidRPr="00B4080B">
        <w:t>wymieszanie. Odstępstwo od powyższego wymagania, uzasadnione skomplikowanym układem</w:t>
      </w:r>
      <w:r w:rsidR="0068424F" w:rsidRPr="00B4080B">
        <w:t xml:space="preserve"> </w:t>
      </w:r>
      <w:r w:rsidRPr="00B4080B">
        <w:t>warstw geotechnicznych, wymaga zgody Inspektora.</w:t>
      </w:r>
      <w:r w:rsidR="0068424F" w:rsidRPr="00B4080B">
        <w:t xml:space="preserve"> </w:t>
      </w:r>
      <w:r w:rsidRPr="00B4080B">
        <w:t>Odspojone grunty przydatne do wykonania nasypów powinny być bezpośrednio wbudowane w</w:t>
      </w:r>
      <w:r w:rsidR="0068424F" w:rsidRPr="00B4080B">
        <w:t xml:space="preserve"> </w:t>
      </w:r>
      <w:r w:rsidRPr="00B4080B">
        <w:t>nasyp lub przewiezione na składowisko. O ile Inspek</w:t>
      </w:r>
      <w:r w:rsidR="0068424F" w:rsidRPr="00B4080B">
        <w:t xml:space="preserve">tor dopuści czasowe składowanie </w:t>
      </w:r>
      <w:r w:rsidRPr="00B4080B">
        <w:t>odspojonych gruntów, należy je odpowiednio zabezpieczyć przed nadmiernym zawilgoceniem.</w:t>
      </w:r>
    </w:p>
    <w:p w:rsidR="002202BB" w:rsidRPr="00B4080B" w:rsidRDefault="002202BB" w:rsidP="00051088">
      <w:pPr>
        <w:spacing w:line="276" w:lineRule="auto"/>
        <w:jc w:val="both"/>
      </w:pPr>
      <w:r w:rsidRPr="00B4080B">
        <w:t>Jeżeli grunt jest zamarznięty nie należy odspajać go do głę</w:t>
      </w:r>
      <w:r w:rsidR="0068424F" w:rsidRPr="00B4080B">
        <w:t xml:space="preserve">bokości około 0,5 metra powyżej </w:t>
      </w:r>
      <w:r w:rsidRPr="00B4080B">
        <w:t>projektowanych rzędnych robót ziemnych.</w:t>
      </w:r>
      <w:r w:rsidR="0068424F" w:rsidRPr="00B4080B">
        <w:t xml:space="preserve"> </w:t>
      </w:r>
      <w:r w:rsidRPr="00B4080B">
        <w:t>Nie należy dopuszczać ruchu budowlanego po dnie wykopu o ile grubość warstwy gruntu</w:t>
      </w:r>
      <w:r w:rsidR="0068424F" w:rsidRPr="00B4080B">
        <w:t xml:space="preserve"> </w:t>
      </w:r>
      <w:r w:rsidRPr="00B4080B">
        <w:t>(nadkładu) powyżej rzędnych robót ziemnych jest mniejsza niż 0,3 metra. Z chwilą przystąpienia</w:t>
      </w:r>
      <w:r w:rsidR="0068424F" w:rsidRPr="00B4080B">
        <w:t xml:space="preserve"> </w:t>
      </w:r>
      <w:r w:rsidRPr="00B4080B">
        <w:t>do ostatecznego profilowania dna wykopu dopuszcza się po nim jedynie ruch maszyn</w:t>
      </w:r>
      <w:r w:rsidR="0068424F" w:rsidRPr="00B4080B">
        <w:t xml:space="preserve"> </w:t>
      </w:r>
      <w:r w:rsidRPr="00B4080B">
        <w:t>wykonujących tę czynność budowlaną. Może odbywać się jedynie sporadyczny ruch pojazdów,</w:t>
      </w:r>
    </w:p>
    <w:p w:rsidR="002202BB" w:rsidRPr="00B4080B" w:rsidRDefault="002202BB" w:rsidP="00051088">
      <w:pPr>
        <w:spacing w:line="276" w:lineRule="auto"/>
        <w:jc w:val="both"/>
      </w:pPr>
      <w:r w:rsidRPr="00B4080B">
        <w:t>które nie spowodują uszkodzeń powierzchni korpusu. Naprawa uszkodzeń powierzchn</w:t>
      </w:r>
      <w:r w:rsidR="0068424F" w:rsidRPr="00B4080B">
        <w:t xml:space="preserve">i robót </w:t>
      </w:r>
      <w:r w:rsidRPr="00B4080B">
        <w:t>ziemnych wynikających z niedotrzymania podanych powyżej warunków obciąża Wykonawcę</w:t>
      </w:r>
      <w:r w:rsidR="0068424F" w:rsidRPr="00B4080B">
        <w:t xml:space="preserve"> </w:t>
      </w:r>
      <w:r w:rsidRPr="00B4080B">
        <w:t>robót ziemnych.</w:t>
      </w:r>
      <w:r w:rsidR="0068424F" w:rsidRPr="00B4080B">
        <w:t xml:space="preserve"> </w:t>
      </w:r>
      <w:r w:rsidRPr="00B4080B">
        <w:t>W obrębie budynków, przy istniejących sieciach instalacyjnych roboty należy prowadzić</w:t>
      </w:r>
      <w:r w:rsidR="0068424F" w:rsidRPr="00B4080B">
        <w:t xml:space="preserve"> </w:t>
      </w:r>
      <w:r w:rsidRPr="00B4080B">
        <w:t>ręcznie.</w:t>
      </w:r>
    </w:p>
    <w:p w:rsidR="002202BB" w:rsidRPr="00B4080B" w:rsidRDefault="002202BB" w:rsidP="00051088">
      <w:pPr>
        <w:spacing w:line="276" w:lineRule="auto"/>
        <w:jc w:val="both"/>
      </w:pPr>
      <w:r w:rsidRPr="00B4080B">
        <w:t>5.1.2. Wykopy z transportem urobku</w:t>
      </w:r>
    </w:p>
    <w:p w:rsidR="002202BB" w:rsidRPr="00B4080B" w:rsidRDefault="002202BB" w:rsidP="00051088">
      <w:pPr>
        <w:spacing w:line="276" w:lineRule="auto"/>
        <w:jc w:val="both"/>
      </w:pPr>
      <w:r w:rsidRPr="00B4080B">
        <w:lastRenderedPageBreak/>
        <w:t>Jeżeli grunt pochodzący z wykopu nie nadaje się do ponownego wbudowania, lub jego</w:t>
      </w:r>
      <w:r w:rsidR="0068424F" w:rsidRPr="00B4080B">
        <w:t xml:space="preserve"> </w:t>
      </w:r>
      <w:r w:rsidRPr="00B4080B">
        <w:t>wykorzystanie jest niemożliwe, należy wywieźć go środkami transportu poza teren budowy.</w:t>
      </w:r>
      <w:r w:rsidR="0068424F" w:rsidRPr="00B4080B">
        <w:t xml:space="preserve"> </w:t>
      </w:r>
      <w:r w:rsidRPr="00B4080B">
        <w:t>Miejsce składowania urobku musi być zaakceptowane przez Inwestora.</w:t>
      </w:r>
    </w:p>
    <w:p w:rsidR="002202BB" w:rsidRPr="00B4080B" w:rsidRDefault="002202BB" w:rsidP="00051088">
      <w:pPr>
        <w:spacing w:line="276" w:lineRule="auto"/>
        <w:jc w:val="both"/>
      </w:pPr>
      <w:r w:rsidRPr="00B4080B">
        <w:t>5.1.3. Dokładność wykonania wykopów</w:t>
      </w:r>
    </w:p>
    <w:p w:rsidR="002202BB" w:rsidRPr="00B4080B" w:rsidRDefault="002202BB" w:rsidP="00051088">
      <w:pPr>
        <w:spacing w:line="276" w:lineRule="auto"/>
        <w:jc w:val="both"/>
      </w:pPr>
      <w:r w:rsidRPr="00B4080B">
        <w:t>Odchylenie osi korpusu ziemnego, w wykopie lub nasypie, od osi projektowanej nie powinny</w:t>
      </w:r>
      <w:r w:rsidR="0068424F" w:rsidRPr="00B4080B">
        <w:t xml:space="preserve"> </w:t>
      </w:r>
      <w:r w:rsidRPr="00B4080B">
        <w:t xml:space="preserve">być większe niż </w:t>
      </w:r>
      <w:r w:rsidRPr="00B4080B">
        <w:t xml:space="preserve">10 </w:t>
      </w:r>
      <w:proofErr w:type="spellStart"/>
      <w:r w:rsidRPr="00B4080B">
        <w:t>cm</w:t>
      </w:r>
      <w:proofErr w:type="spellEnd"/>
      <w:r w:rsidRPr="00B4080B">
        <w:t>. Różnica w stosunku do projektowanych rzędnych robót ziemnych nie</w:t>
      </w:r>
      <w:r w:rsidR="0068424F" w:rsidRPr="00B4080B">
        <w:t xml:space="preserve"> </w:t>
      </w:r>
      <w:r w:rsidRPr="00B4080B">
        <w:t xml:space="preserve">może przekraczać + 1 cm i - 3 </w:t>
      </w:r>
      <w:proofErr w:type="spellStart"/>
      <w:r w:rsidRPr="00B4080B">
        <w:t>cm</w:t>
      </w:r>
      <w:proofErr w:type="spellEnd"/>
      <w:r w:rsidRPr="00B4080B">
        <w:t>.</w:t>
      </w:r>
      <w:r w:rsidR="0068424F" w:rsidRPr="00B4080B">
        <w:t xml:space="preserve"> </w:t>
      </w:r>
    </w:p>
    <w:p w:rsidR="002202BB" w:rsidRPr="00B4080B" w:rsidRDefault="002202BB" w:rsidP="00051088">
      <w:pPr>
        <w:spacing w:line="276" w:lineRule="auto"/>
        <w:jc w:val="both"/>
      </w:pPr>
      <w:r w:rsidRPr="00B4080B">
        <w:t xml:space="preserve">Szerokość korpusu nie może różnić się od szerokości projektowanej o więcej niż: </w:t>
      </w:r>
      <w:r w:rsidRPr="00B4080B">
        <w:t></w:t>
      </w:r>
      <w:r w:rsidRPr="00B4080B">
        <w:t></w:t>
      </w:r>
      <w:r w:rsidR="0068424F" w:rsidRPr="00B4080B">
        <w:t xml:space="preserve">10 cm, a </w:t>
      </w:r>
      <w:r w:rsidRPr="00B4080B">
        <w:t>krawędzie korony drogi nie powinny mieć wyraźnych załamań w planie.</w:t>
      </w:r>
      <w:r w:rsidR="0068424F" w:rsidRPr="00B4080B">
        <w:t xml:space="preserve"> </w:t>
      </w:r>
      <w:r w:rsidRPr="00B4080B">
        <w:t>Pochylenie skarp nie powinno różnić się od projektowanego o więcej niż 10% jego wartości</w:t>
      </w:r>
      <w:r w:rsidR="0068424F" w:rsidRPr="00B4080B">
        <w:t xml:space="preserve"> </w:t>
      </w:r>
      <w:r w:rsidRPr="00B4080B">
        <w:t>wyrażonej tangensem kąta. Maksymalna głębokość nierówności na powierzchni skarp nie</w:t>
      </w:r>
      <w:r w:rsidR="0068424F" w:rsidRPr="00B4080B">
        <w:t xml:space="preserve"> </w:t>
      </w:r>
      <w:r w:rsidRPr="00B4080B">
        <w:t>powinna przekraczać 10 cm przy pomiarze łatą 3-metrową albo powinny być spełnione inne</w:t>
      </w:r>
    </w:p>
    <w:p w:rsidR="002202BB" w:rsidRPr="00B4080B" w:rsidRDefault="002202BB" w:rsidP="00051088">
      <w:pPr>
        <w:spacing w:line="276" w:lineRule="auto"/>
        <w:jc w:val="both"/>
      </w:pPr>
      <w:r w:rsidRPr="00B4080B">
        <w:t>wymagania dotyczące równości, wynikające ze sposobu umocnienia powierzchni.</w:t>
      </w:r>
    </w:p>
    <w:p w:rsidR="002202BB" w:rsidRPr="00B4080B" w:rsidRDefault="002202BB" w:rsidP="00051088">
      <w:pPr>
        <w:spacing w:line="276" w:lineRule="auto"/>
        <w:jc w:val="both"/>
      </w:pPr>
      <w:r w:rsidRPr="00B4080B">
        <w:t>5.1.4. Odwodnienie wykopów</w:t>
      </w:r>
    </w:p>
    <w:p w:rsidR="002202BB" w:rsidRPr="00B4080B" w:rsidRDefault="002202BB" w:rsidP="00051088">
      <w:pPr>
        <w:spacing w:line="276" w:lineRule="auto"/>
        <w:jc w:val="both"/>
      </w:pPr>
      <w:r w:rsidRPr="00B4080B">
        <w:t>Technologia wykonania wykopu musi umożliwiać jego prawidłowe odwodnienie w całym</w:t>
      </w:r>
      <w:r w:rsidR="00CA1928" w:rsidRPr="00B4080B">
        <w:t xml:space="preserve"> </w:t>
      </w:r>
      <w:r w:rsidRPr="00B4080B">
        <w:t>okresie trwania robót ziemnych</w:t>
      </w:r>
      <w:r w:rsidR="00CA1928" w:rsidRPr="00B4080B">
        <w:t xml:space="preserve"> jeżeli zajdzie taka konieczność</w:t>
      </w:r>
      <w:r w:rsidRPr="00B4080B">
        <w:t>. Wykonanie wykopów powinno postępować w kierunku</w:t>
      </w:r>
      <w:r w:rsidR="00CA1928" w:rsidRPr="00B4080B">
        <w:t xml:space="preserve"> </w:t>
      </w:r>
      <w:r w:rsidRPr="00B4080B">
        <w:t>podnoszenia się niwelety.</w:t>
      </w:r>
      <w:r w:rsidR="00CA1928" w:rsidRPr="00B4080B">
        <w:t xml:space="preserve"> </w:t>
      </w:r>
      <w:r w:rsidRPr="00B4080B">
        <w:t>W czasie robót ziemnych należy zachować odpowiedni spadek</w:t>
      </w:r>
      <w:r w:rsidR="00CA1928" w:rsidRPr="00B4080B">
        <w:t xml:space="preserve"> </w:t>
      </w:r>
      <w:r w:rsidRPr="00B4080B">
        <w:t xml:space="preserve">podłużny </w:t>
      </w:r>
      <w:r w:rsidR="00CA1928" w:rsidRPr="00B4080B">
        <w:br/>
      </w:r>
      <w:r w:rsidRPr="00B4080B">
        <w:t>i nadać przekrojom poprzecznym spadki, umożliwiające</w:t>
      </w:r>
      <w:r w:rsidR="00CA1928" w:rsidRPr="00B4080B">
        <w:t xml:space="preserve"> </w:t>
      </w:r>
      <w:r w:rsidRPr="00B4080B">
        <w:t>szybki odpływ wód z wykopu. O ile w dokumentacji projektowej nie</w:t>
      </w:r>
      <w:r w:rsidR="00CA1928" w:rsidRPr="00B4080B">
        <w:t xml:space="preserve"> </w:t>
      </w:r>
      <w:r w:rsidRPr="00B4080B">
        <w:t>zawarto innego wymagania, spadek poprzeczny nie powinien być</w:t>
      </w:r>
      <w:r w:rsidR="00CA1928" w:rsidRPr="00B4080B">
        <w:t xml:space="preserve"> </w:t>
      </w:r>
      <w:r w:rsidRPr="00B4080B">
        <w:t xml:space="preserve">mniejszy niż 4% w przypadku gruntów </w:t>
      </w:r>
      <w:r w:rsidR="00CA1928" w:rsidRPr="00B4080B">
        <w:t xml:space="preserve">spoistych i nie mniejszy niż 2% </w:t>
      </w:r>
      <w:r w:rsidRPr="00B4080B">
        <w:t>w przypadku gruntów niespoistych. Należy uwzglę</w:t>
      </w:r>
      <w:r w:rsidR="00CA1928" w:rsidRPr="00B4080B">
        <w:t xml:space="preserve">dnić ewentualny </w:t>
      </w:r>
      <w:r w:rsidRPr="00B4080B">
        <w:t>wpływ kolejności i sposobu odspajania gruntów oraz terminów</w:t>
      </w:r>
      <w:r w:rsidR="00CA1928" w:rsidRPr="00B4080B">
        <w:t xml:space="preserve"> </w:t>
      </w:r>
      <w:r w:rsidRPr="00B4080B">
        <w:t>wykonywania innych robót na</w:t>
      </w:r>
      <w:r w:rsidR="00CA1928" w:rsidRPr="00B4080B">
        <w:t xml:space="preserve"> spełnienie wymagań dotyczących </w:t>
      </w:r>
      <w:r w:rsidRPr="00B4080B">
        <w:t>prawidłowego odwodnienia wykopu w czasie postępu robót ziemnych.</w:t>
      </w:r>
      <w:r w:rsidR="00CA1928" w:rsidRPr="00B4080B">
        <w:t xml:space="preserve"> </w:t>
      </w:r>
    </w:p>
    <w:p w:rsidR="00CA1928" w:rsidRPr="00B4080B" w:rsidRDefault="00CA1928" w:rsidP="00051088">
      <w:pPr>
        <w:spacing w:line="276" w:lineRule="auto"/>
        <w:jc w:val="both"/>
      </w:pPr>
      <w:r w:rsidRPr="00B4080B">
        <w:t>5.1.5 Zagęszczanie gruntu zasypowego.</w:t>
      </w:r>
    </w:p>
    <w:p w:rsidR="00CA1928" w:rsidRPr="00B4080B" w:rsidRDefault="00CA1928" w:rsidP="00051088">
      <w:pPr>
        <w:spacing w:line="276" w:lineRule="auto"/>
        <w:jc w:val="both"/>
      </w:pPr>
      <w:r w:rsidRPr="00B4080B">
        <w:t>Każda warstwa gruntu powinna być zagęszczana mechanicznie. Grubość zagęszczanych warstw winna wynosić:</w:t>
      </w:r>
    </w:p>
    <w:p w:rsidR="00CA1928" w:rsidRPr="00B4080B" w:rsidRDefault="00CA1928" w:rsidP="00051088">
      <w:pPr>
        <w:spacing w:line="276" w:lineRule="auto"/>
        <w:jc w:val="both"/>
      </w:pPr>
      <w:r w:rsidRPr="00B4080B">
        <w:t>a)przy zagęszczaniu walcami wibracyjnymi, wibratorami lub ubijakami mechanicznymi - max 0.4 m,</w:t>
      </w:r>
    </w:p>
    <w:p w:rsidR="00CA1928" w:rsidRPr="00B4080B" w:rsidRDefault="00CA1928" w:rsidP="00051088">
      <w:pPr>
        <w:spacing w:line="276" w:lineRule="auto"/>
        <w:jc w:val="both"/>
      </w:pPr>
      <w:r w:rsidRPr="00B4080B">
        <w:t>W okolicach urządzeń lub warstw odwadniających grunt powinien być zagęszczany ręcznie. Zagęszczanie gruntu powinno odbywać się przy jednoczesnej, stałej kontroli laboratoryjnej, do naturalnego stopnia zagęszczenia gruntu. Przy zagęszczaniu gruntów zasypowych, dla uzyskania równomiernego wskaźnika należy:</w:t>
      </w:r>
    </w:p>
    <w:p w:rsidR="00CA1928" w:rsidRPr="00B4080B" w:rsidRDefault="00CA1928" w:rsidP="00051088">
      <w:pPr>
        <w:spacing w:line="276" w:lineRule="auto"/>
        <w:jc w:val="both"/>
      </w:pPr>
      <w:r w:rsidRPr="00B4080B">
        <w:t>rozściełać grunt warstwami poziomymi o równej grubości, sposobem ręcznym lub lekkim sprzętem mechanicznym,</w:t>
      </w:r>
      <w:r w:rsidR="0071777C">
        <w:t xml:space="preserve"> </w:t>
      </w:r>
      <w:r w:rsidRPr="00B4080B">
        <w:t>warstwę nasypanego gruntu zagęszczać na całej szerokości, przy jednakowej liczbie przejść sprzętu zagęszczającego,</w:t>
      </w:r>
    </w:p>
    <w:p w:rsidR="00CA1928" w:rsidRPr="00B4080B" w:rsidRDefault="00CA1928" w:rsidP="00051088">
      <w:pPr>
        <w:spacing w:line="276" w:lineRule="auto"/>
        <w:jc w:val="both"/>
      </w:pPr>
      <w:r w:rsidRPr="00B4080B">
        <w:t xml:space="preserve">Wykopy przy ścianach obiektów kubaturowych zagęszczać warstwami co 20 cm stosując zagęszczarki zaakceptowane przez Inspektora. Wymagany stopień zagęszczenia gruntu wykopu 98% w skali </w:t>
      </w:r>
      <w:proofErr w:type="spellStart"/>
      <w:r w:rsidRPr="00B4080B">
        <w:t>Proctora</w:t>
      </w:r>
      <w:proofErr w:type="spellEnd"/>
      <w:r w:rsidRPr="00B4080B">
        <w:t xml:space="preserve"> . Wymagany stopień zagęszczenia podsypki pod posadzki na gruncie 99% w skali </w:t>
      </w:r>
      <w:proofErr w:type="spellStart"/>
      <w:r w:rsidRPr="00B4080B">
        <w:t>Proctora</w:t>
      </w:r>
      <w:proofErr w:type="spellEnd"/>
      <w:r w:rsidRPr="00B4080B">
        <w:t>.</w:t>
      </w:r>
    </w:p>
    <w:p w:rsidR="002202BB" w:rsidRPr="00B4080B" w:rsidRDefault="00CA1928" w:rsidP="00051088">
      <w:pPr>
        <w:spacing w:line="276" w:lineRule="auto"/>
        <w:jc w:val="both"/>
      </w:pPr>
      <w:r w:rsidRPr="00B4080B">
        <w:lastRenderedPageBreak/>
        <w:t>5.1.6</w:t>
      </w:r>
      <w:r w:rsidR="002202BB" w:rsidRPr="00B4080B">
        <w:t>. Kontrola wykonania wykopów</w:t>
      </w:r>
    </w:p>
    <w:p w:rsidR="002202BB" w:rsidRPr="00B4080B" w:rsidRDefault="002202BB" w:rsidP="00051088">
      <w:pPr>
        <w:spacing w:line="276" w:lineRule="auto"/>
        <w:jc w:val="both"/>
      </w:pPr>
      <w:r w:rsidRPr="00B4080B">
        <w:t>Sprawdzenie wykonania wykopów polega na kontrolowaniu zgodności z wymaganiami</w:t>
      </w:r>
      <w:r w:rsidR="0071777C">
        <w:t xml:space="preserve"> </w:t>
      </w:r>
      <w:r w:rsidRPr="00B4080B">
        <w:t xml:space="preserve">określonymi </w:t>
      </w:r>
      <w:r w:rsidR="0071777C">
        <w:br/>
      </w:r>
      <w:r w:rsidRPr="00B4080B">
        <w:t>w niniejszej specyfikacji oraz w dokumentacji projektowej</w:t>
      </w:r>
    </w:p>
    <w:p w:rsidR="002202BB" w:rsidRPr="00B4080B" w:rsidRDefault="002202BB" w:rsidP="00051088">
      <w:pPr>
        <w:spacing w:line="276" w:lineRule="auto"/>
        <w:jc w:val="both"/>
      </w:pPr>
      <w:r w:rsidRPr="00B4080B">
        <w:t>W czasie kontroli szczególną uwagę należy zwrócić na:</w:t>
      </w:r>
    </w:p>
    <w:p w:rsidR="002202BB" w:rsidRPr="00B4080B" w:rsidRDefault="002202BB" w:rsidP="00051088">
      <w:pPr>
        <w:spacing w:line="276" w:lineRule="auto"/>
        <w:jc w:val="both"/>
      </w:pPr>
      <w:r w:rsidRPr="00B4080B">
        <w:t>a) odspajanie gruntów w sposób nie pogarszający ich właściwości,</w:t>
      </w:r>
    </w:p>
    <w:p w:rsidR="002202BB" w:rsidRPr="00B4080B" w:rsidRDefault="002202BB" w:rsidP="00051088">
      <w:pPr>
        <w:spacing w:line="276" w:lineRule="auto"/>
        <w:jc w:val="both"/>
      </w:pPr>
      <w:r w:rsidRPr="00B4080B">
        <w:t>b) zapewnienie stateczności skarp,</w:t>
      </w:r>
    </w:p>
    <w:p w:rsidR="002202BB" w:rsidRPr="00B4080B" w:rsidRDefault="002202BB" w:rsidP="00051088">
      <w:pPr>
        <w:spacing w:line="276" w:lineRule="auto"/>
        <w:jc w:val="both"/>
      </w:pPr>
      <w:r w:rsidRPr="00B4080B">
        <w:t>c)</w:t>
      </w:r>
      <w:r w:rsidR="0071777C">
        <w:t xml:space="preserve"> odwodnienie wykopów w czasie </w:t>
      </w:r>
      <w:r w:rsidRPr="00B4080B">
        <w:t>wykonywania robót i po ich zakończeniu,</w:t>
      </w:r>
    </w:p>
    <w:p w:rsidR="002202BB" w:rsidRPr="00B4080B" w:rsidRDefault="002202BB" w:rsidP="00051088">
      <w:pPr>
        <w:spacing w:line="276" w:lineRule="auto"/>
        <w:jc w:val="both"/>
      </w:pPr>
      <w:r w:rsidRPr="00B4080B">
        <w:t>d) dokładność wykonania wykopów (usytuowanie i wykończenie),</w:t>
      </w:r>
    </w:p>
    <w:p w:rsidR="002202BB" w:rsidRPr="00B4080B" w:rsidRDefault="002202BB" w:rsidP="00051088">
      <w:pPr>
        <w:spacing w:line="276" w:lineRule="auto"/>
        <w:jc w:val="both"/>
      </w:pPr>
      <w:r w:rsidRPr="00B4080B">
        <w:t>e) zagęszczenie górnej strefy korpusu w wykopie.</w:t>
      </w:r>
    </w:p>
    <w:p w:rsidR="00E35943" w:rsidRPr="00780428" w:rsidRDefault="00E35943" w:rsidP="00051088">
      <w:pPr>
        <w:spacing w:line="276" w:lineRule="auto"/>
        <w:jc w:val="both"/>
        <w:rPr>
          <w:b/>
        </w:rPr>
      </w:pPr>
      <w:r w:rsidRPr="00780428">
        <w:rPr>
          <w:b/>
        </w:rPr>
        <w:t>6. KONTROLA JAKOŚCI ROBÓT</w:t>
      </w:r>
    </w:p>
    <w:p w:rsidR="00527030" w:rsidRPr="00527030" w:rsidRDefault="00527030" w:rsidP="00051088">
      <w:pPr>
        <w:spacing w:line="276" w:lineRule="auto"/>
        <w:jc w:val="both"/>
      </w:pPr>
      <w:r w:rsidRPr="00527030">
        <w:t xml:space="preserve">6.1 Ogólne zasady kontroli jakości robót </w:t>
      </w:r>
    </w:p>
    <w:p w:rsidR="00527030" w:rsidRPr="00527030" w:rsidRDefault="00527030" w:rsidP="00051088">
      <w:pPr>
        <w:spacing w:line="276" w:lineRule="auto"/>
        <w:jc w:val="both"/>
      </w:pPr>
      <w:r w:rsidRPr="00527030">
        <w:t>Ogólne wymagania dotyczące wykonania robót, dostawy materiałów, sprzętu i środków transportu podano w ST 0.0 „Wymagania ogólne".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w:t>
      </w:r>
      <w:r>
        <w:t xml:space="preserve"> i licencje</w:t>
      </w:r>
      <w:r w:rsidRPr="00527030">
        <w:t xml:space="preserve">. </w:t>
      </w:r>
    </w:p>
    <w:p w:rsidR="00527030" w:rsidRPr="00527030" w:rsidRDefault="00527030" w:rsidP="00051088">
      <w:pPr>
        <w:spacing w:line="276" w:lineRule="auto"/>
        <w:jc w:val="both"/>
      </w:pPr>
      <w:r w:rsidRPr="00527030">
        <w:t xml:space="preserve">6.2 Badania laboratoryjne </w:t>
      </w:r>
    </w:p>
    <w:p w:rsidR="00527030" w:rsidRPr="00527030" w:rsidRDefault="00527030" w:rsidP="00051088">
      <w:pPr>
        <w:spacing w:line="276" w:lineRule="auto"/>
        <w:jc w:val="both"/>
      </w:pPr>
      <w:r w:rsidRPr="00527030">
        <w:t xml:space="preserve">Jeżeli dostarczone na budowę materiały budzą uzasadnioną wątpliwość co do jakości lub zgodności z SST, na polecenie inspektora Nadzoru Inwestorskiego Wykonawca na własny koszt przeprowadzi właściwe badania laboratoryjne. Wyniki badań Wykonawca przekazuje Zamawiającemu dla dalszej decyzji o pozostawieniu lub usunięciu badanego materiału z terenu budowy. </w:t>
      </w:r>
    </w:p>
    <w:p w:rsidR="00527030" w:rsidRPr="00527030" w:rsidRDefault="00527030" w:rsidP="00051088">
      <w:pPr>
        <w:spacing w:line="276" w:lineRule="auto"/>
        <w:jc w:val="both"/>
      </w:pPr>
      <w:r w:rsidRPr="00527030">
        <w:t xml:space="preserve">6.3 Badania jakości robót w czasie budowy </w:t>
      </w:r>
    </w:p>
    <w:p w:rsidR="00527030" w:rsidRPr="00527030" w:rsidRDefault="00527030" w:rsidP="00051088">
      <w:pPr>
        <w:spacing w:line="276" w:lineRule="auto"/>
        <w:jc w:val="both"/>
      </w:pPr>
      <w:r w:rsidRPr="00527030">
        <w:t xml:space="preserve">Badania jakości robót w czasie ich realizacji należy wykonywać zgodnie </w:t>
      </w:r>
      <w:r>
        <w:t xml:space="preserve">z </w:t>
      </w:r>
      <w:r w:rsidRPr="00527030">
        <w:t xml:space="preserve">instrukcjami zawartymi </w:t>
      </w:r>
      <w:r>
        <w:br/>
      </w:r>
      <w:r w:rsidRPr="00527030">
        <w:t xml:space="preserve">w Normach i Aprobatach Technicznych dla materiałów i systemów technologicznych. </w:t>
      </w:r>
    </w:p>
    <w:p w:rsidR="00E35943" w:rsidRPr="00780428" w:rsidRDefault="00E35943" w:rsidP="00051088">
      <w:pPr>
        <w:spacing w:line="276" w:lineRule="auto"/>
        <w:jc w:val="both"/>
        <w:rPr>
          <w:b/>
        </w:rPr>
      </w:pPr>
      <w:r w:rsidRPr="00780428">
        <w:rPr>
          <w:b/>
        </w:rPr>
        <w:t>7. OBMIAR ROBÓT</w:t>
      </w:r>
    </w:p>
    <w:p w:rsidR="00E35943" w:rsidRPr="00780428" w:rsidRDefault="00E35943" w:rsidP="00051088">
      <w:pPr>
        <w:spacing w:line="276" w:lineRule="auto"/>
        <w:jc w:val="both"/>
      </w:pPr>
      <w:r w:rsidRPr="00780428">
        <w:t xml:space="preserve">Jednostkami obmiarowymi są: </w:t>
      </w:r>
      <w:r w:rsidR="0071777C">
        <w:t>[m3]</w:t>
      </w:r>
    </w:p>
    <w:p w:rsidR="00E35943" w:rsidRPr="00780428" w:rsidRDefault="00E35943" w:rsidP="00051088">
      <w:pPr>
        <w:spacing w:line="276" w:lineRule="auto"/>
        <w:jc w:val="both"/>
        <w:rPr>
          <w:b/>
        </w:rPr>
      </w:pPr>
      <w:r w:rsidRPr="00780428">
        <w:rPr>
          <w:b/>
        </w:rPr>
        <w:t>8. ODBIÓR ROBÓT</w:t>
      </w:r>
    </w:p>
    <w:p w:rsidR="000A4F5A" w:rsidRPr="001C0BBB" w:rsidRDefault="000A4F5A" w:rsidP="00051088">
      <w:pPr>
        <w:spacing w:line="276" w:lineRule="auto"/>
        <w:jc w:val="both"/>
      </w:pPr>
      <w:r w:rsidRPr="001C0BBB">
        <w:t>W przypadku wykonywania robót zanikających należy dokonać ich częściowego odbioru.</w:t>
      </w:r>
      <w:r>
        <w:t xml:space="preserve"> </w:t>
      </w:r>
      <w:r w:rsidRPr="001C0BBB">
        <w:t xml:space="preserve">Jeżeli wszystkie pomiary i badania dały wynik pozytywny można uznać roboty za wykonane prawidłowo, tj. zgodnie z dokumentacją </w:t>
      </w:r>
      <w:r>
        <w:t xml:space="preserve">projektową </w:t>
      </w:r>
      <w:r w:rsidRPr="001C0BBB">
        <w:t>oraz S</w:t>
      </w:r>
      <w:r>
        <w:t>S</w:t>
      </w:r>
      <w:r w:rsidRPr="001C0BBB">
        <w:t>T i zezwolić na przystąpienie do dalszych prac. Jeżeli chociaż jeden wynik badania jest negatywny roboty nie powinny zostać odebrane. W takim przypadku należy ustalić zakres prac i rodzaje materiałów koniecznych do usunięcia nieprawidłowości. Po wykonaniu ustalonego zakresu prac należy ponownie przeprowadzić badanie.</w:t>
      </w:r>
      <w:r>
        <w:t xml:space="preserve"> </w:t>
      </w:r>
      <w:r w:rsidRPr="001C0BBB">
        <w:t xml:space="preserve">Wszystkie ustalenia związane z dokonanym odbiorem robót ulegających zakryciu oraz materiałów należy zapisać w dzienniku budowy lub protokole podpisanym przez przedstawicieli inwestora </w:t>
      </w:r>
      <w:r w:rsidRPr="001C0BBB">
        <w:lastRenderedPageBreak/>
        <w:t xml:space="preserve">(inspektor nadzoru) i wykonawcy (kierownik budowy).Po zakończeniu całości robót  należy dokonać końcowego odbioru robót i sporządzić </w:t>
      </w:r>
      <w:r>
        <w:t xml:space="preserve">należny </w:t>
      </w:r>
      <w:r w:rsidRPr="001C0BBB">
        <w:t xml:space="preserve">protokół odbioru. </w:t>
      </w:r>
    </w:p>
    <w:p w:rsidR="00E35943" w:rsidRPr="00780428" w:rsidRDefault="00E35943" w:rsidP="00051088">
      <w:pPr>
        <w:spacing w:line="276" w:lineRule="auto"/>
        <w:jc w:val="both"/>
        <w:rPr>
          <w:b/>
        </w:rPr>
      </w:pPr>
      <w:r w:rsidRPr="00780428">
        <w:rPr>
          <w:b/>
        </w:rPr>
        <w:t>9. PODSTAWA PŁATNOŚCI</w:t>
      </w:r>
    </w:p>
    <w:p w:rsidR="00E35943" w:rsidRPr="00780428" w:rsidRDefault="00E35943" w:rsidP="00051088">
      <w:pPr>
        <w:spacing w:line="276" w:lineRule="auto"/>
        <w:jc w:val="both"/>
      </w:pPr>
      <w:r w:rsidRPr="00780428">
        <w:t>Rozliczenie robót następuje na zasadach określonych przez Zamawiającego w umowie</w:t>
      </w:r>
      <w:r>
        <w:t>.</w:t>
      </w:r>
    </w:p>
    <w:p w:rsidR="00E35943" w:rsidRPr="0071777C" w:rsidRDefault="00E35943" w:rsidP="00051088">
      <w:pPr>
        <w:autoSpaceDE w:val="0"/>
        <w:spacing w:line="276" w:lineRule="auto"/>
        <w:jc w:val="both"/>
        <w:rPr>
          <w:rFonts w:ascii="Calibri" w:hAnsi="Calibri" w:cs="Calibri-Bold"/>
          <w:b/>
          <w:bCs/>
        </w:rPr>
      </w:pPr>
      <w:r w:rsidRPr="0071777C">
        <w:rPr>
          <w:rFonts w:ascii="Calibri" w:hAnsi="Calibri" w:cs="Calibri-Bold"/>
          <w:b/>
          <w:bCs/>
        </w:rPr>
        <w:t>10. PRZEPISY ZWIĄZANE</w:t>
      </w:r>
    </w:p>
    <w:p w:rsidR="00E35943" w:rsidRDefault="00E35943" w:rsidP="00051088">
      <w:pPr>
        <w:autoSpaceDE w:val="0"/>
        <w:spacing w:line="276" w:lineRule="auto"/>
        <w:jc w:val="both"/>
        <w:rPr>
          <w:rFonts w:ascii="Calibri" w:hAnsi="Calibri" w:cs="Calibri"/>
        </w:rPr>
      </w:pPr>
      <w:r>
        <w:rPr>
          <w:rFonts w:ascii="Calibri" w:hAnsi="Calibri" w:cs="Calibri"/>
        </w:rPr>
        <w:t>Rozporządzenie Ministra Infrastruktury z dnia 6 lutego 2003 r. w sprawie bezpieczeństwa i higieny pracy</w:t>
      </w:r>
      <w:r w:rsidR="0071777C">
        <w:rPr>
          <w:rFonts w:ascii="Calibri" w:hAnsi="Calibri" w:cs="Calibri"/>
        </w:rPr>
        <w:t xml:space="preserve"> </w:t>
      </w:r>
      <w:r>
        <w:rPr>
          <w:rFonts w:ascii="Calibri" w:hAnsi="Calibri" w:cs="Calibri"/>
        </w:rPr>
        <w:t>podczas wykonywania robót budowlanych (Dz. U. Nr 47, poz. 401)</w:t>
      </w:r>
    </w:p>
    <w:p w:rsidR="002202BB" w:rsidRPr="00B4080B" w:rsidRDefault="002202BB" w:rsidP="00051088">
      <w:pPr>
        <w:spacing w:line="276" w:lineRule="auto"/>
        <w:jc w:val="both"/>
      </w:pPr>
      <w:r w:rsidRPr="00B4080B">
        <w:t>PN-B-O2480 Grunty budowlane. Określenia. Symbole. Podział i opis gruntów</w:t>
      </w:r>
    </w:p>
    <w:p w:rsidR="002202BB" w:rsidRPr="00B4080B" w:rsidRDefault="002202BB" w:rsidP="00051088">
      <w:pPr>
        <w:spacing w:line="276" w:lineRule="auto"/>
        <w:jc w:val="both"/>
      </w:pPr>
      <w:r w:rsidRPr="00B4080B">
        <w:t>PN-B-O4480 Grunty budowlane. Badania próbek gruntów</w:t>
      </w:r>
    </w:p>
    <w:p w:rsidR="002202BB" w:rsidRPr="00B4080B" w:rsidRDefault="002202BB" w:rsidP="00051088">
      <w:pPr>
        <w:spacing w:line="276" w:lineRule="auto"/>
        <w:jc w:val="both"/>
      </w:pPr>
      <w:r w:rsidRPr="00B4080B">
        <w:t>PN-B-O4493 Grunty budowlane. Oznaczanie kapilarności biernej</w:t>
      </w:r>
    </w:p>
    <w:p w:rsidR="002202BB" w:rsidRPr="00B4080B" w:rsidRDefault="002202BB" w:rsidP="00051088">
      <w:pPr>
        <w:spacing w:line="276" w:lineRule="auto"/>
        <w:jc w:val="both"/>
      </w:pPr>
      <w:r w:rsidRPr="00B4080B">
        <w:t>BN-77/893 1-12 Oznaczenie wskaźnika zagęszczenia</w:t>
      </w:r>
    </w:p>
    <w:p w:rsidR="00CA1928" w:rsidRPr="00B4080B" w:rsidRDefault="00CA1928" w:rsidP="00051088">
      <w:pPr>
        <w:spacing w:line="276" w:lineRule="auto"/>
        <w:jc w:val="both"/>
      </w:pPr>
      <w:r w:rsidRPr="00B4080B">
        <w:t>PN-86/B-02480 Grunty budowlane. Określenia, symbole, podział i opis gruntów.</w:t>
      </w:r>
    </w:p>
    <w:p w:rsidR="00CA1928" w:rsidRPr="00B4080B" w:rsidRDefault="00CA1928" w:rsidP="00051088">
      <w:pPr>
        <w:spacing w:line="276" w:lineRule="auto"/>
        <w:jc w:val="both"/>
      </w:pPr>
      <w:r w:rsidRPr="00B4080B">
        <w:t>PN-68/B-06050 Roboty ziemne budowlane. Wymagania w zakresie</w:t>
      </w:r>
    </w:p>
    <w:p w:rsidR="00CA1928" w:rsidRPr="00B4080B" w:rsidRDefault="00CA1928" w:rsidP="00051088">
      <w:pPr>
        <w:spacing w:line="276" w:lineRule="auto"/>
        <w:jc w:val="both"/>
      </w:pPr>
      <w:r w:rsidRPr="00B4080B">
        <w:t>wykonywania i badania przy odbiorze.</w:t>
      </w:r>
    </w:p>
    <w:p w:rsidR="00CA1928" w:rsidRPr="00B4080B" w:rsidRDefault="00CA1928" w:rsidP="00051088">
      <w:pPr>
        <w:spacing w:line="276" w:lineRule="auto"/>
        <w:jc w:val="both"/>
      </w:pPr>
      <w:r w:rsidRPr="00B4080B">
        <w:t>PN-74/B-04452 Grunty budowlane. Badania polowe.</w:t>
      </w:r>
    </w:p>
    <w:p w:rsidR="00CA1928" w:rsidRPr="00B4080B" w:rsidRDefault="00CA1928" w:rsidP="00051088">
      <w:pPr>
        <w:spacing w:line="276" w:lineRule="auto"/>
        <w:jc w:val="both"/>
      </w:pPr>
      <w:r w:rsidRPr="00B4080B">
        <w:t>PN-88/B-04481 Grunty budowlane. Badania próbek gruntu.</w:t>
      </w: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CA1928" w:rsidRDefault="00CA1928" w:rsidP="00051088">
      <w:pPr>
        <w:autoSpaceDE w:val="0"/>
        <w:autoSpaceDN w:val="0"/>
        <w:adjustRightInd w:val="0"/>
        <w:spacing w:after="0" w:line="276" w:lineRule="auto"/>
        <w:jc w:val="both"/>
        <w:rPr>
          <w:rFonts w:ascii="Arial" w:hAnsi="Arial" w:cs="Arial"/>
          <w:sz w:val="20"/>
          <w:szCs w:val="20"/>
        </w:rPr>
      </w:pPr>
    </w:p>
    <w:p w:rsidR="00F82567" w:rsidRDefault="00F82567" w:rsidP="00051088">
      <w:pPr>
        <w:autoSpaceDE w:val="0"/>
        <w:autoSpaceDN w:val="0"/>
        <w:adjustRightInd w:val="0"/>
        <w:spacing w:after="0" w:line="276" w:lineRule="auto"/>
        <w:jc w:val="both"/>
        <w:rPr>
          <w:rFonts w:ascii="Arial" w:hAnsi="Arial" w:cs="Arial"/>
          <w:sz w:val="20"/>
          <w:szCs w:val="20"/>
        </w:rPr>
      </w:pPr>
    </w:p>
    <w:p w:rsidR="00F82567" w:rsidRDefault="00F82567" w:rsidP="00051088">
      <w:pPr>
        <w:autoSpaceDE w:val="0"/>
        <w:autoSpaceDN w:val="0"/>
        <w:adjustRightInd w:val="0"/>
        <w:spacing w:after="0" w:line="276" w:lineRule="auto"/>
        <w:jc w:val="both"/>
        <w:rPr>
          <w:rFonts w:ascii="Arial" w:hAnsi="Arial" w:cs="Arial"/>
          <w:sz w:val="20"/>
          <w:szCs w:val="20"/>
        </w:rPr>
      </w:pPr>
    </w:p>
    <w:p w:rsidR="00F82567" w:rsidRDefault="00F82567" w:rsidP="00051088">
      <w:pPr>
        <w:autoSpaceDE w:val="0"/>
        <w:autoSpaceDN w:val="0"/>
        <w:adjustRightInd w:val="0"/>
        <w:spacing w:after="0" w:line="276" w:lineRule="auto"/>
        <w:jc w:val="both"/>
        <w:rPr>
          <w:rFonts w:ascii="Arial" w:hAnsi="Arial" w:cs="Arial"/>
          <w:sz w:val="20"/>
          <w:szCs w:val="20"/>
        </w:rPr>
      </w:pPr>
    </w:p>
    <w:p w:rsidR="00F82567" w:rsidRDefault="00F82567" w:rsidP="00051088">
      <w:pPr>
        <w:autoSpaceDE w:val="0"/>
        <w:autoSpaceDN w:val="0"/>
        <w:adjustRightInd w:val="0"/>
        <w:spacing w:after="0" w:line="276" w:lineRule="auto"/>
        <w:jc w:val="both"/>
        <w:rPr>
          <w:rFonts w:ascii="Arial" w:hAnsi="Arial" w:cs="Arial"/>
          <w:sz w:val="20"/>
          <w:szCs w:val="20"/>
        </w:rPr>
      </w:pPr>
    </w:p>
    <w:p w:rsidR="006F607C" w:rsidRDefault="006F607C" w:rsidP="00051088">
      <w:pPr>
        <w:autoSpaceDE w:val="0"/>
        <w:autoSpaceDN w:val="0"/>
        <w:adjustRightInd w:val="0"/>
        <w:spacing w:after="0" w:line="276" w:lineRule="auto"/>
        <w:jc w:val="both"/>
        <w:rPr>
          <w:rFonts w:ascii="Arial" w:hAnsi="Arial" w:cs="Arial"/>
          <w:sz w:val="20"/>
          <w:szCs w:val="20"/>
        </w:rPr>
      </w:pPr>
    </w:p>
    <w:p w:rsidR="00F10B51" w:rsidRDefault="00F10B51" w:rsidP="00051088">
      <w:pPr>
        <w:autoSpaceDE w:val="0"/>
        <w:autoSpaceDN w:val="0"/>
        <w:adjustRightInd w:val="0"/>
        <w:spacing w:after="0" w:line="276" w:lineRule="auto"/>
        <w:jc w:val="both"/>
        <w:rPr>
          <w:rFonts w:ascii="Arial" w:hAnsi="Arial" w:cs="Arial"/>
          <w:sz w:val="20"/>
          <w:szCs w:val="20"/>
        </w:rPr>
      </w:pPr>
    </w:p>
    <w:p w:rsidR="00F10B51" w:rsidRDefault="00F10B51" w:rsidP="00051088">
      <w:pPr>
        <w:autoSpaceDE w:val="0"/>
        <w:autoSpaceDN w:val="0"/>
        <w:adjustRightInd w:val="0"/>
        <w:spacing w:after="0" w:line="276" w:lineRule="auto"/>
        <w:jc w:val="both"/>
        <w:rPr>
          <w:rFonts w:ascii="Arial" w:hAnsi="Arial" w:cs="Arial"/>
          <w:sz w:val="20"/>
          <w:szCs w:val="20"/>
        </w:rPr>
      </w:pPr>
    </w:p>
    <w:p w:rsidR="00F10B51" w:rsidRDefault="00F10B51" w:rsidP="00051088">
      <w:pPr>
        <w:autoSpaceDE w:val="0"/>
        <w:autoSpaceDN w:val="0"/>
        <w:adjustRightInd w:val="0"/>
        <w:spacing w:after="0" w:line="276" w:lineRule="auto"/>
        <w:jc w:val="both"/>
        <w:rPr>
          <w:rFonts w:ascii="Arial" w:hAnsi="Arial" w:cs="Arial"/>
          <w:sz w:val="20"/>
          <w:szCs w:val="20"/>
        </w:rPr>
      </w:pPr>
    </w:p>
    <w:p w:rsidR="00F10B51" w:rsidRDefault="00F10B51" w:rsidP="00051088">
      <w:pPr>
        <w:autoSpaceDE w:val="0"/>
        <w:autoSpaceDN w:val="0"/>
        <w:adjustRightInd w:val="0"/>
        <w:spacing w:after="0" w:line="276" w:lineRule="auto"/>
        <w:jc w:val="both"/>
        <w:rPr>
          <w:rFonts w:ascii="Arial" w:hAnsi="Arial" w:cs="Arial"/>
          <w:sz w:val="20"/>
          <w:szCs w:val="20"/>
        </w:rPr>
      </w:pPr>
    </w:p>
    <w:p w:rsidR="00F10B51" w:rsidRDefault="00F10B51" w:rsidP="00051088">
      <w:pPr>
        <w:autoSpaceDE w:val="0"/>
        <w:autoSpaceDN w:val="0"/>
        <w:adjustRightInd w:val="0"/>
        <w:spacing w:after="0" w:line="276" w:lineRule="auto"/>
        <w:jc w:val="both"/>
        <w:rPr>
          <w:rFonts w:ascii="Arial" w:hAnsi="Arial" w:cs="Arial"/>
          <w:sz w:val="20"/>
          <w:szCs w:val="20"/>
        </w:rPr>
      </w:pPr>
    </w:p>
    <w:p w:rsidR="006178B8" w:rsidRDefault="006178B8" w:rsidP="00051088">
      <w:pPr>
        <w:autoSpaceDE w:val="0"/>
        <w:autoSpaceDN w:val="0"/>
        <w:adjustRightInd w:val="0"/>
        <w:spacing w:after="0" w:line="276" w:lineRule="auto"/>
        <w:jc w:val="both"/>
        <w:rPr>
          <w:rFonts w:ascii="Arial" w:hAnsi="Arial" w:cs="Arial"/>
          <w:sz w:val="20"/>
          <w:szCs w:val="20"/>
        </w:rPr>
      </w:pPr>
    </w:p>
    <w:p w:rsidR="006178B8" w:rsidRDefault="006178B8" w:rsidP="00051088">
      <w:pPr>
        <w:autoSpaceDE w:val="0"/>
        <w:autoSpaceDN w:val="0"/>
        <w:adjustRightInd w:val="0"/>
        <w:spacing w:after="0" w:line="276" w:lineRule="auto"/>
        <w:jc w:val="both"/>
        <w:rPr>
          <w:rFonts w:ascii="Arial" w:hAnsi="Arial" w:cs="Arial"/>
          <w:sz w:val="20"/>
          <w:szCs w:val="20"/>
        </w:rPr>
      </w:pPr>
    </w:p>
    <w:p w:rsidR="006178B8" w:rsidRDefault="006178B8" w:rsidP="00051088">
      <w:pPr>
        <w:autoSpaceDE w:val="0"/>
        <w:autoSpaceDN w:val="0"/>
        <w:adjustRightInd w:val="0"/>
        <w:spacing w:after="0" w:line="276" w:lineRule="auto"/>
        <w:jc w:val="both"/>
        <w:rPr>
          <w:rFonts w:ascii="Arial" w:hAnsi="Arial" w:cs="Arial"/>
          <w:sz w:val="20"/>
          <w:szCs w:val="20"/>
        </w:rPr>
      </w:pPr>
    </w:p>
    <w:p w:rsidR="006178B8" w:rsidRDefault="006178B8" w:rsidP="00051088">
      <w:pPr>
        <w:autoSpaceDE w:val="0"/>
        <w:autoSpaceDN w:val="0"/>
        <w:adjustRightInd w:val="0"/>
        <w:spacing w:after="0" w:line="276" w:lineRule="auto"/>
        <w:jc w:val="both"/>
        <w:rPr>
          <w:rFonts w:ascii="Arial" w:hAnsi="Arial" w:cs="Arial"/>
          <w:sz w:val="20"/>
          <w:szCs w:val="20"/>
        </w:rPr>
      </w:pPr>
    </w:p>
    <w:p w:rsidR="006178B8" w:rsidRDefault="006178B8" w:rsidP="00051088">
      <w:pPr>
        <w:autoSpaceDE w:val="0"/>
        <w:autoSpaceDN w:val="0"/>
        <w:adjustRightInd w:val="0"/>
        <w:spacing w:after="0" w:line="276" w:lineRule="auto"/>
        <w:jc w:val="both"/>
        <w:rPr>
          <w:rFonts w:ascii="Arial" w:hAnsi="Arial" w:cs="Arial"/>
          <w:sz w:val="20"/>
          <w:szCs w:val="20"/>
        </w:rPr>
      </w:pPr>
    </w:p>
    <w:p w:rsidR="006F607C" w:rsidRDefault="006F607C" w:rsidP="00051088">
      <w:pPr>
        <w:autoSpaceDE w:val="0"/>
        <w:autoSpaceDN w:val="0"/>
        <w:adjustRightInd w:val="0"/>
        <w:spacing w:after="0" w:line="276" w:lineRule="auto"/>
        <w:jc w:val="both"/>
        <w:rPr>
          <w:rFonts w:ascii="Arial" w:hAnsi="Arial" w:cs="Arial"/>
          <w:sz w:val="20"/>
          <w:szCs w:val="20"/>
        </w:rPr>
      </w:pPr>
    </w:p>
    <w:p w:rsidR="002F37F6" w:rsidRPr="00CF6F1E" w:rsidRDefault="002F37F6" w:rsidP="00051088">
      <w:pPr>
        <w:pStyle w:val="Nagwek1"/>
        <w:spacing w:line="276" w:lineRule="auto"/>
        <w:jc w:val="both"/>
        <w:rPr>
          <w:b/>
          <w:color w:val="auto"/>
        </w:rPr>
      </w:pPr>
      <w:bookmarkStart w:id="12" w:name="_Toc498799548"/>
      <w:r w:rsidRPr="00CF6F1E">
        <w:rPr>
          <w:b/>
          <w:color w:val="auto"/>
        </w:rPr>
        <w:lastRenderedPageBreak/>
        <w:t>S</w:t>
      </w:r>
      <w:r>
        <w:rPr>
          <w:b/>
          <w:color w:val="auto"/>
        </w:rPr>
        <w:t>S</w:t>
      </w:r>
      <w:r w:rsidRPr="00CF6F1E">
        <w:rPr>
          <w:b/>
          <w:color w:val="auto"/>
        </w:rPr>
        <w:t>T-</w:t>
      </w:r>
      <w:r w:rsidR="002136F7">
        <w:rPr>
          <w:b/>
          <w:color w:val="auto"/>
        </w:rPr>
        <w:t xml:space="preserve"> </w:t>
      </w:r>
      <w:r w:rsidR="00DA5D81">
        <w:rPr>
          <w:b/>
          <w:color w:val="auto"/>
        </w:rPr>
        <w:t>03</w:t>
      </w:r>
      <w:r w:rsidRPr="00CF6F1E">
        <w:rPr>
          <w:b/>
          <w:color w:val="auto"/>
        </w:rPr>
        <w:t xml:space="preserve"> </w:t>
      </w:r>
      <w:r w:rsidR="00F10B51">
        <w:rPr>
          <w:b/>
          <w:color w:val="auto"/>
        </w:rPr>
        <w:t>PAWILONY</w:t>
      </w:r>
      <w:bookmarkEnd w:id="12"/>
      <w:r w:rsidR="00F10B51">
        <w:rPr>
          <w:b/>
          <w:color w:val="auto"/>
        </w:rPr>
        <w:t xml:space="preserve"> </w:t>
      </w:r>
    </w:p>
    <w:p w:rsidR="00143BFF" w:rsidRPr="00EE2685" w:rsidRDefault="00143BFF" w:rsidP="00143BFF">
      <w:pPr>
        <w:spacing w:line="276" w:lineRule="auto"/>
        <w:jc w:val="both"/>
        <w:rPr>
          <w:b/>
        </w:rPr>
      </w:pPr>
      <w:r w:rsidRPr="00EE2685">
        <w:rPr>
          <w:b/>
        </w:rPr>
        <w:t>1. WSTĘP</w:t>
      </w:r>
    </w:p>
    <w:p w:rsidR="00143BFF" w:rsidRPr="00EE2685" w:rsidRDefault="00143BFF" w:rsidP="00143BFF">
      <w:pPr>
        <w:spacing w:line="276" w:lineRule="auto"/>
        <w:jc w:val="both"/>
      </w:pPr>
      <w:r w:rsidRPr="00EE2685">
        <w:t>1.1. PRZEDMIOT SPECYFIKACJI</w:t>
      </w:r>
    </w:p>
    <w:p w:rsidR="00143BFF" w:rsidRPr="00EE2685" w:rsidRDefault="00143BFF" w:rsidP="00143BFF">
      <w:pPr>
        <w:spacing w:line="276" w:lineRule="auto"/>
        <w:jc w:val="both"/>
      </w:pPr>
      <w:r w:rsidRPr="00EE2685">
        <w:t>Przedmiotem niniejszej Specyfikacji są wymagania dotycz</w:t>
      </w:r>
      <w:r>
        <w:t xml:space="preserve">ące wykonania i odbioru podczas </w:t>
      </w:r>
      <w:r w:rsidRPr="00EE2685">
        <w:t xml:space="preserve">robót budowlanych związanych z </w:t>
      </w:r>
      <w:r w:rsidR="006178B8">
        <w:t xml:space="preserve">dostawą i montażem </w:t>
      </w:r>
      <w:r w:rsidR="00F10B51">
        <w:t>pawilonów handlowych</w:t>
      </w:r>
      <w:r>
        <w:t>.</w:t>
      </w:r>
    </w:p>
    <w:p w:rsidR="00143BFF" w:rsidRPr="00EE2685" w:rsidRDefault="00143BFF" w:rsidP="00143BFF">
      <w:pPr>
        <w:spacing w:line="276" w:lineRule="auto"/>
        <w:jc w:val="both"/>
      </w:pPr>
      <w:r w:rsidRPr="00EE2685">
        <w:t>1.2. ZAKRES STOSOWANIA SPECYFIKACJI</w:t>
      </w:r>
    </w:p>
    <w:p w:rsidR="00143BFF" w:rsidRPr="00EE2685" w:rsidRDefault="00143BFF" w:rsidP="00143BFF">
      <w:pPr>
        <w:spacing w:line="276" w:lineRule="auto"/>
        <w:jc w:val="both"/>
      </w:pPr>
      <w:r w:rsidRPr="00EE2685">
        <w:t>Specyfikacja jest stosowana jako dokument przetargowy i kontraktowy przy zlecaniu i realizacji</w:t>
      </w:r>
    </w:p>
    <w:p w:rsidR="00143BFF" w:rsidRPr="00EE2685" w:rsidRDefault="00143BFF" w:rsidP="00143BFF">
      <w:pPr>
        <w:spacing w:line="276" w:lineRule="auto"/>
        <w:jc w:val="both"/>
      </w:pPr>
      <w:r w:rsidRPr="00EE2685">
        <w:t>robót wymienionych w punkcie 1.1.</w:t>
      </w:r>
    </w:p>
    <w:p w:rsidR="00143BFF" w:rsidRPr="00EE2685" w:rsidRDefault="00143BFF" w:rsidP="00143BFF">
      <w:pPr>
        <w:spacing w:line="276" w:lineRule="auto"/>
        <w:jc w:val="both"/>
      </w:pPr>
      <w:r w:rsidRPr="00EE2685">
        <w:t>1.3. ZAKRES ROBÓT OBJĘTYCH SPECYFIKACJĄ</w:t>
      </w:r>
    </w:p>
    <w:p w:rsidR="00143BFF" w:rsidRPr="00EE2685" w:rsidRDefault="00143BFF" w:rsidP="00143BFF">
      <w:pPr>
        <w:spacing w:line="276" w:lineRule="auto"/>
        <w:jc w:val="both"/>
      </w:pPr>
      <w:r w:rsidRPr="00EE2685">
        <w:t xml:space="preserve">Ustalenia zawarte w niniejszej specyfikacji dotyczą zasad prowadzenia robót związanych </w:t>
      </w:r>
      <w:r w:rsidR="00F82567">
        <w:br/>
      </w:r>
      <w:r w:rsidRPr="00EE2685">
        <w:t>z</w:t>
      </w:r>
      <w:r>
        <w:t xml:space="preserve"> </w:t>
      </w:r>
      <w:r w:rsidRPr="00EE2685">
        <w:t xml:space="preserve">wykonaniem </w:t>
      </w:r>
      <w:r w:rsidR="006178B8">
        <w:t>pawilonów handlowych i ich montażem w miejscu wskazanym w Projekcie Budowlanym.</w:t>
      </w:r>
    </w:p>
    <w:p w:rsidR="00143BFF" w:rsidRPr="00EE2685" w:rsidRDefault="00143BFF" w:rsidP="00143BFF">
      <w:pPr>
        <w:spacing w:line="276" w:lineRule="auto"/>
        <w:jc w:val="both"/>
      </w:pPr>
      <w:r w:rsidRPr="00EE2685">
        <w:t>1.4. OKREŚLENIA PODSTAWOWE</w:t>
      </w:r>
    </w:p>
    <w:p w:rsidR="00893E95" w:rsidRPr="00893E95" w:rsidRDefault="00893E95" w:rsidP="00893E95">
      <w:pPr>
        <w:jc w:val="both"/>
      </w:pPr>
      <w:r w:rsidRPr="00893E95">
        <w:t>Dziennik budowy - dziennik, wydany zgodnie z obowiązującymi przepisami, stanowiący urzędowy dokument przebiegu robót budowlanych oraz  zdarzeń i okoliczności zachodzących w toku wykonywania robót.</w:t>
      </w:r>
    </w:p>
    <w:p w:rsidR="00893E95" w:rsidRPr="00893E95" w:rsidRDefault="00893E95" w:rsidP="00893E95">
      <w:pPr>
        <w:jc w:val="both"/>
      </w:pPr>
      <w:r w:rsidRPr="00893E95">
        <w:t>Kierownik budowy - osoba wyznaczona przez Wykonawcę, upoważniona do kierowania robotami i do występowania w jego imieniu w sprawach realizacji kontraktu.</w:t>
      </w:r>
    </w:p>
    <w:p w:rsidR="00893E95" w:rsidRPr="00893E95" w:rsidRDefault="00893E95" w:rsidP="00893E95">
      <w:pPr>
        <w:jc w:val="both"/>
      </w:pPr>
      <w:r w:rsidRPr="00893E95">
        <w:t xml:space="preserve">Zarządzający realizacją umowy, </w:t>
      </w:r>
      <w:r>
        <w:t>Inspektora Nadzoru</w:t>
      </w:r>
      <w:r w:rsidRPr="00893E95">
        <w:t xml:space="preserve"> -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w:t>
      </w:r>
    </w:p>
    <w:p w:rsidR="00893E95" w:rsidRPr="00893E95" w:rsidRDefault="00893E95" w:rsidP="00893E95">
      <w:pPr>
        <w:jc w:val="both"/>
      </w:pPr>
      <w:r w:rsidRPr="00893E95">
        <w:t xml:space="preserve">Rejestr obmiarów - akceptowany przez </w:t>
      </w:r>
      <w:r>
        <w:t>Inspektora Nadzoru</w:t>
      </w:r>
      <w:r w:rsidRPr="00893E95">
        <w:t xml:space="preserve"> zeszyt z ponumerowanymi stronami, służący do wpisywania przez Wykonawcę obmiaru dokonywanych robót w formie wyliczeń, szkiców i ewentualnych dodatkowych załączników. Wpisy w rejestrze obmiarów podlegają potwierdzeniu przez </w:t>
      </w:r>
      <w:r>
        <w:t>Inspektora Nadzoru</w:t>
      </w:r>
      <w:r w:rsidRPr="00893E95">
        <w:t>.</w:t>
      </w:r>
    </w:p>
    <w:p w:rsidR="00893E95" w:rsidRPr="00893E95" w:rsidRDefault="00893E95" w:rsidP="00893E95">
      <w:pPr>
        <w:jc w:val="both"/>
      </w:pPr>
      <w:r w:rsidRPr="00893E95">
        <w:t>Przedmiar – wykaz robót z podaniem ich ilości w kolejności technologicznej ich wykonania.</w:t>
      </w:r>
    </w:p>
    <w:p w:rsidR="00893E95" w:rsidRPr="00893E95" w:rsidRDefault="00893E95" w:rsidP="00893E95">
      <w:pPr>
        <w:jc w:val="both"/>
      </w:pPr>
      <w:r w:rsidRPr="00893E95">
        <w:t>Laboratorium - laboratorium badawcze, zaakceptowane przez Zamawiającego, niezbędne do przeprowadzenia wszelkich badań i prób związanych z oceną jakości materiałów oraz robót.</w:t>
      </w:r>
    </w:p>
    <w:p w:rsidR="00893E95" w:rsidRPr="00893E95" w:rsidRDefault="00893E95" w:rsidP="00893E95">
      <w:pPr>
        <w:jc w:val="both"/>
      </w:pPr>
      <w:r w:rsidRPr="00893E95">
        <w:t xml:space="preserve">Materiały - wszelkie tworzywa niezbędne do wykonania robót, zgodne z dokumentacją projektową i specyfikacjami technicznymi, zaakceptowane przez </w:t>
      </w:r>
      <w:r>
        <w:t>Inspektora Nadzoru</w:t>
      </w:r>
      <w:r w:rsidRPr="00893E95">
        <w:t>.</w:t>
      </w:r>
    </w:p>
    <w:p w:rsidR="00893E95" w:rsidRPr="00893E95" w:rsidRDefault="00893E95" w:rsidP="00893E95">
      <w:pPr>
        <w:jc w:val="both"/>
      </w:pPr>
      <w:r w:rsidRPr="00893E95">
        <w:t>Odpowiednia (bliska) zgodność - zgodność wykonywanych robót z dopuszczonymi tolerancjami, a jeśli przedział tolerancji nie został określony - z przeciętnymi tolerancjami, przyjmowanymi zwyczajowo dla danego rodzaju robót budowlanych.</w:t>
      </w:r>
    </w:p>
    <w:p w:rsidR="00893E95" w:rsidRPr="00893E95" w:rsidRDefault="00893E95" w:rsidP="00893E95">
      <w:pPr>
        <w:jc w:val="both"/>
      </w:pPr>
      <w:r w:rsidRPr="00893E95">
        <w:t xml:space="preserve">Polecenie </w:t>
      </w:r>
      <w:r>
        <w:t>Inspektora Nadzoru</w:t>
      </w:r>
      <w:r w:rsidRPr="00893E95">
        <w:t xml:space="preserve"> - wszelkie polecenia przekazane Wykonawcy przez </w:t>
      </w:r>
      <w:r>
        <w:t>Inspektora Nadzoru</w:t>
      </w:r>
      <w:r w:rsidRPr="00893E95">
        <w:t>, w formie pisemnej, dotyczące sposobu realizacji robót lub innych spraw związanych z prowadzeniem budowy.</w:t>
      </w:r>
    </w:p>
    <w:p w:rsidR="00893E95" w:rsidRPr="00893E95" w:rsidRDefault="00893E95" w:rsidP="00893E95">
      <w:pPr>
        <w:jc w:val="both"/>
      </w:pPr>
      <w:r w:rsidRPr="00893E95">
        <w:lastRenderedPageBreak/>
        <w:t>Projektant - uprawniona osoba prawna lub fizyczna będąca autorem dokumentacji projektowej.</w:t>
      </w:r>
    </w:p>
    <w:p w:rsidR="00893E95" w:rsidRPr="00893E95" w:rsidRDefault="00893E95" w:rsidP="00893E95">
      <w:pPr>
        <w:jc w:val="both"/>
      </w:pPr>
      <w:r w:rsidRPr="00893E95">
        <w:t>Przetargowa dokumentacja projektowa - część dokumentacji projektowej, która wskazuje lokalizację, charakterystykę i wymiary obiektu będącego przedmiotem robót.</w:t>
      </w:r>
    </w:p>
    <w:p w:rsidR="00893E95" w:rsidRPr="00893E95" w:rsidRDefault="00893E95" w:rsidP="00893E95">
      <w:pPr>
        <w:jc w:val="both"/>
      </w:pPr>
      <w:r w:rsidRPr="00893E95">
        <w:t xml:space="preserve">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lub jej elementu. </w:t>
      </w:r>
    </w:p>
    <w:p w:rsidR="00143BFF" w:rsidRPr="00EE2685" w:rsidRDefault="00143BFF" w:rsidP="00143BFF">
      <w:pPr>
        <w:spacing w:line="276" w:lineRule="auto"/>
        <w:jc w:val="both"/>
      </w:pPr>
      <w:r w:rsidRPr="00EE2685">
        <w:t>1.5. OGÓLNE WYMAGANIA DOTYCZĄCE ROBÓT</w:t>
      </w:r>
    </w:p>
    <w:p w:rsidR="00143BFF" w:rsidRPr="00780428" w:rsidRDefault="00143BFF" w:rsidP="00143BFF">
      <w:pPr>
        <w:spacing w:line="276" w:lineRule="auto"/>
        <w:jc w:val="both"/>
      </w:pPr>
      <w:r w:rsidRPr="00780428">
        <w:t xml:space="preserve">Wykonawca robót jest odpowiedzialny za jakość wykonania robót, ich zgodność </w:t>
      </w:r>
      <w:r>
        <w:t xml:space="preserve">z projektem budowlanym (wykonawczym) zapisami </w:t>
      </w:r>
      <w:r w:rsidRPr="00780428">
        <w:t xml:space="preserve">SST </w:t>
      </w:r>
      <w:r>
        <w:t>oraz</w:t>
      </w:r>
      <w:r w:rsidRPr="00780428">
        <w:t xml:space="preserve"> poleceniami Inspektora Nadzoru Inwestorskiego.</w:t>
      </w:r>
    </w:p>
    <w:p w:rsidR="00143BFF" w:rsidRPr="00EE2685" w:rsidRDefault="00143BFF" w:rsidP="00143BFF">
      <w:pPr>
        <w:spacing w:line="276" w:lineRule="auto"/>
        <w:jc w:val="both"/>
        <w:rPr>
          <w:b/>
        </w:rPr>
      </w:pPr>
      <w:r w:rsidRPr="00EE2685">
        <w:rPr>
          <w:b/>
        </w:rPr>
        <w:t>2. MATERIAŁY</w:t>
      </w:r>
    </w:p>
    <w:p w:rsidR="005E65A2" w:rsidRPr="005E65A2" w:rsidRDefault="005E65A2" w:rsidP="005E65A2">
      <w:pPr>
        <w:jc w:val="both"/>
      </w:pPr>
      <w:r>
        <w:t xml:space="preserve">2.1 </w:t>
      </w:r>
      <w:r w:rsidRPr="005E65A2">
        <w:t>Źródła uzyskiwania materiałów i urządzeń</w:t>
      </w:r>
    </w:p>
    <w:p w:rsidR="005E65A2" w:rsidRPr="005E65A2" w:rsidRDefault="005E65A2" w:rsidP="005E65A2">
      <w:pPr>
        <w:jc w:val="both"/>
      </w:pPr>
      <w:r w:rsidRPr="005E65A2">
        <w:t>Wszystkie wbudowywane materiały i urządzenia instalowane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szczegółową informację o źródle produkcji, zakupu lub pozyskania takich materiałów, atestach, wynikach odpowiednich badań laboratoryjnych i próbek do akceptacji zarządzającego realizacją umowy. To samo dotyczy instalowanych urządzeń.</w:t>
      </w:r>
    </w:p>
    <w:p w:rsidR="005E65A2" w:rsidRPr="005E65A2" w:rsidRDefault="005E65A2" w:rsidP="005E65A2">
      <w:pPr>
        <w:jc w:val="both"/>
      </w:pPr>
      <w:r w:rsidRPr="005E65A2">
        <w:t>Akceptacja zarządzającego realizacją umowy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5E65A2" w:rsidRPr="005E65A2" w:rsidRDefault="005E65A2" w:rsidP="005E65A2">
      <w:pPr>
        <w:jc w:val="both"/>
      </w:pPr>
      <w:r w:rsidRPr="005E65A2">
        <w:t>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p>
    <w:p w:rsidR="005E65A2" w:rsidRPr="005E65A2" w:rsidRDefault="005E65A2" w:rsidP="005E65A2">
      <w:pPr>
        <w:jc w:val="both"/>
      </w:pPr>
      <w:r>
        <w:t xml:space="preserve">2.2 </w:t>
      </w:r>
      <w:r w:rsidRPr="005E65A2">
        <w:t>Kontrola materiałów i urządzeń</w:t>
      </w:r>
    </w:p>
    <w:p w:rsidR="005E65A2" w:rsidRPr="005E65A2" w:rsidRDefault="005E65A2" w:rsidP="005E65A2">
      <w:pPr>
        <w:jc w:val="both"/>
      </w:pPr>
      <w:r w:rsidRPr="005E65A2">
        <w:t>Zarządzający realizacją umowy może okresowo kontrolować dostarczane na budowę  materiały i urządzenia, żeby sprawdzić czy są one zgodne z wymaganiami szczegółowych specyfikacji technicznych.</w:t>
      </w:r>
      <w:r>
        <w:t xml:space="preserve"> </w:t>
      </w:r>
      <w:r w:rsidRPr="005E65A2">
        <w:t>Zarządzający realizacją umowy jest upoważniony do pobierania i badania próbek materiału żeby sprawdzić jego własności. Wyniki tych prób stanowić mogą podstawę do aprobaty jakości danej partii materiałów. Zarządzający realizacją umowy jest również upoważniony do przeprowadzania inspekcji w wytwórniach materiałów i urządzeń.</w:t>
      </w:r>
      <w:r>
        <w:t xml:space="preserve"> </w:t>
      </w:r>
      <w:r w:rsidRPr="005E65A2">
        <w:t>W czasie przeprowadzania badania materiałów i urządzeń przez zarządzającego realizacją umowy, wykonawca ma obowiązek spełniać następujące warunki:</w:t>
      </w:r>
    </w:p>
    <w:p w:rsidR="005E65A2" w:rsidRPr="005E65A2" w:rsidRDefault="005E65A2" w:rsidP="005E65A2">
      <w:pPr>
        <w:jc w:val="both"/>
      </w:pPr>
      <w:r w:rsidRPr="005E65A2">
        <w:t>w trakcie badania, zarządzającemu realizacją umowy będzie zapewnione niezbędne wsparcie i pomoc przez wykonawcę i producenta materiałów lub urządzeń,</w:t>
      </w:r>
    </w:p>
    <w:p w:rsidR="005E65A2" w:rsidRPr="005E65A2" w:rsidRDefault="005E65A2" w:rsidP="005E65A2">
      <w:pPr>
        <w:jc w:val="both"/>
      </w:pPr>
      <w:r w:rsidRPr="005E65A2">
        <w:lastRenderedPageBreak/>
        <w:t>zarządzający realizacją umowy będzie miał zapewniony w dowolnym czasie dostęp do tych miejsc, gdzie są wytwarzane materiały i urządzenia przeznaczone dla realizacji robót.</w:t>
      </w:r>
    </w:p>
    <w:p w:rsidR="005E65A2" w:rsidRPr="005E65A2" w:rsidRDefault="005E65A2" w:rsidP="005E65A2">
      <w:pPr>
        <w:jc w:val="both"/>
      </w:pPr>
      <w:r>
        <w:t xml:space="preserve">2.3 </w:t>
      </w:r>
      <w:r w:rsidRPr="005E65A2">
        <w:t>Atesty materiałów i urządzeń</w:t>
      </w:r>
    </w:p>
    <w:p w:rsidR="005E65A2" w:rsidRPr="005E65A2" w:rsidRDefault="005E65A2" w:rsidP="005E65A2">
      <w:pPr>
        <w:jc w:val="both"/>
      </w:pPr>
      <w:r w:rsidRPr="005E65A2">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rsidR="005E65A2" w:rsidRPr="005E65A2" w:rsidRDefault="005E65A2" w:rsidP="005E65A2">
      <w:pPr>
        <w:jc w:val="both"/>
      </w:pPr>
      <w:r w:rsidRPr="005E65A2">
        <w:t>Produkty przemysłowe muszą posiadać atesty wydane przez producenta, poparte w razie potrzeby wynikami wykonanych przez niego badań. Kopie wyników tych badań muszą być dostarczone przez wykonawcę zarządzającemu realizacją umowy.</w:t>
      </w:r>
    </w:p>
    <w:p w:rsidR="005E65A2" w:rsidRPr="005E65A2" w:rsidRDefault="005E65A2" w:rsidP="005E65A2">
      <w:pPr>
        <w:jc w:val="both"/>
      </w:pPr>
      <w:r w:rsidRPr="005E65A2">
        <w:t>Materiały posiadające atesty, a urządzenia - ważną legalizację, mogą być badane przez zarządzającego realizacją urnowy w dowolnym czasie. W przypadku gdy zostanie stwierdzona niezgodność właściwości przewidzianych do użycia materiałów i urządzeń z wymaganiami zawartymi w szczegółowych specyfikacjach technicznych nie zostaną one przyjęte do wbudowania.</w:t>
      </w:r>
    </w:p>
    <w:p w:rsidR="005E65A2" w:rsidRPr="005E65A2" w:rsidRDefault="005E65A2" w:rsidP="005E65A2">
      <w:pPr>
        <w:jc w:val="both"/>
      </w:pPr>
      <w:r>
        <w:t xml:space="preserve">2.4 </w:t>
      </w:r>
      <w:r w:rsidRPr="005E65A2">
        <w:t>Materiały nie odpowiadające wymaganiom umowy</w:t>
      </w:r>
    </w:p>
    <w:p w:rsidR="005E65A2" w:rsidRPr="005E65A2" w:rsidRDefault="005E65A2" w:rsidP="005E65A2">
      <w:pPr>
        <w:jc w:val="both"/>
      </w:pPr>
      <w:r w:rsidRPr="005E65A2">
        <w:t>Materiały uznane przez zarządzającego realizacją umowy za niezgodne ze szczegółowymi specyfikacjami technicznymi muszą być niezwłocznie usunięte przez wykonawcę z placu budowy. Jeśli zarządzający realizacją umowy pozwoli wykonawcy wykorzystać te materiały do innych robót niż te, dla których zostały one pierwotnie nabyte, wartość tych materiałów może być odpowiednio skorygowana przez zarządzającego realizacją umowy. Każdy rodzaj robót wykonywanych z użyciem materiałów, które nie zostały sprawdzone lub zaakceptowane przez zarządzającego realizacją umowy, będzie wykonany na własne ryzyko wykonawcy. Musi on zdawać sobie sprawę, że te roboty mogą być odrzucone tj. zakwalifikowane jako wadliwe i niezapłacone.</w:t>
      </w:r>
    </w:p>
    <w:p w:rsidR="005E65A2" w:rsidRPr="005E65A2" w:rsidRDefault="005E65A2" w:rsidP="005E65A2">
      <w:pPr>
        <w:jc w:val="both"/>
      </w:pPr>
      <w:r>
        <w:t xml:space="preserve">2.5 </w:t>
      </w:r>
      <w:r w:rsidRPr="005E65A2">
        <w:t>Przechowywanie i składowanie materiałów i urządzeń</w:t>
      </w:r>
    </w:p>
    <w:p w:rsidR="005E65A2" w:rsidRPr="005E65A2" w:rsidRDefault="005E65A2" w:rsidP="005E65A2">
      <w:pPr>
        <w:jc w:val="both"/>
      </w:pPr>
      <w:r w:rsidRPr="005E65A2">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 zarządzającego realizacją urnowy, aż do chwili kiedy zostaną użyte.</w:t>
      </w:r>
    </w:p>
    <w:p w:rsidR="005E65A2" w:rsidRPr="005E65A2" w:rsidRDefault="005E65A2" w:rsidP="005E65A2">
      <w:pPr>
        <w:jc w:val="both"/>
      </w:pPr>
      <w:r w:rsidRPr="005E65A2">
        <w:t xml:space="preserve">Tymczasowe tereny przeznaczone do składowania materiałów i urządzeń będą zlokalizowane w obrębie placu budowy w miejscach uzgodnionych z zarządzającym realizacją umowy lub poza placem budowy, w miejscach zapewnionych przez wykonawcę. </w:t>
      </w:r>
    </w:p>
    <w:p w:rsidR="005E65A2" w:rsidRPr="005E65A2" w:rsidRDefault="005E65A2" w:rsidP="005E65A2">
      <w:pPr>
        <w:jc w:val="both"/>
      </w:pPr>
      <w:r w:rsidRPr="005E65A2">
        <w:t>Zapewni on, że tymczasowo składowane na budowie materiały i urządzenia będą zabezpieczone przed uszkodzeniem.</w:t>
      </w:r>
    </w:p>
    <w:p w:rsidR="005E65A2" w:rsidRPr="005E65A2" w:rsidRDefault="005E65A2" w:rsidP="005E65A2">
      <w:pPr>
        <w:jc w:val="both"/>
      </w:pPr>
      <w:r>
        <w:t xml:space="preserve">2.6 </w:t>
      </w:r>
      <w:r w:rsidRPr="005E65A2">
        <w:t>Stosowanie materiałów zamiennych</w:t>
      </w:r>
    </w:p>
    <w:p w:rsidR="005E65A2" w:rsidRPr="005E65A2" w:rsidRDefault="005E65A2" w:rsidP="005E65A2">
      <w:pPr>
        <w:jc w:val="both"/>
      </w:pPr>
      <w:r w:rsidRPr="005E65A2">
        <w:t xml:space="preserve">Jeśli wykonawca zamierza użyć w jakimś szczególnym przypadku materiały lub urządzenia zamienne, inne niż przewidziane w projekcie wykonawczym lub szczegółowych specyfikacjach technicznych, poinformuje o takim zamiarze przynajmniej zarządzającego realizacją umowy na 3 tygodnie przed ich użyciem lub wcześniej, jeśli wymagane jest badanie materiału lub urządzenia przez zarządzającego </w:t>
      </w:r>
      <w:r w:rsidRPr="005E65A2">
        <w:lastRenderedPageBreak/>
        <w:t>realizacją umowy. Wybrany i zatwierdzony zamienny typ materiału lub urządzenia nie może być zmieniany w terminie późniejszym bez akceptacji zarządzającego realizacją umowy.</w:t>
      </w:r>
    </w:p>
    <w:p w:rsidR="00143BFF" w:rsidRPr="00EE2685" w:rsidRDefault="00143BFF" w:rsidP="00143BFF">
      <w:pPr>
        <w:spacing w:line="276" w:lineRule="auto"/>
        <w:jc w:val="both"/>
        <w:rPr>
          <w:b/>
        </w:rPr>
      </w:pPr>
      <w:r w:rsidRPr="00EE2685">
        <w:rPr>
          <w:b/>
        </w:rPr>
        <w:t>3. SPRZĘT</w:t>
      </w:r>
    </w:p>
    <w:p w:rsidR="00143BFF" w:rsidRPr="00EE2685" w:rsidRDefault="00143BFF" w:rsidP="00143BFF">
      <w:pPr>
        <w:spacing w:line="276" w:lineRule="auto"/>
        <w:jc w:val="both"/>
      </w:pPr>
      <w:r w:rsidRPr="00EE2685">
        <w:t>Wykonawca zobowiązany jest do przedstawienia Inspektorowi do akceptacji wykazy</w:t>
      </w:r>
      <w:r w:rsidR="00DC64C6">
        <w:t xml:space="preserve"> </w:t>
      </w:r>
      <w:r w:rsidRPr="00EE2685">
        <w:t>zasadniczego sprzętu. Inspektor jest uprawniony do sprawdzenia, czy dźwigi posiadają ważne</w:t>
      </w:r>
      <w:r w:rsidR="00DC64C6">
        <w:t xml:space="preserve"> </w:t>
      </w:r>
      <w:r w:rsidRPr="00EE2685">
        <w:t>świadectwa wydane przez Urząd Dozoru Technicznego.</w:t>
      </w:r>
      <w:r w:rsidR="00DC64C6">
        <w:t xml:space="preserve"> </w:t>
      </w:r>
      <w:r w:rsidRPr="00EE2685">
        <w:t>Wykonawca na żądanie Inspektora jest zobowiązany do próbnego użycia sprzętu w celu</w:t>
      </w:r>
      <w:r w:rsidR="00DC64C6">
        <w:t xml:space="preserve"> </w:t>
      </w:r>
      <w:r w:rsidRPr="00EE2685">
        <w:t>sprawdzenia jego przydatności. Sprawdzenie powinno odbywać się w obecności</w:t>
      </w:r>
      <w:r w:rsidR="00DC64C6">
        <w:t xml:space="preserve"> </w:t>
      </w:r>
      <w:r w:rsidRPr="00EE2685">
        <w:t>przedstawiciela Inspektora.</w:t>
      </w:r>
    </w:p>
    <w:p w:rsidR="00143BFF" w:rsidRPr="00EE2685" w:rsidRDefault="00143BFF" w:rsidP="00143BFF">
      <w:pPr>
        <w:spacing w:line="276" w:lineRule="auto"/>
        <w:jc w:val="both"/>
        <w:rPr>
          <w:b/>
        </w:rPr>
      </w:pPr>
      <w:r w:rsidRPr="00EE2685">
        <w:rPr>
          <w:b/>
        </w:rPr>
        <w:t>4. TRANSPORT</w:t>
      </w:r>
    </w:p>
    <w:p w:rsidR="00143BFF" w:rsidRPr="00EE2685" w:rsidRDefault="00143BFF" w:rsidP="00143BFF">
      <w:pPr>
        <w:spacing w:line="276" w:lineRule="auto"/>
        <w:jc w:val="both"/>
      </w:pPr>
      <w:r w:rsidRPr="00EE2685">
        <w:t xml:space="preserve">4.1. TRANSPORT I SKŁADOWANIE </w:t>
      </w:r>
      <w:r w:rsidR="006178B8">
        <w:t>PAWILONÓW HANDLOWYCH</w:t>
      </w:r>
    </w:p>
    <w:p w:rsidR="005E65A2" w:rsidRPr="005E65A2" w:rsidRDefault="005E65A2" w:rsidP="005E65A2">
      <w:pPr>
        <w:jc w:val="both"/>
      </w:pPr>
      <w:r w:rsidRPr="005E65A2">
        <w:t xml:space="preserve">Liczba i rodzaje środków transportu będą określone w projekcie organizacji robót. Muszą one zapewniać prowadzenie robót zgodnie z zasadami określonymi w projekcie wykonawczym </w:t>
      </w:r>
      <w:r>
        <w:br/>
      </w:r>
      <w:r w:rsidRPr="005E65A2">
        <w:t>i szczegółowych specyfikacjach technicznych oraz wskazaniami zarządzającego realizacją umowy, w terminach wynikających z harmonogramu robót.</w:t>
      </w:r>
    </w:p>
    <w:p w:rsidR="005E65A2" w:rsidRPr="005E65A2" w:rsidRDefault="005E65A2" w:rsidP="005E65A2">
      <w:pPr>
        <w:jc w:val="both"/>
      </w:pPr>
      <w:r w:rsidRPr="005E65A2">
        <w:t xml:space="preserve">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zarządzającego realizacją umowy. </w:t>
      </w:r>
    </w:p>
    <w:p w:rsidR="005E65A2" w:rsidRPr="005E65A2" w:rsidRDefault="005E65A2" w:rsidP="005E65A2">
      <w:pPr>
        <w:jc w:val="both"/>
      </w:pPr>
      <w:r w:rsidRPr="005E65A2">
        <w:t xml:space="preserve">Wykonawca jest zobowiązany usuwać na bieżąco, na własny koszt, wszelkie uszkodzenia </w:t>
      </w:r>
      <w:r>
        <w:br/>
      </w:r>
      <w:r w:rsidRPr="005E65A2">
        <w:t>i zanieczyszczenia spowodowane przez jego pojazdy na drogach publicznych oraz dojazdach do terenu budowy.</w:t>
      </w:r>
    </w:p>
    <w:p w:rsidR="005E65A2" w:rsidRPr="005E65A2" w:rsidRDefault="005E65A2" w:rsidP="005E65A2">
      <w:pPr>
        <w:jc w:val="both"/>
      </w:pPr>
      <w:r w:rsidRPr="005E65A2">
        <w:t>Wykonawca jest zobowiązany do stosowania jedynie takich środków transportu, które nie wpłyną niekorzystnie na jakość wykonywanych robót i właściwości przewożonych materiałów. Liczba środków transportu będzie zapewniać przeprowadzenie robót, zgodnie z zasadami określonymi w specyfikacji technicznej, dokumentacji projektowej i wskazaniach zarządzającego realizacją umowy, w terminie przewidzianym w umowie.</w:t>
      </w:r>
      <w:r w:rsidRPr="005E65A2">
        <w:tab/>
      </w:r>
    </w:p>
    <w:p w:rsidR="005E65A2" w:rsidRPr="005E65A2" w:rsidRDefault="005E65A2" w:rsidP="005E65A2">
      <w:pPr>
        <w:jc w:val="both"/>
      </w:pPr>
      <w:r w:rsidRPr="005E65A2">
        <w:t>Środki transportu nie odpowiadające warunkom umowy na polecenie zarządzającego realizacją umowy będą usunięte z placu budowy.</w:t>
      </w:r>
      <w:r w:rsidRPr="005E65A2">
        <w:tab/>
      </w:r>
      <w:r w:rsidRPr="005E65A2">
        <w:br/>
        <w:t xml:space="preserve">Wykonawca będzie na własny koszt utrzymywać w czystości drogi publiczne oraz dojazdy do placu budowy. </w:t>
      </w:r>
    </w:p>
    <w:p w:rsidR="005E65A2" w:rsidRPr="005E65A2" w:rsidRDefault="005E65A2" w:rsidP="005E65A2">
      <w:pPr>
        <w:jc w:val="both"/>
      </w:pPr>
      <w:r w:rsidRPr="005E65A2">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placu budowy. Jakiekolwiek skutki finansowe oraz prawne, wynikające z niedotrzymania wymienionych powyżej warunków obciążają Wykonawcę.</w:t>
      </w:r>
    </w:p>
    <w:p w:rsidR="00143BFF" w:rsidRDefault="00143BFF" w:rsidP="00143BFF">
      <w:pPr>
        <w:spacing w:line="276" w:lineRule="auto"/>
        <w:jc w:val="both"/>
        <w:rPr>
          <w:b/>
        </w:rPr>
      </w:pPr>
      <w:r w:rsidRPr="00EE2685">
        <w:rPr>
          <w:b/>
        </w:rPr>
        <w:t>5. WYKONANIE ROBÓT</w:t>
      </w:r>
    </w:p>
    <w:p w:rsidR="0068397A" w:rsidRPr="0068397A" w:rsidRDefault="0068397A" w:rsidP="0068397A">
      <w:r w:rsidRPr="0068397A">
        <w:t>Ogólne zasady wykonania robót podano w Ogólnej Specyfikacji Technicznej.</w:t>
      </w:r>
    </w:p>
    <w:p w:rsidR="0068397A" w:rsidRPr="0068397A" w:rsidRDefault="0068397A" w:rsidP="0068397A">
      <w:r w:rsidRPr="0068397A">
        <w:lastRenderedPageBreak/>
        <w:t>Roboty należy prowadzić zgodnie z dokumentacją techniczną przy udziale środków, które zapewnią osiągnięcie projektowanej wytrzymałości, układu geometrycznego i wymiarów konstrukcji.</w:t>
      </w:r>
    </w:p>
    <w:p w:rsidR="00143BFF" w:rsidRPr="00EE2685" w:rsidRDefault="00143BFF" w:rsidP="00143BFF">
      <w:pPr>
        <w:spacing w:line="276" w:lineRule="auto"/>
        <w:jc w:val="both"/>
        <w:rPr>
          <w:b/>
        </w:rPr>
      </w:pPr>
      <w:r w:rsidRPr="00EE2685">
        <w:rPr>
          <w:b/>
        </w:rPr>
        <w:t>6. KONTROLA JAKOŚCI ROBÓT</w:t>
      </w:r>
    </w:p>
    <w:p w:rsidR="00143BFF" w:rsidRPr="00527030" w:rsidRDefault="00143BFF" w:rsidP="00143BFF">
      <w:pPr>
        <w:spacing w:line="276" w:lineRule="auto"/>
        <w:jc w:val="both"/>
      </w:pPr>
      <w:r w:rsidRPr="00527030">
        <w:t xml:space="preserve">6.1 Ogólne zasady kontroli jakości robót </w:t>
      </w:r>
    </w:p>
    <w:p w:rsidR="00143BFF" w:rsidRPr="00527030" w:rsidRDefault="00143BFF" w:rsidP="00143BFF">
      <w:pPr>
        <w:spacing w:line="276" w:lineRule="auto"/>
        <w:jc w:val="both"/>
      </w:pPr>
      <w:r w:rsidRPr="00527030">
        <w:t>Ogólne wymagania dotyczące wykonania robót, dostawy materiałów, sprzętu i środków transportu podano w ST 0.0 „Wymagania ogólne".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w:t>
      </w:r>
      <w:r>
        <w:t xml:space="preserve"> i licencje</w:t>
      </w:r>
      <w:r w:rsidRPr="00527030">
        <w:t xml:space="preserve">. </w:t>
      </w:r>
    </w:p>
    <w:p w:rsidR="00143BFF" w:rsidRPr="00527030" w:rsidRDefault="00143BFF" w:rsidP="00143BFF">
      <w:pPr>
        <w:spacing w:line="276" w:lineRule="auto"/>
        <w:jc w:val="both"/>
      </w:pPr>
      <w:r w:rsidRPr="00527030">
        <w:t xml:space="preserve">6.2 Badania laboratoryjne </w:t>
      </w:r>
    </w:p>
    <w:p w:rsidR="00143BFF" w:rsidRPr="00527030" w:rsidRDefault="00143BFF" w:rsidP="00143BFF">
      <w:pPr>
        <w:spacing w:line="276" w:lineRule="auto"/>
        <w:jc w:val="both"/>
      </w:pPr>
      <w:r w:rsidRPr="00527030">
        <w:t xml:space="preserve">Jeżeli dostarczone na budowę materiały budzą uzasadnioną wątpliwość co do jakości lub zgodności z SST, na polecenie inspektora Nadzoru Inwestorskiego Wykonawca na własny koszt przeprowadzi właściwe badania laboratoryjne. Wyniki badań Wykonawca przekazuje Zamawiającemu dla dalszej decyzji o pozostawieniu lub usunięciu badanego materiału z terenu budowy. </w:t>
      </w:r>
    </w:p>
    <w:p w:rsidR="00143BFF" w:rsidRPr="00527030" w:rsidRDefault="00143BFF" w:rsidP="00143BFF">
      <w:pPr>
        <w:spacing w:line="276" w:lineRule="auto"/>
        <w:jc w:val="both"/>
      </w:pPr>
      <w:r w:rsidRPr="00527030">
        <w:t xml:space="preserve">6.3 Badania jakości robót w czasie budowy </w:t>
      </w:r>
    </w:p>
    <w:p w:rsidR="00143BFF" w:rsidRPr="00527030" w:rsidRDefault="00143BFF" w:rsidP="00143BFF">
      <w:pPr>
        <w:spacing w:line="276" w:lineRule="auto"/>
        <w:jc w:val="both"/>
      </w:pPr>
      <w:r w:rsidRPr="00527030">
        <w:t xml:space="preserve">Badania jakości robót w czasie ich realizacji należy wykonywać zgodnie </w:t>
      </w:r>
      <w:r>
        <w:t xml:space="preserve">z </w:t>
      </w:r>
      <w:r w:rsidRPr="00527030">
        <w:t xml:space="preserve">instrukcjami zawartymi </w:t>
      </w:r>
      <w:r>
        <w:br/>
      </w:r>
      <w:r w:rsidRPr="00527030">
        <w:t xml:space="preserve">w Normach i Aprobatach Technicznych dla materiałów i systemów technologicznych. </w:t>
      </w:r>
    </w:p>
    <w:p w:rsidR="00143BFF" w:rsidRPr="00EE2685" w:rsidRDefault="00143BFF" w:rsidP="00143BFF">
      <w:pPr>
        <w:spacing w:line="276" w:lineRule="auto"/>
        <w:jc w:val="both"/>
        <w:rPr>
          <w:b/>
        </w:rPr>
      </w:pPr>
      <w:r w:rsidRPr="00EE2685">
        <w:rPr>
          <w:b/>
        </w:rPr>
        <w:t>7. OBMIAR ROBÓT</w:t>
      </w:r>
    </w:p>
    <w:p w:rsidR="00143BFF" w:rsidRPr="00780428" w:rsidRDefault="00143BFF" w:rsidP="00143BFF">
      <w:pPr>
        <w:spacing w:line="276" w:lineRule="auto"/>
        <w:jc w:val="both"/>
      </w:pPr>
      <w:r w:rsidRPr="00780428">
        <w:t>Jednostkami obmiarowymi są:</w:t>
      </w:r>
      <w:r>
        <w:t xml:space="preserve"> [</w:t>
      </w:r>
      <w:r w:rsidR="006178B8">
        <w:t>szt.</w:t>
      </w:r>
      <w:r>
        <w:t>], [</w:t>
      </w:r>
      <w:proofErr w:type="spellStart"/>
      <w:r w:rsidR="006178B8">
        <w:t>kpl</w:t>
      </w:r>
      <w:proofErr w:type="spellEnd"/>
      <w:r>
        <w:t>]</w:t>
      </w:r>
    </w:p>
    <w:p w:rsidR="00143BFF" w:rsidRPr="00EE2685" w:rsidRDefault="00143BFF" w:rsidP="00143BFF">
      <w:pPr>
        <w:spacing w:line="276" w:lineRule="auto"/>
        <w:jc w:val="both"/>
        <w:rPr>
          <w:b/>
        </w:rPr>
      </w:pPr>
      <w:r w:rsidRPr="00EE2685">
        <w:rPr>
          <w:b/>
        </w:rPr>
        <w:t>8. PODSTAWA ODBIORU ROBÓT.</w:t>
      </w:r>
    </w:p>
    <w:p w:rsidR="00143BFF" w:rsidRPr="00EE2685" w:rsidRDefault="00143BFF" w:rsidP="00143BFF">
      <w:pPr>
        <w:spacing w:line="276" w:lineRule="auto"/>
        <w:jc w:val="both"/>
      </w:pPr>
      <w:r w:rsidRPr="00EE2685">
        <w:t>Wymagania ogólne odbioru robót podano w Specyfikacji Technicznej ST „Wymagania ogólne”.</w:t>
      </w:r>
    </w:p>
    <w:p w:rsidR="00143BFF" w:rsidRPr="00EE2685" w:rsidRDefault="00143BFF" w:rsidP="00143BFF">
      <w:pPr>
        <w:spacing w:line="276" w:lineRule="auto"/>
        <w:jc w:val="both"/>
        <w:rPr>
          <w:b/>
        </w:rPr>
      </w:pPr>
      <w:r w:rsidRPr="00EE2685">
        <w:rPr>
          <w:b/>
        </w:rPr>
        <w:t>9. PODSTAWA PŁATNOŚCI</w:t>
      </w:r>
    </w:p>
    <w:p w:rsidR="00143BFF" w:rsidRPr="00780428" w:rsidRDefault="00143BFF" w:rsidP="00143BFF">
      <w:pPr>
        <w:spacing w:line="276" w:lineRule="auto"/>
        <w:jc w:val="both"/>
      </w:pPr>
      <w:r w:rsidRPr="00780428">
        <w:t>Rozliczenie robót następuje na zasadach określonych przez Zamawiającego w umowie</w:t>
      </w:r>
      <w:r>
        <w:t>.</w:t>
      </w:r>
    </w:p>
    <w:p w:rsidR="00143BFF" w:rsidRPr="00EE2685" w:rsidRDefault="00143BFF" w:rsidP="00143BFF">
      <w:pPr>
        <w:spacing w:line="276" w:lineRule="auto"/>
        <w:jc w:val="both"/>
        <w:rPr>
          <w:b/>
        </w:rPr>
      </w:pPr>
      <w:r w:rsidRPr="00EE2685">
        <w:rPr>
          <w:b/>
        </w:rPr>
        <w:t>10. PRZEPISY ZWIĄZANE</w:t>
      </w:r>
    </w:p>
    <w:p w:rsidR="005E65A2" w:rsidRPr="005E65A2" w:rsidRDefault="005E65A2" w:rsidP="005E65A2">
      <w:r w:rsidRPr="005E65A2">
        <w:t xml:space="preserve">Ustawa z dnia 7 lipca 1994 r. prawo budowlane (tekst jednolity: Dz. U. z 2003 r. Nr 207, poz. 2016 z </w:t>
      </w:r>
      <w:proofErr w:type="spellStart"/>
      <w:r w:rsidRPr="005E65A2">
        <w:t>późn</w:t>
      </w:r>
      <w:proofErr w:type="spellEnd"/>
      <w:r w:rsidRPr="005E65A2">
        <w:t>. zm.)</w:t>
      </w:r>
    </w:p>
    <w:p w:rsidR="005E65A2" w:rsidRPr="005E65A2" w:rsidRDefault="005E65A2" w:rsidP="005E65A2">
      <w:r w:rsidRPr="005E65A2">
        <w:t xml:space="preserve">Ustawa z dnia 27 marca 2003 r. o planowaniu i zagospodarowaniu przestrzennym (Dz. U. Nr 80, poz. 717 z </w:t>
      </w:r>
      <w:proofErr w:type="spellStart"/>
      <w:r w:rsidRPr="005E65A2">
        <w:t>późn</w:t>
      </w:r>
      <w:proofErr w:type="spellEnd"/>
      <w:r w:rsidRPr="005E65A2">
        <w:t xml:space="preserve">. zm.) </w:t>
      </w:r>
    </w:p>
    <w:p w:rsidR="005E65A2" w:rsidRPr="005E65A2" w:rsidRDefault="005E65A2" w:rsidP="005E65A2">
      <w:r w:rsidRPr="005E65A2">
        <w:t>Rozporządzenie Ministra Gospodarki Przestrzennej i Budownictwa z dnia 21 lutego 1995r. w sprawie rodzaju i zakresu opracowań geodezyjno-kartograficznych oraz czynności geodezyjnych obowiązujących w budownictwie (Dz. U. Nr 25, poz. 133)</w:t>
      </w:r>
    </w:p>
    <w:p w:rsidR="005E65A2" w:rsidRPr="005E65A2" w:rsidRDefault="005E65A2" w:rsidP="005E65A2">
      <w:r w:rsidRPr="005E65A2">
        <w:t xml:space="preserve">Rozporządzenie Ministra Infrastruktury z dnia 26 czerwca 2002r. w sprawie dziennika budowy, montażu i rozbiórki, tablicy informacyjnej oraz ogłoszenia zawierającego dane dotyczące bezpieczeństwa pracy i ochrony zdrowia (Dz. U. Nr 108, poz. 953 z </w:t>
      </w:r>
      <w:proofErr w:type="spellStart"/>
      <w:r w:rsidRPr="005E65A2">
        <w:t>późn</w:t>
      </w:r>
      <w:proofErr w:type="spellEnd"/>
      <w:r w:rsidRPr="005E65A2">
        <w:t xml:space="preserve">. zm.)  </w:t>
      </w:r>
    </w:p>
    <w:p w:rsidR="005E65A2" w:rsidRPr="005E65A2" w:rsidRDefault="005E65A2" w:rsidP="005E65A2">
      <w:r w:rsidRPr="005E65A2">
        <w:lastRenderedPageBreak/>
        <w:t>Rozporządzenie Ministra Infrastruktury z dnia 23 czerwca 2003r. w sprawie informacji dotyczącej bezpieczeństwa i ochrony zdrowia oraz planu bezpieczeństwa i ochrony zdrowia (Dz. U. Nr 120, poz. 1126)</w:t>
      </w:r>
    </w:p>
    <w:p w:rsidR="005E65A2" w:rsidRPr="005E65A2" w:rsidRDefault="005E65A2" w:rsidP="005E65A2">
      <w:r w:rsidRPr="005E65A2">
        <w:t>Rozrządzenie Ministra Infrastruktury z dnia 19 listopada 2001r. w sprawie rodzajów obiektów budowlanych, przy których realizacji jest wymagane ustanowienia inspektora nadzoru inwestorskiego (</w:t>
      </w:r>
      <w:proofErr w:type="spellStart"/>
      <w:r w:rsidRPr="005E65A2">
        <w:t>Dz</w:t>
      </w:r>
      <w:proofErr w:type="spellEnd"/>
      <w:r w:rsidRPr="005E65A2">
        <w:t xml:space="preserve"> U. Nr 138, poz. 1554) </w:t>
      </w:r>
    </w:p>
    <w:p w:rsidR="005E65A2" w:rsidRPr="005E65A2" w:rsidRDefault="005E65A2" w:rsidP="005E65A2">
      <w:r w:rsidRPr="005E65A2">
        <w:t>Rozporządzenie Ministra Pracy i Polityki Socjalnej z dnia 26 września 1997r. w sprawie ogólnych przepisów bezpieczeństwa i higieny pracy (tekst jednolity: Dz. U. z 2003r. Nr 169, poz. 1650)</w:t>
      </w:r>
    </w:p>
    <w:p w:rsidR="005E65A2" w:rsidRPr="005E65A2" w:rsidRDefault="005E65A2" w:rsidP="005E65A2">
      <w:r w:rsidRPr="005E65A2">
        <w:t>Rozporządzenie Ministra Infrastruktury z dnia 6 lutego 2003r. w sprawie bezpieczeństwa i higieny pracy podczas wykonywania robót budowlanych (Dz. U. Nr 47, poz. 401)</w:t>
      </w:r>
    </w:p>
    <w:p w:rsidR="005E65A2" w:rsidRPr="005E65A2" w:rsidRDefault="005E65A2" w:rsidP="005E65A2">
      <w:r w:rsidRPr="005E65A2">
        <w:t xml:space="preserve">Ustawa z dnia 23 lipca 2003r. o ochronie zabytków i opiece nad zabytkami (Dz. U. Nr 162, poz. 1568 z </w:t>
      </w:r>
      <w:proofErr w:type="spellStart"/>
      <w:r w:rsidRPr="005E65A2">
        <w:t>późn</w:t>
      </w:r>
      <w:proofErr w:type="spellEnd"/>
      <w:r w:rsidRPr="005E65A2">
        <w:t>. zm.)</w:t>
      </w:r>
    </w:p>
    <w:p w:rsidR="005E65A2" w:rsidRPr="005E65A2" w:rsidRDefault="005E65A2" w:rsidP="005E65A2">
      <w:r w:rsidRPr="005E65A2">
        <w:t>Ustawa z dnia 16 kwietnia 2004r. o wyrobach budowlanych (Dz. U. Nr 92, poz. 881)</w:t>
      </w:r>
    </w:p>
    <w:p w:rsidR="005E65A2" w:rsidRPr="005E65A2" w:rsidRDefault="005E65A2" w:rsidP="005E65A2">
      <w:r w:rsidRPr="005E65A2">
        <w:t xml:space="preserve">Ustawa z dnia 21 marca 1985r. o drogach publicznych (tekst jednolity: Dz. U. z 2004r. Nr 204, poz. 2086 z </w:t>
      </w:r>
      <w:proofErr w:type="spellStart"/>
      <w:r w:rsidRPr="005E65A2">
        <w:t>późn</w:t>
      </w:r>
      <w:proofErr w:type="spellEnd"/>
      <w:r w:rsidRPr="005E65A2">
        <w:t>. zm.)</w:t>
      </w:r>
    </w:p>
    <w:p w:rsidR="005E65A2" w:rsidRPr="005E65A2" w:rsidRDefault="005E65A2" w:rsidP="005E65A2">
      <w:r w:rsidRPr="005E65A2">
        <w:t>Rozporządzenie Rady Ministrów z dnia 1 czerwca 2004r. w sprawie określenia warunków udzielania zezwoleń na zajęcie pasa drogowego (Dz. U. Nr 140, poz. 1481)</w:t>
      </w:r>
    </w:p>
    <w:p w:rsidR="005E65A2" w:rsidRPr="005E65A2" w:rsidRDefault="005E65A2" w:rsidP="005E65A2">
      <w:r w:rsidRPr="005E65A2">
        <w:t xml:space="preserve">Ustawa z dnia 17 maja 1989r. prawo geodezyjne i kartograficzne (tekst jednolity: Dz. U. z 200r. Nr 100, poz. 1086 z </w:t>
      </w:r>
      <w:proofErr w:type="spellStart"/>
      <w:r w:rsidRPr="005E65A2">
        <w:t>późn</w:t>
      </w:r>
      <w:proofErr w:type="spellEnd"/>
      <w:r w:rsidRPr="005E65A2">
        <w:t>. zm.</w:t>
      </w:r>
    </w:p>
    <w:p w:rsidR="005E65A2" w:rsidRPr="005E65A2" w:rsidRDefault="005E65A2" w:rsidP="005E65A2">
      <w:r w:rsidRPr="005E65A2">
        <w:t xml:space="preserve">Ustawa z dnia 27 kwietnia 2001r. prawo ochrony środowiska (Dz. U. Nr 62, poz. 627 z </w:t>
      </w:r>
      <w:proofErr w:type="spellStart"/>
      <w:r w:rsidRPr="005E65A2">
        <w:t>późn</w:t>
      </w:r>
      <w:proofErr w:type="spellEnd"/>
      <w:r w:rsidRPr="005E65A2">
        <w:t>. zm.)</w:t>
      </w:r>
    </w:p>
    <w:p w:rsidR="005E65A2" w:rsidRPr="005E65A2" w:rsidRDefault="005E65A2" w:rsidP="005E65A2"/>
    <w:p w:rsidR="00143BFF" w:rsidRDefault="00143BFF" w:rsidP="00143BFF"/>
    <w:p w:rsidR="00143BFF" w:rsidRDefault="00143BFF" w:rsidP="00051088">
      <w:pPr>
        <w:pStyle w:val="Nagwek1"/>
        <w:spacing w:line="276" w:lineRule="auto"/>
        <w:jc w:val="both"/>
        <w:rPr>
          <w:b/>
          <w:color w:val="auto"/>
        </w:rPr>
      </w:pPr>
    </w:p>
    <w:p w:rsidR="006527EB" w:rsidRDefault="006527EB" w:rsidP="006527EB"/>
    <w:p w:rsidR="006527EB" w:rsidRDefault="006527EB" w:rsidP="006527EB"/>
    <w:p w:rsidR="006527EB" w:rsidRDefault="006527EB" w:rsidP="006527EB"/>
    <w:p w:rsidR="006527EB" w:rsidRDefault="006527EB" w:rsidP="006527EB"/>
    <w:p w:rsidR="006527EB" w:rsidRDefault="006527EB" w:rsidP="006527EB"/>
    <w:p w:rsidR="006527EB" w:rsidRDefault="006527EB" w:rsidP="006465F4">
      <w:pPr>
        <w:autoSpaceDE w:val="0"/>
        <w:autoSpaceDN w:val="0"/>
        <w:adjustRightInd w:val="0"/>
        <w:spacing w:after="0" w:line="276" w:lineRule="auto"/>
        <w:jc w:val="both"/>
      </w:pPr>
    </w:p>
    <w:sectPr w:rsidR="006527EB" w:rsidSect="00567148">
      <w:headerReference w:type="default" r:id="rId10"/>
      <w:pgSz w:w="11906" w:h="16838"/>
      <w:pgMar w:top="851"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AD0" w:rsidRDefault="00E74AD0" w:rsidP="00567148">
      <w:pPr>
        <w:spacing w:after="0" w:line="240" w:lineRule="auto"/>
      </w:pPr>
      <w:r>
        <w:separator/>
      </w:r>
    </w:p>
  </w:endnote>
  <w:endnote w:type="continuationSeparator" w:id="0">
    <w:p w:rsidR="00E74AD0" w:rsidRDefault="00E74AD0" w:rsidP="00567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Bold">
    <w:altName w:val="Arial"/>
    <w:charset w:val="EE"/>
    <w:family w:val="swiss"/>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AD0" w:rsidRDefault="00E74AD0" w:rsidP="00567148">
      <w:pPr>
        <w:spacing w:after="0" w:line="240" w:lineRule="auto"/>
      </w:pPr>
      <w:r>
        <w:separator/>
      </w:r>
    </w:p>
  </w:footnote>
  <w:footnote w:type="continuationSeparator" w:id="0">
    <w:p w:rsidR="00E74AD0" w:rsidRDefault="00E74AD0" w:rsidP="005671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862628905"/>
      <w:docPartObj>
        <w:docPartGallery w:val="Page Numbers (Top of Page)"/>
        <w:docPartUnique/>
      </w:docPartObj>
    </w:sdtPr>
    <w:sdtEndPr>
      <w:rPr>
        <w:color w:val="7F7F7F" w:themeColor="background1" w:themeShade="7F"/>
        <w:spacing w:val="60"/>
      </w:rPr>
    </w:sdtEndPr>
    <w:sdtContent>
      <w:p w:rsidR="006B056F" w:rsidRPr="00567148" w:rsidRDefault="003E24B8" w:rsidP="001F78F3">
        <w:pPr>
          <w:pStyle w:val="ox-7c9b060440-msonormal"/>
          <w:jc w:val="both"/>
          <w:rPr>
            <w:b/>
            <w:bCs/>
            <w:sz w:val="18"/>
            <w:szCs w:val="18"/>
          </w:rPr>
        </w:pPr>
        <w:r w:rsidRPr="003E24B8">
          <w:rPr>
            <w:sz w:val="18"/>
            <w:szCs w:val="18"/>
          </w:rPr>
          <w:fldChar w:fldCharType="begin"/>
        </w:r>
        <w:r w:rsidR="006B056F" w:rsidRPr="00567148">
          <w:rPr>
            <w:sz w:val="18"/>
            <w:szCs w:val="18"/>
          </w:rPr>
          <w:instrText>PAGE   \* MERGEFORMAT</w:instrText>
        </w:r>
        <w:r w:rsidRPr="003E24B8">
          <w:rPr>
            <w:sz w:val="18"/>
            <w:szCs w:val="18"/>
          </w:rPr>
          <w:fldChar w:fldCharType="separate"/>
        </w:r>
        <w:r w:rsidR="00DA5D81" w:rsidRPr="00DA5D81">
          <w:rPr>
            <w:b/>
            <w:bCs/>
            <w:noProof/>
            <w:sz w:val="18"/>
            <w:szCs w:val="18"/>
          </w:rPr>
          <w:t>3</w:t>
        </w:r>
        <w:r w:rsidRPr="00567148">
          <w:rPr>
            <w:b/>
            <w:bCs/>
            <w:sz w:val="18"/>
            <w:szCs w:val="18"/>
          </w:rPr>
          <w:fldChar w:fldCharType="end"/>
        </w:r>
        <w:r w:rsidR="006B056F" w:rsidRPr="00567148">
          <w:rPr>
            <w:b/>
            <w:bCs/>
            <w:sz w:val="18"/>
            <w:szCs w:val="18"/>
          </w:rPr>
          <w:t xml:space="preserve"> | </w:t>
        </w:r>
        <w:r w:rsidR="006B056F" w:rsidRPr="00567148">
          <w:rPr>
            <w:color w:val="7F7F7F" w:themeColor="background1" w:themeShade="7F"/>
            <w:spacing w:val="60"/>
            <w:sz w:val="18"/>
            <w:szCs w:val="18"/>
          </w:rPr>
          <w:t>Strona</w:t>
        </w:r>
        <w:r w:rsidR="006B056F" w:rsidRPr="00567148">
          <w:rPr>
            <w:rFonts w:ascii="Arial" w:hAnsi="Arial" w:cs="Arial"/>
            <w:sz w:val="18"/>
            <w:szCs w:val="18"/>
          </w:rPr>
          <w:t xml:space="preserve"> </w:t>
        </w:r>
        <w:r w:rsidR="006B056F" w:rsidRPr="00567148">
          <w:rPr>
            <w:rFonts w:cstheme="minorHAnsi"/>
            <w:sz w:val="18"/>
            <w:szCs w:val="18"/>
          </w:rPr>
          <w:t>ST</w:t>
        </w:r>
        <w:r w:rsidR="006B056F">
          <w:rPr>
            <w:rFonts w:cstheme="minorHAnsi"/>
            <w:sz w:val="18"/>
            <w:szCs w:val="18"/>
          </w:rPr>
          <w:t>-O</w:t>
        </w:r>
        <w:r w:rsidR="006B056F" w:rsidRPr="00567148">
          <w:rPr>
            <w:rFonts w:cstheme="minorHAnsi"/>
            <w:sz w:val="18"/>
            <w:szCs w:val="18"/>
          </w:rPr>
          <w:t xml:space="preserve">/ SST </w:t>
        </w:r>
        <w:r w:rsidR="006B056F">
          <w:rPr>
            <w:rFonts w:cstheme="minorHAnsi"/>
            <w:sz w:val="18"/>
            <w:szCs w:val="18"/>
          </w:rPr>
          <w:t xml:space="preserve"> </w:t>
        </w:r>
        <w:r w:rsidR="006B056F">
          <w:rPr>
            <w:rFonts w:cstheme="minorHAnsi"/>
            <w:sz w:val="18"/>
            <w:szCs w:val="18"/>
          </w:rPr>
          <w:tab/>
        </w:r>
        <w:r w:rsidR="006B056F" w:rsidRPr="003771D9">
          <w:rPr>
            <w:rFonts w:ascii="Century Gothic" w:hAnsi="Century Gothic"/>
            <w:bCs/>
            <w:caps/>
            <w:sz w:val="20"/>
            <w:szCs w:val="20"/>
          </w:rPr>
          <w:t>PROJEKT TARGOWISKA „ŚWIT” KWARTAŁ ZABUDOWY UL. ŚWIT/GROCHOWSKA/JUTRZENKI OBRĘB 39 ARK. 2, DZ. 77 OBRĘB 39 ARK. 4, DZ. NR 2/38, 2/60, 3</w:t>
        </w:r>
        <w:r w:rsidR="006B056F" w:rsidRPr="003771D9">
          <w:rPr>
            <w:rFonts w:ascii="Century Gothic" w:hAnsi="Century Gothic"/>
            <w:sz w:val="20"/>
            <w:szCs w:val="20"/>
          </w:rPr>
          <w:t>.</w:t>
        </w:r>
        <w:r w:rsidR="006B056F">
          <w:rPr>
            <w:rFonts w:ascii="Century Gothic" w:hAnsi="Century Gothic"/>
            <w:bCs/>
            <w:caps/>
            <w:sz w:val="20"/>
            <w:szCs w:val="20"/>
          </w:rPr>
          <w:t xml:space="preserve"> </w:t>
        </w:r>
        <w:r w:rsidR="006B056F" w:rsidRPr="003771D9">
          <w:rPr>
            <w:rStyle w:val="xbe"/>
            <w:rFonts w:ascii="Century Gothic" w:hAnsi="Century Gothic"/>
            <w:sz w:val="20"/>
            <w:szCs w:val="20"/>
          </w:rPr>
          <w:t>60-995 POZNAŃ</w:t>
        </w:r>
      </w:p>
    </w:sdtContent>
  </w:sdt>
  <w:p w:rsidR="006B056F" w:rsidRDefault="006B056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
    <w:nsid w:val="00000007"/>
    <w:multiLevelType w:val="singleLevel"/>
    <w:tmpl w:val="00000007"/>
    <w:name w:val="WW8Num7"/>
    <w:lvl w:ilvl="0">
      <w:start w:val="1"/>
      <w:numFmt w:val="bullet"/>
      <w:lvlText w:val=""/>
      <w:lvlJc w:val="left"/>
      <w:pPr>
        <w:tabs>
          <w:tab w:val="num" w:pos="397"/>
        </w:tabs>
        <w:ind w:left="397" w:hanging="397"/>
      </w:pPr>
      <w:rPr>
        <w:rFonts w:ascii="Symbol" w:hAnsi="Symbol"/>
      </w:rPr>
    </w:lvl>
  </w:abstractNum>
  <w:abstractNum w:abstractNumId="2">
    <w:nsid w:val="0000000B"/>
    <w:multiLevelType w:val="singleLevel"/>
    <w:tmpl w:val="0000000B"/>
    <w:name w:val="WW8Num16"/>
    <w:lvl w:ilvl="0">
      <w:numFmt w:val="bullet"/>
      <w:lvlText w:val=""/>
      <w:lvlJc w:val="left"/>
      <w:pPr>
        <w:tabs>
          <w:tab w:val="num" w:pos="0"/>
        </w:tabs>
        <w:ind w:left="0" w:firstLine="0"/>
      </w:pPr>
      <w:rPr>
        <w:rFonts w:ascii="Symbol" w:hAnsi="Symbol"/>
      </w:rPr>
    </w:lvl>
  </w:abstractNum>
  <w:abstractNum w:abstractNumId="3">
    <w:nsid w:val="01762F31"/>
    <w:multiLevelType w:val="multilevel"/>
    <w:tmpl w:val="B404973A"/>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0CEE26CE"/>
    <w:multiLevelType w:val="multilevel"/>
    <w:tmpl w:val="F312A50A"/>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Bookman Old Style" w:hAnsi="Bookman Old Style" w:hint="default"/>
      </w:rPr>
    </w:lvl>
    <w:lvl w:ilvl="2">
      <w:start w:val="1"/>
      <w:numFmt w:val="bullet"/>
      <w:lvlText w:val="-"/>
      <w:lvlJc w:val="left"/>
      <w:pPr>
        <w:tabs>
          <w:tab w:val="num" w:pos="360"/>
        </w:tabs>
        <w:ind w:left="360" w:hanging="360"/>
      </w:pPr>
      <w:rPr>
        <w:rFonts w:ascii="Bookman Old Style" w:hAnsi="Bookman Old Style" w:hint="default"/>
      </w:rPr>
    </w:lvl>
    <w:lvl w:ilvl="3">
      <w:start w:val="1"/>
      <w:numFmt w:val="bullet"/>
      <w:lvlText w:val="-"/>
      <w:lvlJc w:val="left"/>
      <w:pPr>
        <w:tabs>
          <w:tab w:val="num" w:pos="360"/>
        </w:tabs>
        <w:ind w:left="360" w:hanging="360"/>
      </w:pPr>
      <w:rPr>
        <w:rFonts w:ascii="Bookman Old Style" w:hAnsi="Bookman Old Style"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10BE6F1B"/>
    <w:multiLevelType w:val="multilevel"/>
    <w:tmpl w:val="2258E3CC"/>
    <w:lvl w:ilvl="0">
      <w:start w:val="1"/>
      <w:numFmt w:val="decimal"/>
      <w:pStyle w:val="DEMIURGNumeracja1"/>
      <w:lvlText w:val="%1."/>
      <w:lvlJc w:val="left"/>
      <w:pPr>
        <w:ind w:left="502" w:hanging="36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DEMIURGNumeracja2"/>
      <w:lvlText w:val="%1.%2."/>
      <w:lvlJc w:val="left"/>
      <w:pPr>
        <w:ind w:left="432" w:hanging="432"/>
      </w:pPr>
    </w:lvl>
    <w:lvl w:ilvl="2">
      <w:start w:val="1"/>
      <w:numFmt w:val="decimal"/>
      <w:pStyle w:val="DEMIURGNumeracja3"/>
      <w:lvlText w:val="%1.%2.%3."/>
      <w:lvlJc w:val="left"/>
      <w:pPr>
        <w:ind w:left="1224" w:hanging="504"/>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7">
    <w:nsid w:val="14216EB8"/>
    <w:multiLevelType w:val="hybridMultilevel"/>
    <w:tmpl w:val="D194C5EA"/>
    <w:lvl w:ilvl="0" w:tplc="4052FD86">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ABE1DD1"/>
    <w:multiLevelType w:val="hybridMultilevel"/>
    <w:tmpl w:val="327C3976"/>
    <w:lvl w:ilvl="0" w:tplc="4052FD86">
      <w:start w:val="1"/>
      <w:numFmt w:val="bullet"/>
      <w:lvlText w:val=""/>
      <w:lvlJc w:val="left"/>
      <w:pPr>
        <w:tabs>
          <w:tab w:val="num" w:pos="1068"/>
        </w:tabs>
        <w:ind w:left="1068" w:hanging="360"/>
      </w:pPr>
      <w:rPr>
        <w:rFonts w:ascii="Symbol" w:hAnsi="Symbol"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nsid w:val="34641C83"/>
    <w:multiLevelType w:val="hybridMultilevel"/>
    <w:tmpl w:val="27A2ED38"/>
    <w:lvl w:ilvl="0" w:tplc="4052FD86">
      <w:start w:val="1"/>
      <w:numFmt w:val="bullet"/>
      <w:lvlText w:val=""/>
      <w:lvlJc w:val="left"/>
      <w:pPr>
        <w:tabs>
          <w:tab w:val="num" w:pos="1068"/>
        </w:tabs>
        <w:ind w:left="1068" w:hanging="360"/>
      </w:pPr>
      <w:rPr>
        <w:rFonts w:ascii="Symbol" w:hAnsi="Symbol" w:hint="default"/>
      </w:rPr>
    </w:lvl>
    <w:lvl w:ilvl="1" w:tplc="04150003">
      <w:start w:val="1"/>
      <w:numFmt w:val="bullet"/>
      <w:lvlText w:val="o"/>
      <w:lvlJc w:val="left"/>
      <w:pPr>
        <w:tabs>
          <w:tab w:val="num" w:pos="1428"/>
        </w:tabs>
        <w:ind w:left="1428" w:hanging="360"/>
      </w:pPr>
      <w:rPr>
        <w:rFonts w:ascii="Courier New" w:hAnsi="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10">
    <w:nsid w:val="3DEB184E"/>
    <w:multiLevelType w:val="multilevel"/>
    <w:tmpl w:val="546650CC"/>
    <w:lvl w:ilvl="0">
      <w:start w:val="1"/>
      <w:numFmt w:val="upperRoman"/>
      <w:pStyle w:val="nag1"/>
      <w:lvlText w:val="%1."/>
      <w:lvlJc w:val="right"/>
      <w:pPr>
        <w:tabs>
          <w:tab w:val="num" w:pos="284"/>
        </w:tabs>
        <w:ind w:left="284" w:hanging="284"/>
      </w:pPr>
      <w:rPr>
        <w:rFonts w:ascii="Times New Roman" w:hAnsi="Times New Roman" w:hint="default"/>
        <w:b/>
        <w:i w:val="0"/>
        <w:sz w:val="32"/>
        <w:szCs w:val="32"/>
      </w:rPr>
    </w:lvl>
    <w:lvl w:ilvl="1">
      <w:start w:val="1"/>
      <w:numFmt w:val="decimal"/>
      <w:pStyle w:val="nag2"/>
      <w:lvlText w:val="%2."/>
      <w:lvlJc w:val="left"/>
      <w:pPr>
        <w:tabs>
          <w:tab w:val="num" w:pos="284"/>
        </w:tabs>
        <w:ind w:left="284" w:hanging="284"/>
      </w:pPr>
      <w:rPr>
        <w:rFonts w:ascii="Times New Roman" w:hAnsi="Times New Roman" w:hint="default"/>
        <w:b/>
        <w:i w:val="0"/>
        <w:sz w:val="28"/>
        <w:szCs w:val="28"/>
      </w:rPr>
    </w:lvl>
    <w:lvl w:ilvl="2">
      <w:start w:val="1"/>
      <w:numFmt w:val="none"/>
      <w:pStyle w:val="nag3"/>
      <w:lvlText w:val="1.1."/>
      <w:lvlJc w:val="left"/>
      <w:pPr>
        <w:tabs>
          <w:tab w:val="num" w:pos="284"/>
        </w:tabs>
        <w:ind w:left="284" w:hanging="284"/>
      </w:pPr>
      <w:rPr>
        <w:rFonts w:ascii="Times New Roman" w:hAnsi="Times New Roman" w:hint="default"/>
        <w:b/>
        <w:i w:val="0"/>
        <w:sz w:val="24"/>
        <w:szCs w:val="24"/>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E406CC7"/>
    <w:multiLevelType w:val="hybridMultilevel"/>
    <w:tmpl w:val="0C88FEF8"/>
    <w:lvl w:ilvl="0" w:tplc="4052FD86">
      <w:start w:val="1"/>
      <w:numFmt w:val="bullet"/>
      <w:lvlText w:val=""/>
      <w:lvlJc w:val="left"/>
      <w:pPr>
        <w:tabs>
          <w:tab w:val="num" w:pos="1068"/>
        </w:tabs>
        <w:ind w:left="1068" w:hanging="360"/>
      </w:pPr>
      <w:rPr>
        <w:rFonts w:ascii="Symbol" w:hAnsi="Symbol"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nsid w:val="4E40404E"/>
    <w:multiLevelType w:val="hybridMultilevel"/>
    <w:tmpl w:val="1826AF20"/>
    <w:lvl w:ilvl="0" w:tplc="4446ACC4">
      <w:start w:val="1"/>
      <w:numFmt w:val="bullet"/>
      <w:pStyle w:val="DEMIURGPunktator1"/>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5"/>
  </w:num>
  <w:num w:numId="4">
    <w:abstractNumId w:val="12"/>
  </w:num>
  <w:num w:numId="5">
    <w:abstractNumId w:val="7"/>
  </w:num>
  <w:num w:numId="6">
    <w:abstractNumId w:val="4"/>
  </w:num>
  <w:num w:numId="7">
    <w:abstractNumId w:val="3"/>
  </w:num>
  <w:num w:numId="8">
    <w:abstractNumId w:val="11"/>
  </w:num>
  <w:num w:numId="9">
    <w:abstractNumId w:val="9"/>
  </w:num>
  <w:num w:numId="10">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202BB"/>
    <w:rsid w:val="00027CF8"/>
    <w:rsid w:val="00047BBB"/>
    <w:rsid w:val="00047E7F"/>
    <w:rsid w:val="00051088"/>
    <w:rsid w:val="00065689"/>
    <w:rsid w:val="00066C71"/>
    <w:rsid w:val="00066FE0"/>
    <w:rsid w:val="000675DA"/>
    <w:rsid w:val="000A3388"/>
    <w:rsid w:val="000A4F5A"/>
    <w:rsid w:val="000B1BB3"/>
    <w:rsid w:val="000B2264"/>
    <w:rsid w:val="000B6478"/>
    <w:rsid w:val="000C0CBD"/>
    <w:rsid w:val="000C1745"/>
    <w:rsid w:val="000C5BC1"/>
    <w:rsid w:val="000E601A"/>
    <w:rsid w:val="000E640C"/>
    <w:rsid w:val="000F74B8"/>
    <w:rsid w:val="000F77A1"/>
    <w:rsid w:val="0010212E"/>
    <w:rsid w:val="001069CC"/>
    <w:rsid w:val="00111F8B"/>
    <w:rsid w:val="00112B3A"/>
    <w:rsid w:val="00125594"/>
    <w:rsid w:val="001264DC"/>
    <w:rsid w:val="00140EA9"/>
    <w:rsid w:val="00141C96"/>
    <w:rsid w:val="00143BFF"/>
    <w:rsid w:val="00145377"/>
    <w:rsid w:val="001577F3"/>
    <w:rsid w:val="0016127B"/>
    <w:rsid w:val="00174A06"/>
    <w:rsid w:val="0019262D"/>
    <w:rsid w:val="001A15C9"/>
    <w:rsid w:val="001A6D12"/>
    <w:rsid w:val="001C0BBB"/>
    <w:rsid w:val="001C1619"/>
    <w:rsid w:val="001F3C7E"/>
    <w:rsid w:val="001F6695"/>
    <w:rsid w:val="001F78F3"/>
    <w:rsid w:val="0020355D"/>
    <w:rsid w:val="00205EB7"/>
    <w:rsid w:val="002136F7"/>
    <w:rsid w:val="002202BB"/>
    <w:rsid w:val="00222200"/>
    <w:rsid w:val="00224554"/>
    <w:rsid w:val="002375A6"/>
    <w:rsid w:val="00250C40"/>
    <w:rsid w:val="00256526"/>
    <w:rsid w:val="00263954"/>
    <w:rsid w:val="002713A4"/>
    <w:rsid w:val="00271709"/>
    <w:rsid w:val="002730E0"/>
    <w:rsid w:val="002926A4"/>
    <w:rsid w:val="002A22CC"/>
    <w:rsid w:val="002A466D"/>
    <w:rsid w:val="002A62A2"/>
    <w:rsid w:val="002D4D1B"/>
    <w:rsid w:val="002E18AD"/>
    <w:rsid w:val="002F37F6"/>
    <w:rsid w:val="003066A1"/>
    <w:rsid w:val="003120DC"/>
    <w:rsid w:val="00314582"/>
    <w:rsid w:val="00326E21"/>
    <w:rsid w:val="00337B63"/>
    <w:rsid w:val="00355D7C"/>
    <w:rsid w:val="003646B8"/>
    <w:rsid w:val="00370240"/>
    <w:rsid w:val="003705D2"/>
    <w:rsid w:val="00370F05"/>
    <w:rsid w:val="00374D0C"/>
    <w:rsid w:val="003763D0"/>
    <w:rsid w:val="0038351F"/>
    <w:rsid w:val="00387743"/>
    <w:rsid w:val="003945BA"/>
    <w:rsid w:val="00396B2D"/>
    <w:rsid w:val="003A380E"/>
    <w:rsid w:val="003A7B70"/>
    <w:rsid w:val="003B4AA9"/>
    <w:rsid w:val="003B612C"/>
    <w:rsid w:val="003C00DC"/>
    <w:rsid w:val="003C21F6"/>
    <w:rsid w:val="003E24B8"/>
    <w:rsid w:val="003E538D"/>
    <w:rsid w:val="003E6922"/>
    <w:rsid w:val="003E70A2"/>
    <w:rsid w:val="003F52B9"/>
    <w:rsid w:val="004067B6"/>
    <w:rsid w:val="00407E89"/>
    <w:rsid w:val="00413C50"/>
    <w:rsid w:val="0041634D"/>
    <w:rsid w:val="00426C36"/>
    <w:rsid w:val="00434C54"/>
    <w:rsid w:val="00450682"/>
    <w:rsid w:val="00451E92"/>
    <w:rsid w:val="00453A61"/>
    <w:rsid w:val="00457D4E"/>
    <w:rsid w:val="00460694"/>
    <w:rsid w:val="0046249A"/>
    <w:rsid w:val="00473480"/>
    <w:rsid w:val="004820C5"/>
    <w:rsid w:val="00484ECA"/>
    <w:rsid w:val="00486110"/>
    <w:rsid w:val="00491B32"/>
    <w:rsid w:val="004A05EA"/>
    <w:rsid w:val="004A7F21"/>
    <w:rsid w:val="004B6D27"/>
    <w:rsid w:val="004C08DF"/>
    <w:rsid w:val="004C1213"/>
    <w:rsid w:val="004D3DC5"/>
    <w:rsid w:val="004E11EC"/>
    <w:rsid w:val="004E2142"/>
    <w:rsid w:val="004F02B5"/>
    <w:rsid w:val="004F286F"/>
    <w:rsid w:val="0050535E"/>
    <w:rsid w:val="00520D71"/>
    <w:rsid w:val="00527030"/>
    <w:rsid w:val="00530022"/>
    <w:rsid w:val="00530733"/>
    <w:rsid w:val="0053763D"/>
    <w:rsid w:val="005514DC"/>
    <w:rsid w:val="005518D1"/>
    <w:rsid w:val="00553758"/>
    <w:rsid w:val="005604BE"/>
    <w:rsid w:val="005633E5"/>
    <w:rsid w:val="00564224"/>
    <w:rsid w:val="00567148"/>
    <w:rsid w:val="00571EB9"/>
    <w:rsid w:val="00587D3A"/>
    <w:rsid w:val="00590342"/>
    <w:rsid w:val="005A5807"/>
    <w:rsid w:val="005B0841"/>
    <w:rsid w:val="005C4EED"/>
    <w:rsid w:val="005D275D"/>
    <w:rsid w:val="005E526C"/>
    <w:rsid w:val="005E65A2"/>
    <w:rsid w:val="006178B8"/>
    <w:rsid w:val="006260E8"/>
    <w:rsid w:val="00642C5B"/>
    <w:rsid w:val="006465F4"/>
    <w:rsid w:val="006527EB"/>
    <w:rsid w:val="00652896"/>
    <w:rsid w:val="0067054C"/>
    <w:rsid w:val="00677950"/>
    <w:rsid w:val="00677D25"/>
    <w:rsid w:val="00681D0E"/>
    <w:rsid w:val="0068397A"/>
    <w:rsid w:val="0068424F"/>
    <w:rsid w:val="0069225F"/>
    <w:rsid w:val="006A68C4"/>
    <w:rsid w:val="006A6FEF"/>
    <w:rsid w:val="006B056F"/>
    <w:rsid w:val="006B511E"/>
    <w:rsid w:val="006C2357"/>
    <w:rsid w:val="006C6EEA"/>
    <w:rsid w:val="006D425E"/>
    <w:rsid w:val="006F607C"/>
    <w:rsid w:val="00700423"/>
    <w:rsid w:val="007121E5"/>
    <w:rsid w:val="007142D0"/>
    <w:rsid w:val="0071777C"/>
    <w:rsid w:val="00723DC1"/>
    <w:rsid w:val="0073047D"/>
    <w:rsid w:val="00731F5A"/>
    <w:rsid w:val="007479B9"/>
    <w:rsid w:val="00751AE8"/>
    <w:rsid w:val="0076143F"/>
    <w:rsid w:val="00762542"/>
    <w:rsid w:val="00775BAE"/>
    <w:rsid w:val="0077724C"/>
    <w:rsid w:val="00780428"/>
    <w:rsid w:val="00783089"/>
    <w:rsid w:val="00792B80"/>
    <w:rsid w:val="007A008D"/>
    <w:rsid w:val="007A25A9"/>
    <w:rsid w:val="007B16FB"/>
    <w:rsid w:val="007B2047"/>
    <w:rsid w:val="007C2E6D"/>
    <w:rsid w:val="007D24D4"/>
    <w:rsid w:val="007E4C5A"/>
    <w:rsid w:val="007F5B26"/>
    <w:rsid w:val="007F6B33"/>
    <w:rsid w:val="008047FF"/>
    <w:rsid w:val="008107A7"/>
    <w:rsid w:val="00815FA1"/>
    <w:rsid w:val="00837DC8"/>
    <w:rsid w:val="0084578C"/>
    <w:rsid w:val="008628FB"/>
    <w:rsid w:val="008637F5"/>
    <w:rsid w:val="00873B8E"/>
    <w:rsid w:val="00874CA3"/>
    <w:rsid w:val="00877E4E"/>
    <w:rsid w:val="0088295A"/>
    <w:rsid w:val="008931F4"/>
    <w:rsid w:val="00893E95"/>
    <w:rsid w:val="00896721"/>
    <w:rsid w:val="008A241A"/>
    <w:rsid w:val="008B010E"/>
    <w:rsid w:val="008B4CE7"/>
    <w:rsid w:val="008B6A68"/>
    <w:rsid w:val="008D4F73"/>
    <w:rsid w:val="008D68D6"/>
    <w:rsid w:val="008E2A24"/>
    <w:rsid w:val="008F516E"/>
    <w:rsid w:val="009079A8"/>
    <w:rsid w:val="00910080"/>
    <w:rsid w:val="00911C89"/>
    <w:rsid w:val="009155B7"/>
    <w:rsid w:val="009158FD"/>
    <w:rsid w:val="00916998"/>
    <w:rsid w:val="00927D56"/>
    <w:rsid w:val="009411B4"/>
    <w:rsid w:val="00952A1B"/>
    <w:rsid w:val="00953406"/>
    <w:rsid w:val="00955BA7"/>
    <w:rsid w:val="00956E7F"/>
    <w:rsid w:val="009655DE"/>
    <w:rsid w:val="009660D7"/>
    <w:rsid w:val="00966D05"/>
    <w:rsid w:val="00971648"/>
    <w:rsid w:val="00982553"/>
    <w:rsid w:val="00983C64"/>
    <w:rsid w:val="00984812"/>
    <w:rsid w:val="009C5604"/>
    <w:rsid w:val="009C77C5"/>
    <w:rsid w:val="009C7EA6"/>
    <w:rsid w:val="009D422B"/>
    <w:rsid w:val="009D4BF8"/>
    <w:rsid w:val="009E0390"/>
    <w:rsid w:val="009E66AB"/>
    <w:rsid w:val="009F2353"/>
    <w:rsid w:val="00A06827"/>
    <w:rsid w:val="00A10D7D"/>
    <w:rsid w:val="00A112AD"/>
    <w:rsid w:val="00A14C9A"/>
    <w:rsid w:val="00A319FD"/>
    <w:rsid w:val="00A47C37"/>
    <w:rsid w:val="00A47DA8"/>
    <w:rsid w:val="00A61C2F"/>
    <w:rsid w:val="00A6668F"/>
    <w:rsid w:val="00A7568C"/>
    <w:rsid w:val="00A7646C"/>
    <w:rsid w:val="00A93D1C"/>
    <w:rsid w:val="00AA7D8F"/>
    <w:rsid w:val="00AB186F"/>
    <w:rsid w:val="00AB34F2"/>
    <w:rsid w:val="00AB506A"/>
    <w:rsid w:val="00AC16F2"/>
    <w:rsid w:val="00AC7561"/>
    <w:rsid w:val="00AC78B3"/>
    <w:rsid w:val="00AD10E5"/>
    <w:rsid w:val="00AD669D"/>
    <w:rsid w:val="00AE25DC"/>
    <w:rsid w:val="00AE510A"/>
    <w:rsid w:val="00AF75B4"/>
    <w:rsid w:val="00AF7E09"/>
    <w:rsid w:val="00B1688A"/>
    <w:rsid w:val="00B32A9F"/>
    <w:rsid w:val="00B4080B"/>
    <w:rsid w:val="00B44BE9"/>
    <w:rsid w:val="00B64BEB"/>
    <w:rsid w:val="00B7022F"/>
    <w:rsid w:val="00B776D2"/>
    <w:rsid w:val="00BA0794"/>
    <w:rsid w:val="00BA175D"/>
    <w:rsid w:val="00BF1F94"/>
    <w:rsid w:val="00BF42BB"/>
    <w:rsid w:val="00BF5690"/>
    <w:rsid w:val="00C00B33"/>
    <w:rsid w:val="00C03299"/>
    <w:rsid w:val="00C04969"/>
    <w:rsid w:val="00C071D4"/>
    <w:rsid w:val="00C1068F"/>
    <w:rsid w:val="00C17B9F"/>
    <w:rsid w:val="00C20544"/>
    <w:rsid w:val="00C23BC4"/>
    <w:rsid w:val="00C421EA"/>
    <w:rsid w:val="00C478DD"/>
    <w:rsid w:val="00C64800"/>
    <w:rsid w:val="00C64FE6"/>
    <w:rsid w:val="00C7253B"/>
    <w:rsid w:val="00C81E07"/>
    <w:rsid w:val="00C92644"/>
    <w:rsid w:val="00CA1928"/>
    <w:rsid w:val="00CA7683"/>
    <w:rsid w:val="00CC7601"/>
    <w:rsid w:val="00CD14AF"/>
    <w:rsid w:val="00CE0686"/>
    <w:rsid w:val="00CF59F9"/>
    <w:rsid w:val="00CF6F1E"/>
    <w:rsid w:val="00D04845"/>
    <w:rsid w:val="00D06B27"/>
    <w:rsid w:val="00D16C9B"/>
    <w:rsid w:val="00D17BC2"/>
    <w:rsid w:val="00D20A33"/>
    <w:rsid w:val="00D21007"/>
    <w:rsid w:val="00D22F97"/>
    <w:rsid w:val="00D37164"/>
    <w:rsid w:val="00D40B0D"/>
    <w:rsid w:val="00D543FE"/>
    <w:rsid w:val="00D63ED0"/>
    <w:rsid w:val="00D65570"/>
    <w:rsid w:val="00D668F5"/>
    <w:rsid w:val="00D75C42"/>
    <w:rsid w:val="00D773C7"/>
    <w:rsid w:val="00D87FDB"/>
    <w:rsid w:val="00DA5D81"/>
    <w:rsid w:val="00DB4B7A"/>
    <w:rsid w:val="00DC64C6"/>
    <w:rsid w:val="00DE10EB"/>
    <w:rsid w:val="00DE345B"/>
    <w:rsid w:val="00DF1B3F"/>
    <w:rsid w:val="00DF2BE5"/>
    <w:rsid w:val="00E12F56"/>
    <w:rsid w:val="00E30950"/>
    <w:rsid w:val="00E35943"/>
    <w:rsid w:val="00E521E4"/>
    <w:rsid w:val="00E67D5E"/>
    <w:rsid w:val="00E74AD0"/>
    <w:rsid w:val="00E7717E"/>
    <w:rsid w:val="00E815A0"/>
    <w:rsid w:val="00E926F0"/>
    <w:rsid w:val="00E95725"/>
    <w:rsid w:val="00EB10AB"/>
    <w:rsid w:val="00EE234A"/>
    <w:rsid w:val="00EE2685"/>
    <w:rsid w:val="00EE2E9F"/>
    <w:rsid w:val="00EE4138"/>
    <w:rsid w:val="00F10B51"/>
    <w:rsid w:val="00F167CA"/>
    <w:rsid w:val="00F16ED4"/>
    <w:rsid w:val="00F47820"/>
    <w:rsid w:val="00F527B3"/>
    <w:rsid w:val="00F5298B"/>
    <w:rsid w:val="00F56D63"/>
    <w:rsid w:val="00F618A1"/>
    <w:rsid w:val="00F82567"/>
    <w:rsid w:val="00F833AF"/>
    <w:rsid w:val="00F91A16"/>
    <w:rsid w:val="00F93EE3"/>
    <w:rsid w:val="00FA4310"/>
    <w:rsid w:val="00FA544A"/>
    <w:rsid w:val="00FA6F95"/>
    <w:rsid w:val="00FB193E"/>
    <w:rsid w:val="00FD1333"/>
    <w:rsid w:val="00FE73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page number"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264"/>
  </w:style>
  <w:style w:type="paragraph" w:styleId="Nagwek1">
    <w:name w:val="heading 1"/>
    <w:basedOn w:val="Normalny"/>
    <w:next w:val="Normalny"/>
    <w:link w:val="Nagwek1Znak"/>
    <w:uiPriority w:val="9"/>
    <w:qFormat/>
    <w:rsid w:val="00CF6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205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167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776D2"/>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nag1">
    <w:name w:val="nag.1"/>
    <w:basedOn w:val="Normalny"/>
    <w:next w:val="Normalny"/>
    <w:rsid w:val="00486110"/>
    <w:pPr>
      <w:widowControl w:val="0"/>
      <w:numPr>
        <w:numId w:val="1"/>
      </w:numPr>
      <w:shd w:val="clear" w:color="auto" w:fill="FFFFFF"/>
      <w:tabs>
        <w:tab w:val="clear" w:pos="284"/>
        <w:tab w:val="num" w:pos="360"/>
      </w:tabs>
      <w:autoSpaceDE w:val="0"/>
      <w:autoSpaceDN w:val="0"/>
      <w:adjustRightInd w:val="0"/>
      <w:spacing w:before="300" w:after="300" w:line="360" w:lineRule="auto"/>
      <w:ind w:left="0" w:firstLine="0"/>
      <w:outlineLvl w:val="0"/>
    </w:pPr>
    <w:rPr>
      <w:rFonts w:ascii="Times New Roman" w:eastAsia="Times New Roman" w:hAnsi="Times New Roman" w:cs="Times New Roman"/>
      <w:b/>
      <w:bCs/>
      <w:color w:val="000000"/>
      <w:spacing w:val="-10"/>
      <w:sz w:val="32"/>
      <w:szCs w:val="32"/>
      <w:lang w:eastAsia="pl-PL"/>
    </w:rPr>
  </w:style>
  <w:style w:type="paragraph" w:customStyle="1" w:styleId="nag2">
    <w:name w:val="nag.2"/>
    <w:basedOn w:val="Normalny"/>
    <w:next w:val="Normalny"/>
    <w:rsid w:val="00486110"/>
    <w:pPr>
      <w:widowControl w:val="0"/>
      <w:numPr>
        <w:ilvl w:val="1"/>
        <w:numId w:val="1"/>
      </w:numPr>
      <w:shd w:val="clear" w:color="auto" w:fill="FFFFFF"/>
      <w:autoSpaceDE w:val="0"/>
      <w:autoSpaceDN w:val="0"/>
      <w:adjustRightInd w:val="0"/>
      <w:spacing w:before="240" w:after="240" w:line="360" w:lineRule="auto"/>
      <w:outlineLvl w:val="1"/>
    </w:pPr>
    <w:rPr>
      <w:rFonts w:ascii="Times New Roman" w:eastAsia="Times New Roman" w:hAnsi="Times New Roman" w:cs="Times New Roman"/>
      <w:b/>
      <w:bCs/>
      <w:color w:val="000000"/>
      <w:spacing w:val="-12"/>
      <w:sz w:val="28"/>
      <w:szCs w:val="28"/>
      <w:lang w:eastAsia="pl-PL"/>
    </w:rPr>
  </w:style>
  <w:style w:type="paragraph" w:customStyle="1" w:styleId="nag3">
    <w:name w:val="nag.3"/>
    <w:basedOn w:val="Normalny"/>
    <w:next w:val="Normalny"/>
    <w:rsid w:val="00486110"/>
    <w:pPr>
      <w:widowControl w:val="0"/>
      <w:numPr>
        <w:ilvl w:val="2"/>
        <w:numId w:val="1"/>
      </w:numPr>
      <w:shd w:val="clear" w:color="auto" w:fill="FFFFFF"/>
      <w:autoSpaceDE w:val="0"/>
      <w:autoSpaceDN w:val="0"/>
      <w:adjustRightInd w:val="0"/>
      <w:spacing w:before="120" w:after="120" w:line="360" w:lineRule="auto"/>
      <w:outlineLvl w:val="2"/>
    </w:pPr>
    <w:rPr>
      <w:rFonts w:ascii="Times New Roman" w:eastAsia="Times New Roman" w:hAnsi="Times New Roman" w:cs="Times New Roman"/>
      <w:b/>
      <w:iCs/>
      <w:color w:val="000000"/>
      <w:spacing w:val="-11"/>
      <w:sz w:val="24"/>
      <w:szCs w:val="24"/>
      <w:lang w:eastAsia="pl-PL"/>
    </w:rPr>
  </w:style>
  <w:style w:type="paragraph" w:styleId="Akapitzlist">
    <w:name w:val="List Paragraph"/>
    <w:basedOn w:val="Normalny"/>
    <w:link w:val="AkapitzlistZnak"/>
    <w:uiPriority w:val="34"/>
    <w:qFormat/>
    <w:rsid w:val="00A47C37"/>
    <w:pPr>
      <w:ind w:left="720"/>
      <w:contextualSpacing/>
    </w:pPr>
  </w:style>
  <w:style w:type="paragraph" w:styleId="Tekstdymka">
    <w:name w:val="Balloon Text"/>
    <w:basedOn w:val="Normalny"/>
    <w:link w:val="TekstdymkaZnak"/>
    <w:unhideWhenUsed/>
    <w:rsid w:val="00047B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047BBB"/>
    <w:rPr>
      <w:rFonts w:ascii="Segoe UI" w:hAnsi="Segoe UI" w:cs="Segoe UI"/>
      <w:sz w:val="18"/>
      <w:szCs w:val="18"/>
    </w:rPr>
  </w:style>
  <w:style w:type="character" w:customStyle="1" w:styleId="Nagwek1Znak">
    <w:name w:val="Nagłówek 1 Znak"/>
    <w:basedOn w:val="Domylnaczcionkaakapitu"/>
    <w:link w:val="Nagwek1"/>
    <w:uiPriority w:val="9"/>
    <w:rsid w:val="00CF6F1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F6F1E"/>
    <w:pPr>
      <w:outlineLvl w:val="9"/>
    </w:pPr>
    <w:rPr>
      <w:lang w:eastAsia="pl-PL"/>
    </w:rPr>
  </w:style>
  <w:style w:type="paragraph" w:styleId="Spistreci1">
    <w:name w:val="toc 1"/>
    <w:basedOn w:val="Normalny"/>
    <w:next w:val="Normalny"/>
    <w:autoRedefine/>
    <w:uiPriority w:val="39"/>
    <w:unhideWhenUsed/>
    <w:rsid w:val="00CF6F1E"/>
    <w:pPr>
      <w:spacing w:after="100"/>
    </w:pPr>
  </w:style>
  <w:style w:type="character" w:styleId="Hipercze">
    <w:name w:val="Hyperlink"/>
    <w:basedOn w:val="Domylnaczcionkaakapitu"/>
    <w:uiPriority w:val="99"/>
    <w:unhideWhenUsed/>
    <w:rsid w:val="00CF6F1E"/>
    <w:rPr>
      <w:color w:val="0563C1" w:themeColor="hyperlink"/>
      <w:u w:val="single"/>
    </w:rPr>
  </w:style>
  <w:style w:type="paragraph" w:customStyle="1" w:styleId="znormal">
    <w:name w:val="z_normal"/>
    <w:rsid w:val="00F16ED4"/>
    <w:pPr>
      <w:widowControl w:val="0"/>
      <w:autoSpaceDE w:val="0"/>
      <w:autoSpaceDN w:val="0"/>
      <w:adjustRightInd w:val="0"/>
      <w:spacing w:after="0" w:line="360" w:lineRule="auto"/>
      <w:ind w:left="397"/>
      <w:jc w:val="both"/>
    </w:pPr>
    <w:rPr>
      <w:rFonts w:ascii="Times New Roman" w:eastAsia="Times New Roman" w:hAnsi="Times New Roman" w:cs="Times New Roman"/>
      <w:color w:val="000000"/>
      <w:lang w:eastAsia="pl-PL"/>
    </w:rPr>
  </w:style>
  <w:style w:type="paragraph" w:customStyle="1" w:styleId="Specyfikacja-podstawowy">
    <w:name w:val="Specyfikacja- podstawowy"/>
    <w:basedOn w:val="Normalny"/>
    <w:rsid w:val="00250C40"/>
    <w:pPr>
      <w:spacing w:after="0" w:line="240" w:lineRule="auto"/>
      <w:jc w:val="both"/>
    </w:pPr>
    <w:rPr>
      <w:rFonts w:ascii="Times New Roman" w:eastAsia="Times New Roman" w:hAnsi="Times New Roman" w:cs="Times New Roman"/>
      <w:sz w:val="24"/>
      <w:szCs w:val="24"/>
      <w:lang w:eastAsia="pl-PL"/>
    </w:rPr>
  </w:style>
  <w:style w:type="paragraph" w:customStyle="1" w:styleId="Normal1">
    <w:name w:val="Normal1"/>
    <w:basedOn w:val="Normalny"/>
    <w:rsid w:val="00250C40"/>
    <w:pPr>
      <w:widowControl w:val="0"/>
      <w:suppressAutoHyphens/>
      <w:spacing w:after="0" w:line="240" w:lineRule="auto"/>
    </w:pPr>
    <w:rPr>
      <w:rFonts w:ascii="Times New Roman" w:eastAsia="Times New Roman" w:hAnsi="Times New Roman" w:cs="Times New Roman"/>
      <w:sz w:val="20"/>
      <w:szCs w:val="20"/>
    </w:rPr>
  </w:style>
  <w:style w:type="paragraph" w:styleId="Nagwek">
    <w:name w:val="header"/>
    <w:aliases w:val=" Znak"/>
    <w:basedOn w:val="Normalny"/>
    <w:link w:val="NagwekZnak"/>
    <w:unhideWhenUsed/>
    <w:rsid w:val="00567148"/>
    <w:pPr>
      <w:tabs>
        <w:tab w:val="center" w:pos="4536"/>
        <w:tab w:val="right" w:pos="9072"/>
      </w:tabs>
      <w:spacing w:after="0" w:line="240" w:lineRule="auto"/>
    </w:pPr>
  </w:style>
  <w:style w:type="character" w:customStyle="1" w:styleId="NagwekZnak">
    <w:name w:val="Nagłówek Znak"/>
    <w:aliases w:val=" Znak Znak"/>
    <w:basedOn w:val="Domylnaczcionkaakapitu"/>
    <w:link w:val="Nagwek"/>
    <w:rsid w:val="00567148"/>
  </w:style>
  <w:style w:type="paragraph" w:styleId="Stopka">
    <w:name w:val="footer"/>
    <w:basedOn w:val="Normalny"/>
    <w:link w:val="StopkaZnak"/>
    <w:unhideWhenUsed/>
    <w:rsid w:val="00567148"/>
    <w:pPr>
      <w:tabs>
        <w:tab w:val="center" w:pos="4536"/>
        <w:tab w:val="right" w:pos="9072"/>
      </w:tabs>
      <w:spacing w:after="0" w:line="240" w:lineRule="auto"/>
    </w:pPr>
  </w:style>
  <w:style w:type="character" w:customStyle="1" w:styleId="StopkaZnak">
    <w:name w:val="Stopka Znak"/>
    <w:basedOn w:val="Domylnaczcionkaakapitu"/>
    <w:link w:val="Stopka"/>
    <w:rsid w:val="00567148"/>
  </w:style>
  <w:style w:type="character" w:styleId="Pogrubienie">
    <w:name w:val="Strong"/>
    <w:basedOn w:val="Domylnaczcionkaakapitu"/>
    <w:uiPriority w:val="22"/>
    <w:qFormat/>
    <w:rsid w:val="003C00DC"/>
    <w:rPr>
      <w:b/>
      <w:bCs/>
    </w:rPr>
  </w:style>
  <w:style w:type="paragraph" w:styleId="NormalnyWeb">
    <w:name w:val="Normal (Web)"/>
    <w:basedOn w:val="Normalny"/>
    <w:link w:val="NormalnyWebZnak"/>
    <w:unhideWhenUsed/>
    <w:rsid w:val="003C00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F167CA"/>
    <w:rPr>
      <w:rFonts w:asciiTheme="majorHAnsi" w:eastAsiaTheme="majorEastAsia" w:hAnsiTheme="majorHAnsi" w:cstheme="majorBidi"/>
      <w:color w:val="1F4D78" w:themeColor="accent1" w:themeShade="7F"/>
      <w:sz w:val="24"/>
      <w:szCs w:val="24"/>
    </w:rPr>
  </w:style>
  <w:style w:type="paragraph" w:customStyle="1" w:styleId="Wypunktowanie">
    <w:name w:val="Wypunktowanie"/>
    <w:basedOn w:val="Normalny"/>
    <w:rsid w:val="00F167CA"/>
    <w:pPr>
      <w:numPr>
        <w:numId w:val="2"/>
      </w:numPr>
      <w:tabs>
        <w:tab w:val="left" w:pos="284"/>
      </w:tabs>
      <w:spacing w:after="80" w:line="240" w:lineRule="auto"/>
      <w:jc w:val="both"/>
    </w:pPr>
    <w:rPr>
      <w:rFonts w:ascii="Arial" w:eastAsia="Times New Roman" w:hAnsi="Arial" w:cs="Times New Roman"/>
      <w:sz w:val="20"/>
      <w:szCs w:val="20"/>
      <w:lang w:eastAsia="pl-PL"/>
    </w:rPr>
  </w:style>
  <w:style w:type="paragraph" w:styleId="Tekstpodstawowywcity">
    <w:name w:val="Body Text Indent"/>
    <w:basedOn w:val="Normalny"/>
    <w:link w:val="TekstpodstawowywcityZnak"/>
    <w:semiHidden/>
    <w:rsid w:val="00F167CA"/>
    <w:pPr>
      <w:spacing w:after="80" w:line="240" w:lineRule="auto"/>
      <w:ind w:left="567"/>
      <w:jc w:val="both"/>
    </w:pPr>
    <w:rPr>
      <w:rFonts w:ascii="Arial" w:eastAsia="Times New Roman" w:hAnsi="Arial" w:cs="Times New Roman"/>
      <w:sz w:val="20"/>
      <w:szCs w:val="20"/>
      <w:lang w:val="en-US" w:eastAsia="pl-PL"/>
    </w:rPr>
  </w:style>
  <w:style w:type="character" w:customStyle="1" w:styleId="TekstpodstawowywcityZnak">
    <w:name w:val="Tekst podstawowy wcięty Znak"/>
    <w:basedOn w:val="Domylnaczcionkaakapitu"/>
    <w:link w:val="Tekstpodstawowywcity"/>
    <w:semiHidden/>
    <w:rsid w:val="00F167CA"/>
    <w:rPr>
      <w:rFonts w:ascii="Arial" w:eastAsia="Times New Roman" w:hAnsi="Arial" w:cs="Times New Roman"/>
      <w:sz w:val="20"/>
      <w:szCs w:val="20"/>
      <w:lang w:val="en-US" w:eastAsia="pl-PL"/>
    </w:rPr>
  </w:style>
  <w:style w:type="paragraph" w:styleId="Listapunktowana4">
    <w:name w:val="List Bullet 4"/>
    <w:basedOn w:val="Normalny"/>
    <w:autoRedefine/>
    <w:semiHidden/>
    <w:rsid w:val="00F167CA"/>
    <w:pPr>
      <w:numPr>
        <w:ilvl w:val="1"/>
        <w:numId w:val="2"/>
      </w:numPr>
      <w:tabs>
        <w:tab w:val="clear" w:pos="2291"/>
        <w:tab w:val="num" w:pos="1560"/>
      </w:tabs>
      <w:spacing w:after="0" w:line="240" w:lineRule="auto"/>
      <w:ind w:left="1560" w:hanging="284"/>
    </w:pPr>
    <w:rPr>
      <w:rFonts w:ascii="Arial" w:eastAsia="Times New Roman" w:hAnsi="Arial" w:cs="Times New Roman"/>
      <w:sz w:val="20"/>
      <w:szCs w:val="20"/>
      <w:lang w:eastAsia="pl-PL"/>
    </w:rPr>
  </w:style>
  <w:style w:type="character" w:customStyle="1" w:styleId="AkapitzlistZnak">
    <w:name w:val="Akapit z listą Znak"/>
    <w:basedOn w:val="Domylnaczcionkaakapitu"/>
    <w:link w:val="Akapitzlist"/>
    <w:uiPriority w:val="34"/>
    <w:rsid w:val="00065689"/>
  </w:style>
  <w:style w:type="paragraph" w:customStyle="1" w:styleId="ox-7c9b060440-msonormal">
    <w:name w:val="ox-7c9b060440-msonormal"/>
    <w:basedOn w:val="Normalny"/>
    <w:rsid w:val="009D4BF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C20544"/>
    <w:rPr>
      <w:rFonts w:asciiTheme="majorHAnsi" w:eastAsiaTheme="majorEastAsia" w:hAnsiTheme="majorHAnsi" w:cstheme="majorBidi"/>
      <w:color w:val="2E74B5" w:themeColor="accent1" w:themeShade="BF"/>
      <w:sz w:val="26"/>
      <w:szCs w:val="26"/>
    </w:rPr>
  </w:style>
  <w:style w:type="character" w:customStyle="1" w:styleId="NormalnyWebZnak">
    <w:name w:val="Normalny (Web) Znak"/>
    <w:basedOn w:val="Domylnaczcionkaakapitu"/>
    <w:link w:val="NormalnyWeb"/>
    <w:rsid w:val="000B6478"/>
    <w:rPr>
      <w:rFonts w:ascii="Times New Roman" w:eastAsia="Times New Roman" w:hAnsi="Times New Roman" w:cs="Times New Roman"/>
      <w:sz w:val="24"/>
      <w:szCs w:val="24"/>
      <w:lang w:eastAsia="pl-PL"/>
    </w:rPr>
  </w:style>
  <w:style w:type="paragraph" w:customStyle="1" w:styleId="INTEGRA-Normalny">
    <w:name w:val="INTEGRA-Normalny"/>
    <w:basedOn w:val="Normalny"/>
    <w:link w:val="INTEGRA-NormalnyZnak"/>
    <w:qFormat/>
    <w:rsid w:val="00355D7C"/>
    <w:pPr>
      <w:spacing w:after="120" w:line="360" w:lineRule="auto"/>
      <w:ind w:left="708" w:right="5"/>
      <w:jc w:val="both"/>
    </w:pPr>
    <w:rPr>
      <w:rFonts w:ascii="Arial" w:hAnsi="Arial"/>
    </w:rPr>
  </w:style>
  <w:style w:type="character" w:customStyle="1" w:styleId="INTEGRA-NormalnyZnak">
    <w:name w:val="INTEGRA-Normalny Znak"/>
    <w:basedOn w:val="Domylnaczcionkaakapitu"/>
    <w:link w:val="INTEGRA-Normalny"/>
    <w:rsid w:val="00355D7C"/>
    <w:rPr>
      <w:rFonts w:ascii="Arial" w:hAnsi="Arial"/>
    </w:rPr>
  </w:style>
  <w:style w:type="paragraph" w:styleId="Tekstpodstawowyzwciciem2">
    <w:name w:val="Body Text First Indent 2"/>
    <w:basedOn w:val="Tekstpodstawowywcity"/>
    <w:link w:val="Tekstpodstawowyzwciciem2Znak"/>
    <w:uiPriority w:val="99"/>
    <w:unhideWhenUsed/>
    <w:rsid w:val="00222200"/>
    <w:pPr>
      <w:spacing w:after="200" w:line="276" w:lineRule="auto"/>
      <w:ind w:left="360" w:firstLine="360"/>
      <w:jc w:val="left"/>
    </w:pPr>
    <w:rPr>
      <w:rFonts w:asciiTheme="minorHAnsi" w:eastAsiaTheme="minorHAnsi" w:hAnsiTheme="minorHAnsi" w:cstheme="minorBidi"/>
      <w:sz w:val="22"/>
      <w:szCs w:val="22"/>
      <w:lang w:val="pl-PL" w:eastAsia="en-US"/>
    </w:rPr>
  </w:style>
  <w:style w:type="character" w:customStyle="1" w:styleId="Tekstpodstawowyzwciciem2Znak">
    <w:name w:val="Tekst podstawowy z wcięciem 2 Znak"/>
    <w:basedOn w:val="TekstpodstawowywcityZnak"/>
    <w:link w:val="Tekstpodstawowyzwciciem2"/>
    <w:uiPriority w:val="99"/>
    <w:rsid w:val="00222200"/>
    <w:rPr>
      <w:rFonts w:ascii="Arial" w:eastAsia="Times New Roman" w:hAnsi="Arial" w:cs="Times New Roman"/>
      <w:sz w:val="20"/>
      <w:szCs w:val="20"/>
      <w:lang w:val="en-US" w:eastAsia="pl-PL"/>
    </w:rPr>
  </w:style>
  <w:style w:type="paragraph" w:styleId="Lista3">
    <w:name w:val="List 3"/>
    <w:basedOn w:val="Normalny"/>
    <w:uiPriority w:val="99"/>
    <w:unhideWhenUsed/>
    <w:rsid w:val="00222200"/>
    <w:pPr>
      <w:spacing w:after="200" w:line="276" w:lineRule="auto"/>
      <w:ind w:left="849" w:hanging="283"/>
      <w:contextualSpacing/>
    </w:pPr>
  </w:style>
  <w:style w:type="paragraph" w:customStyle="1" w:styleId="Standardowytekst">
    <w:name w:val="Standardowy.tekst"/>
    <w:rsid w:val="00A61C2F"/>
    <w:pPr>
      <w:suppressAutoHyphens/>
      <w:overflowPunct w:val="0"/>
      <w:autoSpaceDE w:val="0"/>
      <w:spacing w:after="0" w:line="240" w:lineRule="auto"/>
      <w:jc w:val="both"/>
    </w:pPr>
    <w:rPr>
      <w:rFonts w:ascii="Times New Roman" w:eastAsia="Times New Roman" w:hAnsi="Times New Roman" w:cs="Times New Roman"/>
      <w:sz w:val="20"/>
      <w:szCs w:val="20"/>
      <w:lang w:val="en-US" w:eastAsia="ar-SA"/>
    </w:rPr>
  </w:style>
  <w:style w:type="paragraph" w:customStyle="1" w:styleId="tekstost">
    <w:name w:val="tekst ost"/>
    <w:basedOn w:val="Normalny"/>
    <w:rsid w:val="00A61C2F"/>
    <w:pPr>
      <w:suppressAutoHyphens/>
      <w:overflowPunct w:val="0"/>
      <w:autoSpaceDE w:val="0"/>
      <w:spacing w:after="0" w:line="240" w:lineRule="auto"/>
      <w:jc w:val="both"/>
    </w:pPr>
    <w:rPr>
      <w:rFonts w:ascii="Times New Roman" w:eastAsia="Times New Roman" w:hAnsi="Times New Roman" w:cs="Times New Roman"/>
      <w:sz w:val="20"/>
      <w:szCs w:val="20"/>
      <w:lang w:val="en-US" w:eastAsia="ar-SA"/>
    </w:rPr>
  </w:style>
  <w:style w:type="paragraph" w:styleId="Tekstpodstawowy3">
    <w:name w:val="Body Text 3"/>
    <w:basedOn w:val="Normalny"/>
    <w:link w:val="Tekstpodstawowy3Znak"/>
    <w:uiPriority w:val="99"/>
    <w:semiHidden/>
    <w:unhideWhenUsed/>
    <w:rsid w:val="00374D0C"/>
    <w:pPr>
      <w:spacing w:after="120"/>
    </w:pPr>
    <w:rPr>
      <w:sz w:val="16"/>
      <w:szCs w:val="16"/>
    </w:rPr>
  </w:style>
  <w:style w:type="character" w:customStyle="1" w:styleId="Tekstpodstawowy3Znak">
    <w:name w:val="Tekst podstawowy 3 Znak"/>
    <w:basedOn w:val="Domylnaczcionkaakapitu"/>
    <w:link w:val="Tekstpodstawowy3"/>
    <w:uiPriority w:val="99"/>
    <w:semiHidden/>
    <w:rsid w:val="00374D0C"/>
    <w:rPr>
      <w:sz w:val="16"/>
      <w:szCs w:val="16"/>
    </w:rPr>
  </w:style>
  <w:style w:type="paragraph" w:customStyle="1" w:styleId="DEMIURGNumeracja1">
    <w:name w:val="DEMIURG Numeracja 1"/>
    <w:basedOn w:val="Akapitzlist"/>
    <w:uiPriority w:val="99"/>
    <w:qFormat/>
    <w:rsid w:val="001F78F3"/>
    <w:pPr>
      <w:numPr>
        <w:numId w:val="3"/>
      </w:numPr>
      <w:spacing w:before="120" w:after="120" w:line="360" w:lineRule="auto"/>
      <w:ind w:left="709" w:hanging="709"/>
      <w:contextualSpacing w:val="0"/>
    </w:pPr>
    <w:rPr>
      <w:rFonts w:ascii="Century Gothic" w:eastAsia="Calibri" w:hAnsi="Century Gothic" w:cs="Times New Roman"/>
      <w:b/>
      <w:sz w:val="16"/>
    </w:rPr>
  </w:style>
  <w:style w:type="paragraph" w:customStyle="1" w:styleId="DEMIURGNumeracja2">
    <w:name w:val="DEMIURG Numeracja 2"/>
    <w:basedOn w:val="Akapitzlist"/>
    <w:uiPriority w:val="99"/>
    <w:qFormat/>
    <w:rsid w:val="001F78F3"/>
    <w:pPr>
      <w:numPr>
        <w:ilvl w:val="1"/>
        <w:numId w:val="3"/>
      </w:numPr>
      <w:spacing w:before="120" w:after="120" w:line="360" w:lineRule="auto"/>
      <w:ind w:left="709" w:hanging="709"/>
      <w:contextualSpacing w:val="0"/>
      <w:jc w:val="both"/>
    </w:pPr>
    <w:rPr>
      <w:rFonts w:ascii="Century Gothic" w:eastAsia="Calibri" w:hAnsi="Century Gothic" w:cs="Times New Roman"/>
      <w:b/>
      <w:sz w:val="16"/>
    </w:rPr>
  </w:style>
  <w:style w:type="paragraph" w:customStyle="1" w:styleId="DEMIURGNumeracja3">
    <w:name w:val="DEMIURG Numeracja 3"/>
    <w:basedOn w:val="Akapitzlist"/>
    <w:link w:val="DEMIURGNumeracja3Znak"/>
    <w:uiPriority w:val="99"/>
    <w:qFormat/>
    <w:rsid w:val="001F78F3"/>
    <w:pPr>
      <w:numPr>
        <w:ilvl w:val="2"/>
        <w:numId w:val="3"/>
      </w:numPr>
      <w:spacing w:before="120" w:after="120" w:line="360" w:lineRule="auto"/>
      <w:contextualSpacing w:val="0"/>
      <w:jc w:val="both"/>
    </w:pPr>
    <w:rPr>
      <w:rFonts w:ascii="Century Gothic" w:eastAsia="Calibri" w:hAnsi="Century Gothic" w:cs="Times New Roman"/>
      <w:b/>
      <w:sz w:val="16"/>
    </w:rPr>
  </w:style>
  <w:style w:type="paragraph" w:customStyle="1" w:styleId="DEMIURGNumeracja4">
    <w:name w:val="DEMIURG Numeracja 4"/>
    <w:basedOn w:val="DEMIURGNumeracja3"/>
    <w:qFormat/>
    <w:rsid w:val="001F78F3"/>
    <w:pPr>
      <w:numPr>
        <w:ilvl w:val="3"/>
      </w:numPr>
      <w:tabs>
        <w:tab w:val="num" w:pos="360"/>
      </w:tabs>
    </w:pPr>
  </w:style>
  <w:style w:type="character" w:customStyle="1" w:styleId="DEMIURGNumeracja3Znak">
    <w:name w:val="DEMIURG Numeracja 3 Znak"/>
    <w:link w:val="DEMIURGNumeracja3"/>
    <w:uiPriority w:val="99"/>
    <w:rsid w:val="001F78F3"/>
    <w:rPr>
      <w:rFonts w:ascii="Century Gothic" w:eastAsia="Calibri" w:hAnsi="Century Gothic" w:cs="Times New Roman"/>
      <w:b/>
      <w:sz w:val="16"/>
    </w:rPr>
  </w:style>
  <w:style w:type="paragraph" w:customStyle="1" w:styleId="DEMIURGPunktator1">
    <w:name w:val="DEMIURG Punktator 1"/>
    <w:basedOn w:val="DEMIURGNumeracja4"/>
    <w:link w:val="DEMIURGPunktator1Znak"/>
    <w:qFormat/>
    <w:rsid w:val="00F82567"/>
    <w:pPr>
      <w:numPr>
        <w:ilvl w:val="0"/>
        <w:numId w:val="4"/>
      </w:numPr>
      <w:spacing w:before="0" w:after="0"/>
    </w:pPr>
    <w:rPr>
      <w:b w:val="0"/>
    </w:rPr>
  </w:style>
  <w:style w:type="character" w:customStyle="1" w:styleId="DEMIURGPunktator1Znak">
    <w:name w:val="DEMIURG Punktator 1 Znak"/>
    <w:link w:val="DEMIURGPunktator1"/>
    <w:rsid w:val="00F82567"/>
    <w:rPr>
      <w:rFonts w:ascii="Century Gothic" w:eastAsia="Calibri" w:hAnsi="Century Gothic" w:cs="Times New Roman"/>
      <w:sz w:val="16"/>
    </w:rPr>
  </w:style>
  <w:style w:type="paragraph" w:styleId="Tekstpodstawowywcity3">
    <w:name w:val="Body Text Indent 3"/>
    <w:basedOn w:val="Normalny"/>
    <w:link w:val="Tekstpodstawowywcity3Znak"/>
    <w:uiPriority w:val="99"/>
    <w:semiHidden/>
    <w:unhideWhenUsed/>
    <w:rsid w:val="001A15C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A15C9"/>
    <w:rPr>
      <w:sz w:val="16"/>
      <w:szCs w:val="16"/>
    </w:rPr>
  </w:style>
  <w:style w:type="paragraph" w:customStyle="1" w:styleId="Adam">
    <w:name w:val="Adam"/>
    <w:basedOn w:val="Normalny"/>
    <w:rsid w:val="001A15C9"/>
    <w:pPr>
      <w:suppressAutoHyphens/>
      <w:spacing w:after="0" w:line="240" w:lineRule="auto"/>
    </w:pPr>
    <w:rPr>
      <w:rFonts w:ascii="Arial" w:eastAsia="Arial" w:hAnsi="Arial" w:cs="Times New Roman"/>
      <w:b/>
      <w:sz w:val="20"/>
      <w:szCs w:val="20"/>
      <w:lang w:eastAsia="pl-PL" w:bidi="pl-PL"/>
    </w:rPr>
  </w:style>
  <w:style w:type="character" w:customStyle="1" w:styleId="FontStyle38">
    <w:name w:val="Font Style38"/>
    <w:basedOn w:val="Domylnaczcionkaakapitu"/>
    <w:rsid w:val="001A15C9"/>
    <w:rPr>
      <w:rFonts w:ascii="Times New Roman" w:hAnsi="Times New Roman" w:cs="Times New Roman"/>
      <w:sz w:val="22"/>
      <w:szCs w:val="22"/>
    </w:rPr>
  </w:style>
  <w:style w:type="character" w:customStyle="1" w:styleId="FontStyle30">
    <w:name w:val="Font Style30"/>
    <w:basedOn w:val="Domylnaczcionkaakapitu"/>
    <w:rsid w:val="001A15C9"/>
    <w:rPr>
      <w:rFonts w:ascii="Times New Roman" w:hAnsi="Times New Roman" w:cs="Times New Roman"/>
      <w:sz w:val="22"/>
      <w:szCs w:val="22"/>
    </w:rPr>
  </w:style>
  <w:style w:type="paragraph" w:styleId="Tekstpodstawowy">
    <w:name w:val="Body Text"/>
    <w:basedOn w:val="Normalny"/>
    <w:link w:val="TekstpodstawowyZnak"/>
    <w:unhideWhenUsed/>
    <w:rsid w:val="00AB34F2"/>
    <w:pPr>
      <w:spacing w:after="120"/>
    </w:pPr>
  </w:style>
  <w:style w:type="character" w:customStyle="1" w:styleId="TekstpodstawowyZnak">
    <w:name w:val="Tekst podstawowy Znak"/>
    <w:basedOn w:val="Domylnaczcionkaakapitu"/>
    <w:link w:val="Tekstpodstawowy"/>
    <w:uiPriority w:val="99"/>
    <w:semiHidden/>
    <w:rsid w:val="00AB34F2"/>
  </w:style>
  <w:style w:type="paragraph" w:styleId="Spistreci2">
    <w:name w:val="toc 2"/>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b/>
      <w:bCs/>
      <w:smallCaps/>
      <w:lang w:eastAsia="pl-PL"/>
    </w:rPr>
  </w:style>
  <w:style w:type="paragraph" w:styleId="Spistreci3">
    <w:name w:val="toc 3"/>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smallCaps/>
      <w:lang w:eastAsia="pl-PL"/>
    </w:rPr>
  </w:style>
  <w:style w:type="paragraph" w:styleId="Spistreci4">
    <w:name w:val="toc 4"/>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5">
    <w:name w:val="toc 5"/>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6">
    <w:name w:val="toc 6"/>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7">
    <w:name w:val="toc 7"/>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8">
    <w:name w:val="toc 8"/>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9">
    <w:name w:val="toc 9"/>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table" w:styleId="Tabela-Elegancki">
    <w:name w:val="Table Elegant"/>
    <w:basedOn w:val="Standardowy"/>
    <w:rsid w:val="00AB34F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umerstrony">
    <w:name w:val="page number"/>
    <w:basedOn w:val="Domylnaczcionkaakapitu"/>
    <w:rsid w:val="00AB34F2"/>
  </w:style>
  <w:style w:type="paragraph" w:styleId="Tekstprzypisukocowego">
    <w:name w:val="endnote text"/>
    <w:basedOn w:val="Normalny"/>
    <w:link w:val="TekstprzypisukocowegoZnak"/>
    <w:uiPriority w:val="99"/>
    <w:semiHidden/>
    <w:unhideWhenUsed/>
    <w:rsid w:val="00FA54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544A"/>
    <w:rPr>
      <w:sz w:val="20"/>
      <w:szCs w:val="20"/>
    </w:rPr>
  </w:style>
  <w:style w:type="character" w:styleId="Odwoanieprzypisukocowego">
    <w:name w:val="endnote reference"/>
    <w:basedOn w:val="Domylnaczcionkaakapitu"/>
    <w:uiPriority w:val="99"/>
    <w:semiHidden/>
    <w:unhideWhenUsed/>
    <w:rsid w:val="00FA544A"/>
    <w:rPr>
      <w:vertAlign w:val="superscript"/>
    </w:rPr>
  </w:style>
  <w:style w:type="character" w:customStyle="1" w:styleId="blue">
    <w:name w:val="blue"/>
    <w:basedOn w:val="Domylnaczcionkaakapitu"/>
    <w:rsid w:val="0088295A"/>
  </w:style>
  <w:style w:type="character" w:customStyle="1" w:styleId="xbe">
    <w:name w:val="_xbe"/>
    <w:basedOn w:val="Domylnaczcionkaakapitu"/>
    <w:rsid w:val="006465F4"/>
  </w:style>
  <w:style w:type="paragraph" w:styleId="Tytu">
    <w:name w:val="Title"/>
    <w:basedOn w:val="Normalny"/>
    <w:link w:val="TytuZnak"/>
    <w:qFormat/>
    <w:rsid w:val="005E65A2"/>
    <w:pPr>
      <w:spacing w:after="0" w:line="240" w:lineRule="auto"/>
      <w:jc w:val="center"/>
    </w:pPr>
    <w:rPr>
      <w:rFonts w:ascii="Bookman Old Style" w:eastAsia="Times New Roman" w:hAnsi="Bookman Old Style" w:cs="Times New Roman"/>
      <w:szCs w:val="20"/>
      <w:u w:val="single"/>
    </w:rPr>
  </w:style>
  <w:style w:type="character" w:customStyle="1" w:styleId="TytuZnak">
    <w:name w:val="Tytuł Znak"/>
    <w:basedOn w:val="Domylnaczcionkaakapitu"/>
    <w:link w:val="Tytu"/>
    <w:rsid w:val="005E65A2"/>
    <w:rPr>
      <w:rFonts w:ascii="Bookman Old Style" w:eastAsia="Times New Roman" w:hAnsi="Bookman Old Style" w:cs="Times New Roman"/>
      <w:szCs w:val="20"/>
      <w:u w:val="single"/>
    </w:rPr>
  </w:style>
</w:styles>
</file>

<file path=word/webSettings.xml><?xml version="1.0" encoding="utf-8"?>
<w:webSettings xmlns:r="http://schemas.openxmlformats.org/officeDocument/2006/relationships" xmlns:w="http://schemas.openxmlformats.org/wordprocessingml/2006/main">
  <w:divs>
    <w:div w:id="180557733">
      <w:bodyDiv w:val="1"/>
      <w:marLeft w:val="0"/>
      <w:marRight w:val="0"/>
      <w:marTop w:val="0"/>
      <w:marBottom w:val="0"/>
      <w:divBdr>
        <w:top w:val="none" w:sz="0" w:space="0" w:color="auto"/>
        <w:left w:val="none" w:sz="0" w:space="0" w:color="auto"/>
        <w:bottom w:val="none" w:sz="0" w:space="0" w:color="auto"/>
        <w:right w:val="none" w:sz="0" w:space="0" w:color="auto"/>
      </w:divBdr>
      <w:divsChild>
        <w:div w:id="1817914089">
          <w:marLeft w:val="0"/>
          <w:marRight w:val="0"/>
          <w:marTop w:val="0"/>
          <w:marBottom w:val="0"/>
          <w:divBdr>
            <w:top w:val="none" w:sz="0" w:space="0" w:color="auto"/>
            <w:left w:val="none" w:sz="0" w:space="0" w:color="auto"/>
            <w:bottom w:val="none" w:sz="0" w:space="0" w:color="auto"/>
            <w:right w:val="none" w:sz="0" w:space="0" w:color="auto"/>
          </w:divBdr>
        </w:div>
        <w:div w:id="1388260107">
          <w:marLeft w:val="0"/>
          <w:marRight w:val="0"/>
          <w:marTop w:val="0"/>
          <w:marBottom w:val="0"/>
          <w:divBdr>
            <w:top w:val="none" w:sz="0" w:space="0" w:color="auto"/>
            <w:left w:val="none" w:sz="0" w:space="0" w:color="auto"/>
            <w:bottom w:val="none" w:sz="0" w:space="0" w:color="auto"/>
            <w:right w:val="none" w:sz="0" w:space="0" w:color="auto"/>
          </w:divBdr>
        </w:div>
        <w:div w:id="1794901593">
          <w:marLeft w:val="0"/>
          <w:marRight w:val="0"/>
          <w:marTop w:val="0"/>
          <w:marBottom w:val="0"/>
          <w:divBdr>
            <w:top w:val="none" w:sz="0" w:space="0" w:color="auto"/>
            <w:left w:val="none" w:sz="0" w:space="0" w:color="auto"/>
            <w:bottom w:val="none" w:sz="0" w:space="0" w:color="auto"/>
            <w:right w:val="none" w:sz="0" w:space="0" w:color="auto"/>
          </w:divBdr>
        </w:div>
        <w:div w:id="2112509758">
          <w:marLeft w:val="0"/>
          <w:marRight w:val="0"/>
          <w:marTop w:val="0"/>
          <w:marBottom w:val="0"/>
          <w:divBdr>
            <w:top w:val="none" w:sz="0" w:space="0" w:color="auto"/>
            <w:left w:val="none" w:sz="0" w:space="0" w:color="auto"/>
            <w:bottom w:val="none" w:sz="0" w:space="0" w:color="auto"/>
            <w:right w:val="none" w:sz="0" w:space="0" w:color="auto"/>
          </w:divBdr>
        </w:div>
        <w:div w:id="307632042">
          <w:marLeft w:val="0"/>
          <w:marRight w:val="0"/>
          <w:marTop w:val="0"/>
          <w:marBottom w:val="0"/>
          <w:divBdr>
            <w:top w:val="none" w:sz="0" w:space="0" w:color="auto"/>
            <w:left w:val="none" w:sz="0" w:space="0" w:color="auto"/>
            <w:bottom w:val="none" w:sz="0" w:space="0" w:color="auto"/>
            <w:right w:val="none" w:sz="0" w:space="0" w:color="auto"/>
          </w:divBdr>
        </w:div>
        <w:div w:id="1760298022">
          <w:marLeft w:val="0"/>
          <w:marRight w:val="0"/>
          <w:marTop w:val="0"/>
          <w:marBottom w:val="0"/>
          <w:divBdr>
            <w:top w:val="none" w:sz="0" w:space="0" w:color="auto"/>
            <w:left w:val="none" w:sz="0" w:space="0" w:color="auto"/>
            <w:bottom w:val="none" w:sz="0" w:space="0" w:color="auto"/>
            <w:right w:val="none" w:sz="0" w:space="0" w:color="auto"/>
          </w:divBdr>
        </w:div>
        <w:div w:id="613094828">
          <w:marLeft w:val="0"/>
          <w:marRight w:val="0"/>
          <w:marTop w:val="0"/>
          <w:marBottom w:val="0"/>
          <w:divBdr>
            <w:top w:val="none" w:sz="0" w:space="0" w:color="auto"/>
            <w:left w:val="none" w:sz="0" w:space="0" w:color="auto"/>
            <w:bottom w:val="none" w:sz="0" w:space="0" w:color="auto"/>
            <w:right w:val="none" w:sz="0" w:space="0" w:color="auto"/>
          </w:divBdr>
        </w:div>
        <w:div w:id="1746877052">
          <w:marLeft w:val="0"/>
          <w:marRight w:val="0"/>
          <w:marTop w:val="0"/>
          <w:marBottom w:val="0"/>
          <w:divBdr>
            <w:top w:val="none" w:sz="0" w:space="0" w:color="auto"/>
            <w:left w:val="none" w:sz="0" w:space="0" w:color="auto"/>
            <w:bottom w:val="none" w:sz="0" w:space="0" w:color="auto"/>
            <w:right w:val="none" w:sz="0" w:space="0" w:color="auto"/>
          </w:divBdr>
        </w:div>
        <w:div w:id="971135787">
          <w:marLeft w:val="0"/>
          <w:marRight w:val="0"/>
          <w:marTop w:val="0"/>
          <w:marBottom w:val="0"/>
          <w:divBdr>
            <w:top w:val="none" w:sz="0" w:space="0" w:color="auto"/>
            <w:left w:val="none" w:sz="0" w:space="0" w:color="auto"/>
            <w:bottom w:val="none" w:sz="0" w:space="0" w:color="auto"/>
            <w:right w:val="none" w:sz="0" w:space="0" w:color="auto"/>
          </w:divBdr>
        </w:div>
        <w:div w:id="693120312">
          <w:marLeft w:val="0"/>
          <w:marRight w:val="0"/>
          <w:marTop w:val="0"/>
          <w:marBottom w:val="0"/>
          <w:divBdr>
            <w:top w:val="none" w:sz="0" w:space="0" w:color="auto"/>
            <w:left w:val="none" w:sz="0" w:space="0" w:color="auto"/>
            <w:bottom w:val="none" w:sz="0" w:space="0" w:color="auto"/>
            <w:right w:val="none" w:sz="0" w:space="0" w:color="auto"/>
          </w:divBdr>
        </w:div>
        <w:div w:id="1497725338">
          <w:marLeft w:val="0"/>
          <w:marRight w:val="0"/>
          <w:marTop w:val="0"/>
          <w:marBottom w:val="0"/>
          <w:divBdr>
            <w:top w:val="none" w:sz="0" w:space="0" w:color="auto"/>
            <w:left w:val="none" w:sz="0" w:space="0" w:color="auto"/>
            <w:bottom w:val="none" w:sz="0" w:space="0" w:color="auto"/>
            <w:right w:val="none" w:sz="0" w:space="0" w:color="auto"/>
          </w:divBdr>
        </w:div>
        <w:div w:id="744568627">
          <w:marLeft w:val="0"/>
          <w:marRight w:val="0"/>
          <w:marTop w:val="0"/>
          <w:marBottom w:val="0"/>
          <w:divBdr>
            <w:top w:val="none" w:sz="0" w:space="0" w:color="auto"/>
            <w:left w:val="none" w:sz="0" w:space="0" w:color="auto"/>
            <w:bottom w:val="none" w:sz="0" w:space="0" w:color="auto"/>
            <w:right w:val="none" w:sz="0" w:space="0" w:color="auto"/>
          </w:divBdr>
        </w:div>
        <w:div w:id="883980418">
          <w:marLeft w:val="0"/>
          <w:marRight w:val="0"/>
          <w:marTop w:val="0"/>
          <w:marBottom w:val="0"/>
          <w:divBdr>
            <w:top w:val="none" w:sz="0" w:space="0" w:color="auto"/>
            <w:left w:val="none" w:sz="0" w:space="0" w:color="auto"/>
            <w:bottom w:val="none" w:sz="0" w:space="0" w:color="auto"/>
            <w:right w:val="none" w:sz="0" w:space="0" w:color="auto"/>
          </w:divBdr>
        </w:div>
        <w:div w:id="1188640591">
          <w:marLeft w:val="0"/>
          <w:marRight w:val="0"/>
          <w:marTop w:val="0"/>
          <w:marBottom w:val="0"/>
          <w:divBdr>
            <w:top w:val="none" w:sz="0" w:space="0" w:color="auto"/>
            <w:left w:val="none" w:sz="0" w:space="0" w:color="auto"/>
            <w:bottom w:val="none" w:sz="0" w:space="0" w:color="auto"/>
            <w:right w:val="none" w:sz="0" w:space="0" w:color="auto"/>
          </w:divBdr>
        </w:div>
        <w:div w:id="2058778721">
          <w:marLeft w:val="0"/>
          <w:marRight w:val="0"/>
          <w:marTop w:val="0"/>
          <w:marBottom w:val="0"/>
          <w:divBdr>
            <w:top w:val="none" w:sz="0" w:space="0" w:color="auto"/>
            <w:left w:val="none" w:sz="0" w:space="0" w:color="auto"/>
            <w:bottom w:val="none" w:sz="0" w:space="0" w:color="auto"/>
            <w:right w:val="none" w:sz="0" w:space="0" w:color="auto"/>
          </w:divBdr>
        </w:div>
        <w:div w:id="1279608342">
          <w:marLeft w:val="0"/>
          <w:marRight w:val="0"/>
          <w:marTop w:val="0"/>
          <w:marBottom w:val="0"/>
          <w:divBdr>
            <w:top w:val="none" w:sz="0" w:space="0" w:color="auto"/>
            <w:left w:val="none" w:sz="0" w:space="0" w:color="auto"/>
            <w:bottom w:val="none" w:sz="0" w:space="0" w:color="auto"/>
            <w:right w:val="none" w:sz="0" w:space="0" w:color="auto"/>
          </w:divBdr>
        </w:div>
        <w:div w:id="1618675696">
          <w:marLeft w:val="0"/>
          <w:marRight w:val="0"/>
          <w:marTop w:val="0"/>
          <w:marBottom w:val="0"/>
          <w:divBdr>
            <w:top w:val="none" w:sz="0" w:space="0" w:color="auto"/>
            <w:left w:val="none" w:sz="0" w:space="0" w:color="auto"/>
            <w:bottom w:val="none" w:sz="0" w:space="0" w:color="auto"/>
            <w:right w:val="none" w:sz="0" w:space="0" w:color="auto"/>
          </w:divBdr>
        </w:div>
        <w:div w:id="435639535">
          <w:marLeft w:val="0"/>
          <w:marRight w:val="0"/>
          <w:marTop w:val="0"/>
          <w:marBottom w:val="0"/>
          <w:divBdr>
            <w:top w:val="none" w:sz="0" w:space="0" w:color="auto"/>
            <w:left w:val="none" w:sz="0" w:space="0" w:color="auto"/>
            <w:bottom w:val="none" w:sz="0" w:space="0" w:color="auto"/>
            <w:right w:val="none" w:sz="0" w:space="0" w:color="auto"/>
          </w:divBdr>
        </w:div>
        <w:div w:id="135144917">
          <w:marLeft w:val="0"/>
          <w:marRight w:val="0"/>
          <w:marTop w:val="0"/>
          <w:marBottom w:val="0"/>
          <w:divBdr>
            <w:top w:val="none" w:sz="0" w:space="0" w:color="auto"/>
            <w:left w:val="none" w:sz="0" w:space="0" w:color="auto"/>
            <w:bottom w:val="none" w:sz="0" w:space="0" w:color="auto"/>
            <w:right w:val="none" w:sz="0" w:space="0" w:color="auto"/>
          </w:divBdr>
        </w:div>
        <w:div w:id="2094159605">
          <w:marLeft w:val="0"/>
          <w:marRight w:val="0"/>
          <w:marTop w:val="0"/>
          <w:marBottom w:val="0"/>
          <w:divBdr>
            <w:top w:val="none" w:sz="0" w:space="0" w:color="auto"/>
            <w:left w:val="none" w:sz="0" w:space="0" w:color="auto"/>
            <w:bottom w:val="none" w:sz="0" w:space="0" w:color="auto"/>
            <w:right w:val="none" w:sz="0" w:space="0" w:color="auto"/>
          </w:divBdr>
        </w:div>
      </w:divsChild>
    </w:div>
    <w:div w:id="209653573">
      <w:bodyDiv w:val="1"/>
      <w:marLeft w:val="0"/>
      <w:marRight w:val="0"/>
      <w:marTop w:val="0"/>
      <w:marBottom w:val="0"/>
      <w:divBdr>
        <w:top w:val="none" w:sz="0" w:space="0" w:color="auto"/>
        <w:left w:val="none" w:sz="0" w:space="0" w:color="auto"/>
        <w:bottom w:val="none" w:sz="0" w:space="0" w:color="auto"/>
        <w:right w:val="none" w:sz="0" w:space="0" w:color="auto"/>
      </w:divBdr>
      <w:divsChild>
        <w:div w:id="980157182">
          <w:marLeft w:val="0"/>
          <w:marRight w:val="0"/>
          <w:marTop w:val="0"/>
          <w:marBottom w:val="0"/>
          <w:divBdr>
            <w:top w:val="none" w:sz="0" w:space="0" w:color="auto"/>
            <w:left w:val="none" w:sz="0" w:space="0" w:color="auto"/>
            <w:bottom w:val="none" w:sz="0" w:space="0" w:color="auto"/>
            <w:right w:val="none" w:sz="0" w:space="0" w:color="auto"/>
          </w:divBdr>
        </w:div>
        <w:div w:id="1451583886">
          <w:marLeft w:val="0"/>
          <w:marRight w:val="0"/>
          <w:marTop w:val="0"/>
          <w:marBottom w:val="0"/>
          <w:divBdr>
            <w:top w:val="none" w:sz="0" w:space="0" w:color="auto"/>
            <w:left w:val="none" w:sz="0" w:space="0" w:color="auto"/>
            <w:bottom w:val="none" w:sz="0" w:space="0" w:color="auto"/>
            <w:right w:val="none" w:sz="0" w:space="0" w:color="auto"/>
          </w:divBdr>
        </w:div>
        <w:div w:id="592709401">
          <w:marLeft w:val="0"/>
          <w:marRight w:val="0"/>
          <w:marTop w:val="0"/>
          <w:marBottom w:val="0"/>
          <w:divBdr>
            <w:top w:val="none" w:sz="0" w:space="0" w:color="auto"/>
            <w:left w:val="none" w:sz="0" w:space="0" w:color="auto"/>
            <w:bottom w:val="none" w:sz="0" w:space="0" w:color="auto"/>
            <w:right w:val="none" w:sz="0" w:space="0" w:color="auto"/>
          </w:divBdr>
        </w:div>
        <w:div w:id="1155144025">
          <w:marLeft w:val="0"/>
          <w:marRight w:val="0"/>
          <w:marTop w:val="0"/>
          <w:marBottom w:val="0"/>
          <w:divBdr>
            <w:top w:val="none" w:sz="0" w:space="0" w:color="auto"/>
            <w:left w:val="none" w:sz="0" w:space="0" w:color="auto"/>
            <w:bottom w:val="none" w:sz="0" w:space="0" w:color="auto"/>
            <w:right w:val="none" w:sz="0" w:space="0" w:color="auto"/>
          </w:divBdr>
        </w:div>
        <w:div w:id="164252225">
          <w:marLeft w:val="0"/>
          <w:marRight w:val="0"/>
          <w:marTop w:val="0"/>
          <w:marBottom w:val="0"/>
          <w:divBdr>
            <w:top w:val="none" w:sz="0" w:space="0" w:color="auto"/>
            <w:left w:val="none" w:sz="0" w:space="0" w:color="auto"/>
            <w:bottom w:val="none" w:sz="0" w:space="0" w:color="auto"/>
            <w:right w:val="none" w:sz="0" w:space="0" w:color="auto"/>
          </w:divBdr>
        </w:div>
        <w:div w:id="912355397">
          <w:marLeft w:val="0"/>
          <w:marRight w:val="0"/>
          <w:marTop w:val="0"/>
          <w:marBottom w:val="0"/>
          <w:divBdr>
            <w:top w:val="none" w:sz="0" w:space="0" w:color="auto"/>
            <w:left w:val="none" w:sz="0" w:space="0" w:color="auto"/>
            <w:bottom w:val="none" w:sz="0" w:space="0" w:color="auto"/>
            <w:right w:val="none" w:sz="0" w:space="0" w:color="auto"/>
          </w:divBdr>
        </w:div>
        <w:div w:id="1029915408">
          <w:marLeft w:val="0"/>
          <w:marRight w:val="0"/>
          <w:marTop w:val="0"/>
          <w:marBottom w:val="0"/>
          <w:divBdr>
            <w:top w:val="none" w:sz="0" w:space="0" w:color="auto"/>
            <w:left w:val="none" w:sz="0" w:space="0" w:color="auto"/>
            <w:bottom w:val="none" w:sz="0" w:space="0" w:color="auto"/>
            <w:right w:val="none" w:sz="0" w:space="0" w:color="auto"/>
          </w:divBdr>
        </w:div>
        <w:div w:id="1533961977">
          <w:marLeft w:val="0"/>
          <w:marRight w:val="0"/>
          <w:marTop w:val="0"/>
          <w:marBottom w:val="0"/>
          <w:divBdr>
            <w:top w:val="none" w:sz="0" w:space="0" w:color="auto"/>
            <w:left w:val="none" w:sz="0" w:space="0" w:color="auto"/>
            <w:bottom w:val="none" w:sz="0" w:space="0" w:color="auto"/>
            <w:right w:val="none" w:sz="0" w:space="0" w:color="auto"/>
          </w:divBdr>
        </w:div>
        <w:div w:id="200939952">
          <w:marLeft w:val="0"/>
          <w:marRight w:val="0"/>
          <w:marTop w:val="0"/>
          <w:marBottom w:val="0"/>
          <w:divBdr>
            <w:top w:val="none" w:sz="0" w:space="0" w:color="auto"/>
            <w:left w:val="none" w:sz="0" w:space="0" w:color="auto"/>
            <w:bottom w:val="none" w:sz="0" w:space="0" w:color="auto"/>
            <w:right w:val="none" w:sz="0" w:space="0" w:color="auto"/>
          </w:divBdr>
        </w:div>
        <w:div w:id="323165059">
          <w:marLeft w:val="0"/>
          <w:marRight w:val="0"/>
          <w:marTop w:val="0"/>
          <w:marBottom w:val="0"/>
          <w:divBdr>
            <w:top w:val="none" w:sz="0" w:space="0" w:color="auto"/>
            <w:left w:val="none" w:sz="0" w:space="0" w:color="auto"/>
            <w:bottom w:val="none" w:sz="0" w:space="0" w:color="auto"/>
            <w:right w:val="none" w:sz="0" w:space="0" w:color="auto"/>
          </w:divBdr>
        </w:div>
        <w:div w:id="2132623546">
          <w:marLeft w:val="0"/>
          <w:marRight w:val="0"/>
          <w:marTop w:val="0"/>
          <w:marBottom w:val="0"/>
          <w:divBdr>
            <w:top w:val="none" w:sz="0" w:space="0" w:color="auto"/>
            <w:left w:val="none" w:sz="0" w:space="0" w:color="auto"/>
            <w:bottom w:val="none" w:sz="0" w:space="0" w:color="auto"/>
            <w:right w:val="none" w:sz="0" w:space="0" w:color="auto"/>
          </w:divBdr>
        </w:div>
        <w:div w:id="892693691">
          <w:marLeft w:val="0"/>
          <w:marRight w:val="0"/>
          <w:marTop w:val="0"/>
          <w:marBottom w:val="0"/>
          <w:divBdr>
            <w:top w:val="none" w:sz="0" w:space="0" w:color="auto"/>
            <w:left w:val="none" w:sz="0" w:space="0" w:color="auto"/>
            <w:bottom w:val="none" w:sz="0" w:space="0" w:color="auto"/>
            <w:right w:val="none" w:sz="0" w:space="0" w:color="auto"/>
          </w:divBdr>
        </w:div>
        <w:div w:id="1513955419">
          <w:marLeft w:val="0"/>
          <w:marRight w:val="0"/>
          <w:marTop w:val="0"/>
          <w:marBottom w:val="0"/>
          <w:divBdr>
            <w:top w:val="none" w:sz="0" w:space="0" w:color="auto"/>
            <w:left w:val="none" w:sz="0" w:space="0" w:color="auto"/>
            <w:bottom w:val="none" w:sz="0" w:space="0" w:color="auto"/>
            <w:right w:val="none" w:sz="0" w:space="0" w:color="auto"/>
          </w:divBdr>
        </w:div>
        <w:div w:id="1654020776">
          <w:marLeft w:val="0"/>
          <w:marRight w:val="0"/>
          <w:marTop w:val="0"/>
          <w:marBottom w:val="0"/>
          <w:divBdr>
            <w:top w:val="none" w:sz="0" w:space="0" w:color="auto"/>
            <w:left w:val="none" w:sz="0" w:space="0" w:color="auto"/>
            <w:bottom w:val="none" w:sz="0" w:space="0" w:color="auto"/>
            <w:right w:val="none" w:sz="0" w:space="0" w:color="auto"/>
          </w:divBdr>
        </w:div>
        <w:div w:id="2085176763">
          <w:marLeft w:val="0"/>
          <w:marRight w:val="0"/>
          <w:marTop w:val="0"/>
          <w:marBottom w:val="0"/>
          <w:divBdr>
            <w:top w:val="none" w:sz="0" w:space="0" w:color="auto"/>
            <w:left w:val="none" w:sz="0" w:space="0" w:color="auto"/>
            <w:bottom w:val="none" w:sz="0" w:space="0" w:color="auto"/>
            <w:right w:val="none" w:sz="0" w:space="0" w:color="auto"/>
          </w:divBdr>
        </w:div>
        <w:div w:id="967056015">
          <w:marLeft w:val="0"/>
          <w:marRight w:val="0"/>
          <w:marTop w:val="0"/>
          <w:marBottom w:val="0"/>
          <w:divBdr>
            <w:top w:val="none" w:sz="0" w:space="0" w:color="auto"/>
            <w:left w:val="none" w:sz="0" w:space="0" w:color="auto"/>
            <w:bottom w:val="none" w:sz="0" w:space="0" w:color="auto"/>
            <w:right w:val="none" w:sz="0" w:space="0" w:color="auto"/>
          </w:divBdr>
        </w:div>
        <w:div w:id="2025396262">
          <w:marLeft w:val="0"/>
          <w:marRight w:val="0"/>
          <w:marTop w:val="0"/>
          <w:marBottom w:val="0"/>
          <w:divBdr>
            <w:top w:val="none" w:sz="0" w:space="0" w:color="auto"/>
            <w:left w:val="none" w:sz="0" w:space="0" w:color="auto"/>
            <w:bottom w:val="none" w:sz="0" w:space="0" w:color="auto"/>
            <w:right w:val="none" w:sz="0" w:space="0" w:color="auto"/>
          </w:divBdr>
        </w:div>
        <w:div w:id="1838573607">
          <w:marLeft w:val="0"/>
          <w:marRight w:val="0"/>
          <w:marTop w:val="0"/>
          <w:marBottom w:val="0"/>
          <w:divBdr>
            <w:top w:val="none" w:sz="0" w:space="0" w:color="auto"/>
            <w:left w:val="none" w:sz="0" w:space="0" w:color="auto"/>
            <w:bottom w:val="none" w:sz="0" w:space="0" w:color="auto"/>
            <w:right w:val="none" w:sz="0" w:space="0" w:color="auto"/>
          </w:divBdr>
        </w:div>
        <w:div w:id="1492286037">
          <w:marLeft w:val="0"/>
          <w:marRight w:val="0"/>
          <w:marTop w:val="0"/>
          <w:marBottom w:val="0"/>
          <w:divBdr>
            <w:top w:val="none" w:sz="0" w:space="0" w:color="auto"/>
            <w:left w:val="none" w:sz="0" w:space="0" w:color="auto"/>
            <w:bottom w:val="none" w:sz="0" w:space="0" w:color="auto"/>
            <w:right w:val="none" w:sz="0" w:space="0" w:color="auto"/>
          </w:divBdr>
        </w:div>
        <w:div w:id="1152141876">
          <w:marLeft w:val="0"/>
          <w:marRight w:val="0"/>
          <w:marTop w:val="0"/>
          <w:marBottom w:val="0"/>
          <w:divBdr>
            <w:top w:val="none" w:sz="0" w:space="0" w:color="auto"/>
            <w:left w:val="none" w:sz="0" w:space="0" w:color="auto"/>
            <w:bottom w:val="none" w:sz="0" w:space="0" w:color="auto"/>
            <w:right w:val="none" w:sz="0" w:space="0" w:color="auto"/>
          </w:divBdr>
        </w:div>
        <w:div w:id="1419059503">
          <w:marLeft w:val="0"/>
          <w:marRight w:val="0"/>
          <w:marTop w:val="0"/>
          <w:marBottom w:val="0"/>
          <w:divBdr>
            <w:top w:val="none" w:sz="0" w:space="0" w:color="auto"/>
            <w:left w:val="none" w:sz="0" w:space="0" w:color="auto"/>
            <w:bottom w:val="none" w:sz="0" w:space="0" w:color="auto"/>
            <w:right w:val="none" w:sz="0" w:space="0" w:color="auto"/>
          </w:divBdr>
        </w:div>
        <w:div w:id="330107928">
          <w:marLeft w:val="0"/>
          <w:marRight w:val="0"/>
          <w:marTop w:val="0"/>
          <w:marBottom w:val="0"/>
          <w:divBdr>
            <w:top w:val="none" w:sz="0" w:space="0" w:color="auto"/>
            <w:left w:val="none" w:sz="0" w:space="0" w:color="auto"/>
            <w:bottom w:val="none" w:sz="0" w:space="0" w:color="auto"/>
            <w:right w:val="none" w:sz="0" w:space="0" w:color="auto"/>
          </w:divBdr>
        </w:div>
        <w:div w:id="94593556">
          <w:marLeft w:val="0"/>
          <w:marRight w:val="0"/>
          <w:marTop w:val="0"/>
          <w:marBottom w:val="0"/>
          <w:divBdr>
            <w:top w:val="none" w:sz="0" w:space="0" w:color="auto"/>
            <w:left w:val="none" w:sz="0" w:space="0" w:color="auto"/>
            <w:bottom w:val="none" w:sz="0" w:space="0" w:color="auto"/>
            <w:right w:val="none" w:sz="0" w:space="0" w:color="auto"/>
          </w:divBdr>
        </w:div>
        <w:div w:id="1085689746">
          <w:marLeft w:val="0"/>
          <w:marRight w:val="0"/>
          <w:marTop w:val="0"/>
          <w:marBottom w:val="0"/>
          <w:divBdr>
            <w:top w:val="none" w:sz="0" w:space="0" w:color="auto"/>
            <w:left w:val="none" w:sz="0" w:space="0" w:color="auto"/>
            <w:bottom w:val="none" w:sz="0" w:space="0" w:color="auto"/>
            <w:right w:val="none" w:sz="0" w:space="0" w:color="auto"/>
          </w:divBdr>
        </w:div>
        <w:div w:id="1154880033">
          <w:marLeft w:val="0"/>
          <w:marRight w:val="0"/>
          <w:marTop w:val="0"/>
          <w:marBottom w:val="0"/>
          <w:divBdr>
            <w:top w:val="none" w:sz="0" w:space="0" w:color="auto"/>
            <w:left w:val="none" w:sz="0" w:space="0" w:color="auto"/>
            <w:bottom w:val="none" w:sz="0" w:space="0" w:color="auto"/>
            <w:right w:val="none" w:sz="0" w:space="0" w:color="auto"/>
          </w:divBdr>
        </w:div>
        <w:div w:id="1988433795">
          <w:marLeft w:val="0"/>
          <w:marRight w:val="0"/>
          <w:marTop w:val="0"/>
          <w:marBottom w:val="0"/>
          <w:divBdr>
            <w:top w:val="none" w:sz="0" w:space="0" w:color="auto"/>
            <w:left w:val="none" w:sz="0" w:space="0" w:color="auto"/>
            <w:bottom w:val="none" w:sz="0" w:space="0" w:color="auto"/>
            <w:right w:val="none" w:sz="0" w:space="0" w:color="auto"/>
          </w:divBdr>
        </w:div>
        <w:div w:id="63769510">
          <w:marLeft w:val="0"/>
          <w:marRight w:val="0"/>
          <w:marTop w:val="0"/>
          <w:marBottom w:val="0"/>
          <w:divBdr>
            <w:top w:val="none" w:sz="0" w:space="0" w:color="auto"/>
            <w:left w:val="none" w:sz="0" w:space="0" w:color="auto"/>
            <w:bottom w:val="none" w:sz="0" w:space="0" w:color="auto"/>
            <w:right w:val="none" w:sz="0" w:space="0" w:color="auto"/>
          </w:divBdr>
        </w:div>
        <w:div w:id="1539733863">
          <w:marLeft w:val="0"/>
          <w:marRight w:val="0"/>
          <w:marTop w:val="0"/>
          <w:marBottom w:val="0"/>
          <w:divBdr>
            <w:top w:val="none" w:sz="0" w:space="0" w:color="auto"/>
            <w:left w:val="none" w:sz="0" w:space="0" w:color="auto"/>
            <w:bottom w:val="none" w:sz="0" w:space="0" w:color="auto"/>
            <w:right w:val="none" w:sz="0" w:space="0" w:color="auto"/>
          </w:divBdr>
        </w:div>
        <w:div w:id="207649235">
          <w:marLeft w:val="0"/>
          <w:marRight w:val="0"/>
          <w:marTop w:val="0"/>
          <w:marBottom w:val="0"/>
          <w:divBdr>
            <w:top w:val="none" w:sz="0" w:space="0" w:color="auto"/>
            <w:left w:val="none" w:sz="0" w:space="0" w:color="auto"/>
            <w:bottom w:val="none" w:sz="0" w:space="0" w:color="auto"/>
            <w:right w:val="none" w:sz="0" w:space="0" w:color="auto"/>
          </w:divBdr>
        </w:div>
        <w:div w:id="1259437462">
          <w:marLeft w:val="0"/>
          <w:marRight w:val="0"/>
          <w:marTop w:val="0"/>
          <w:marBottom w:val="0"/>
          <w:divBdr>
            <w:top w:val="none" w:sz="0" w:space="0" w:color="auto"/>
            <w:left w:val="none" w:sz="0" w:space="0" w:color="auto"/>
            <w:bottom w:val="none" w:sz="0" w:space="0" w:color="auto"/>
            <w:right w:val="none" w:sz="0" w:space="0" w:color="auto"/>
          </w:divBdr>
        </w:div>
        <w:div w:id="287591614">
          <w:marLeft w:val="0"/>
          <w:marRight w:val="0"/>
          <w:marTop w:val="0"/>
          <w:marBottom w:val="0"/>
          <w:divBdr>
            <w:top w:val="none" w:sz="0" w:space="0" w:color="auto"/>
            <w:left w:val="none" w:sz="0" w:space="0" w:color="auto"/>
            <w:bottom w:val="none" w:sz="0" w:space="0" w:color="auto"/>
            <w:right w:val="none" w:sz="0" w:space="0" w:color="auto"/>
          </w:divBdr>
        </w:div>
        <w:div w:id="711609963">
          <w:marLeft w:val="0"/>
          <w:marRight w:val="0"/>
          <w:marTop w:val="0"/>
          <w:marBottom w:val="0"/>
          <w:divBdr>
            <w:top w:val="none" w:sz="0" w:space="0" w:color="auto"/>
            <w:left w:val="none" w:sz="0" w:space="0" w:color="auto"/>
            <w:bottom w:val="none" w:sz="0" w:space="0" w:color="auto"/>
            <w:right w:val="none" w:sz="0" w:space="0" w:color="auto"/>
          </w:divBdr>
        </w:div>
        <w:div w:id="243301466">
          <w:marLeft w:val="0"/>
          <w:marRight w:val="0"/>
          <w:marTop w:val="0"/>
          <w:marBottom w:val="0"/>
          <w:divBdr>
            <w:top w:val="none" w:sz="0" w:space="0" w:color="auto"/>
            <w:left w:val="none" w:sz="0" w:space="0" w:color="auto"/>
            <w:bottom w:val="none" w:sz="0" w:space="0" w:color="auto"/>
            <w:right w:val="none" w:sz="0" w:space="0" w:color="auto"/>
          </w:divBdr>
        </w:div>
        <w:div w:id="695428543">
          <w:marLeft w:val="0"/>
          <w:marRight w:val="0"/>
          <w:marTop w:val="0"/>
          <w:marBottom w:val="0"/>
          <w:divBdr>
            <w:top w:val="none" w:sz="0" w:space="0" w:color="auto"/>
            <w:left w:val="none" w:sz="0" w:space="0" w:color="auto"/>
            <w:bottom w:val="none" w:sz="0" w:space="0" w:color="auto"/>
            <w:right w:val="none" w:sz="0" w:space="0" w:color="auto"/>
          </w:divBdr>
        </w:div>
        <w:div w:id="1737701589">
          <w:marLeft w:val="0"/>
          <w:marRight w:val="0"/>
          <w:marTop w:val="0"/>
          <w:marBottom w:val="0"/>
          <w:divBdr>
            <w:top w:val="none" w:sz="0" w:space="0" w:color="auto"/>
            <w:left w:val="none" w:sz="0" w:space="0" w:color="auto"/>
            <w:bottom w:val="none" w:sz="0" w:space="0" w:color="auto"/>
            <w:right w:val="none" w:sz="0" w:space="0" w:color="auto"/>
          </w:divBdr>
        </w:div>
        <w:div w:id="1774401828">
          <w:marLeft w:val="0"/>
          <w:marRight w:val="0"/>
          <w:marTop w:val="0"/>
          <w:marBottom w:val="0"/>
          <w:divBdr>
            <w:top w:val="none" w:sz="0" w:space="0" w:color="auto"/>
            <w:left w:val="none" w:sz="0" w:space="0" w:color="auto"/>
            <w:bottom w:val="none" w:sz="0" w:space="0" w:color="auto"/>
            <w:right w:val="none" w:sz="0" w:space="0" w:color="auto"/>
          </w:divBdr>
        </w:div>
        <w:div w:id="881555632">
          <w:marLeft w:val="0"/>
          <w:marRight w:val="0"/>
          <w:marTop w:val="0"/>
          <w:marBottom w:val="0"/>
          <w:divBdr>
            <w:top w:val="none" w:sz="0" w:space="0" w:color="auto"/>
            <w:left w:val="none" w:sz="0" w:space="0" w:color="auto"/>
            <w:bottom w:val="none" w:sz="0" w:space="0" w:color="auto"/>
            <w:right w:val="none" w:sz="0" w:space="0" w:color="auto"/>
          </w:divBdr>
        </w:div>
        <w:div w:id="296834151">
          <w:marLeft w:val="0"/>
          <w:marRight w:val="0"/>
          <w:marTop w:val="0"/>
          <w:marBottom w:val="0"/>
          <w:divBdr>
            <w:top w:val="none" w:sz="0" w:space="0" w:color="auto"/>
            <w:left w:val="none" w:sz="0" w:space="0" w:color="auto"/>
            <w:bottom w:val="none" w:sz="0" w:space="0" w:color="auto"/>
            <w:right w:val="none" w:sz="0" w:space="0" w:color="auto"/>
          </w:divBdr>
        </w:div>
        <w:div w:id="401101356">
          <w:marLeft w:val="0"/>
          <w:marRight w:val="0"/>
          <w:marTop w:val="0"/>
          <w:marBottom w:val="0"/>
          <w:divBdr>
            <w:top w:val="none" w:sz="0" w:space="0" w:color="auto"/>
            <w:left w:val="none" w:sz="0" w:space="0" w:color="auto"/>
            <w:bottom w:val="none" w:sz="0" w:space="0" w:color="auto"/>
            <w:right w:val="none" w:sz="0" w:space="0" w:color="auto"/>
          </w:divBdr>
        </w:div>
        <w:div w:id="53624094">
          <w:marLeft w:val="0"/>
          <w:marRight w:val="0"/>
          <w:marTop w:val="0"/>
          <w:marBottom w:val="0"/>
          <w:divBdr>
            <w:top w:val="none" w:sz="0" w:space="0" w:color="auto"/>
            <w:left w:val="none" w:sz="0" w:space="0" w:color="auto"/>
            <w:bottom w:val="none" w:sz="0" w:space="0" w:color="auto"/>
            <w:right w:val="none" w:sz="0" w:space="0" w:color="auto"/>
          </w:divBdr>
        </w:div>
        <w:div w:id="809637133">
          <w:marLeft w:val="0"/>
          <w:marRight w:val="0"/>
          <w:marTop w:val="0"/>
          <w:marBottom w:val="0"/>
          <w:divBdr>
            <w:top w:val="none" w:sz="0" w:space="0" w:color="auto"/>
            <w:left w:val="none" w:sz="0" w:space="0" w:color="auto"/>
            <w:bottom w:val="none" w:sz="0" w:space="0" w:color="auto"/>
            <w:right w:val="none" w:sz="0" w:space="0" w:color="auto"/>
          </w:divBdr>
        </w:div>
        <w:div w:id="787698672">
          <w:marLeft w:val="0"/>
          <w:marRight w:val="0"/>
          <w:marTop w:val="0"/>
          <w:marBottom w:val="0"/>
          <w:divBdr>
            <w:top w:val="none" w:sz="0" w:space="0" w:color="auto"/>
            <w:left w:val="none" w:sz="0" w:space="0" w:color="auto"/>
            <w:bottom w:val="none" w:sz="0" w:space="0" w:color="auto"/>
            <w:right w:val="none" w:sz="0" w:space="0" w:color="auto"/>
          </w:divBdr>
        </w:div>
        <w:div w:id="854687589">
          <w:marLeft w:val="0"/>
          <w:marRight w:val="0"/>
          <w:marTop w:val="0"/>
          <w:marBottom w:val="0"/>
          <w:divBdr>
            <w:top w:val="none" w:sz="0" w:space="0" w:color="auto"/>
            <w:left w:val="none" w:sz="0" w:space="0" w:color="auto"/>
            <w:bottom w:val="none" w:sz="0" w:space="0" w:color="auto"/>
            <w:right w:val="none" w:sz="0" w:space="0" w:color="auto"/>
          </w:divBdr>
        </w:div>
        <w:div w:id="1862351899">
          <w:marLeft w:val="0"/>
          <w:marRight w:val="0"/>
          <w:marTop w:val="0"/>
          <w:marBottom w:val="0"/>
          <w:divBdr>
            <w:top w:val="none" w:sz="0" w:space="0" w:color="auto"/>
            <w:left w:val="none" w:sz="0" w:space="0" w:color="auto"/>
            <w:bottom w:val="none" w:sz="0" w:space="0" w:color="auto"/>
            <w:right w:val="none" w:sz="0" w:space="0" w:color="auto"/>
          </w:divBdr>
        </w:div>
        <w:div w:id="1745834715">
          <w:marLeft w:val="0"/>
          <w:marRight w:val="0"/>
          <w:marTop w:val="0"/>
          <w:marBottom w:val="0"/>
          <w:divBdr>
            <w:top w:val="none" w:sz="0" w:space="0" w:color="auto"/>
            <w:left w:val="none" w:sz="0" w:space="0" w:color="auto"/>
            <w:bottom w:val="none" w:sz="0" w:space="0" w:color="auto"/>
            <w:right w:val="none" w:sz="0" w:space="0" w:color="auto"/>
          </w:divBdr>
        </w:div>
        <w:div w:id="1118451964">
          <w:marLeft w:val="0"/>
          <w:marRight w:val="0"/>
          <w:marTop w:val="0"/>
          <w:marBottom w:val="0"/>
          <w:divBdr>
            <w:top w:val="none" w:sz="0" w:space="0" w:color="auto"/>
            <w:left w:val="none" w:sz="0" w:space="0" w:color="auto"/>
            <w:bottom w:val="none" w:sz="0" w:space="0" w:color="auto"/>
            <w:right w:val="none" w:sz="0" w:space="0" w:color="auto"/>
          </w:divBdr>
        </w:div>
        <w:div w:id="622421537">
          <w:marLeft w:val="0"/>
          <w:marRight w:val="0"/>
          <w:marTop w:val="0"/>
          <w:marBottom w:val="0"/>
          <w:divBdr>
            <w:top w:val="none" w:sz="0" w:space="0" w:color="auto"/>
            <w:left w:val="none" w:sz="0" w:space="0" w:color="auto"/>
            <w:bottom w:val="none" w:sz="0" w:space="0" w:color="auto"/>
            <w:right w:val="none" w:sz="0" w:space="0" w:color="auto"/>
          </w:divBdr>
        </w:div>
        <w:div w:id="361790395">
          <w:marLeft w:val="0"/>
          <w:marRight w:val="0"/>
          <w:marTop w:val="0"/>
          <w:marBottom w:val="0"/>
          <w:divBdr>
            <w:top w:val="none" w:sz="0" w:space="0" w:color="auto"/>
            <w:left w:val="none" w:sz="0" w:space="0" w:color="auto"/>
            <w:bottom w:val="none" w:sz="0" w:space="0" w:color="auto"/>
            <w:right w:val="none" w:sz="0" w:space="0" w:color="auto"/>
          </w:divBdr>
        </w:div>
        <w:div w:id="1507330497">
          <w:marLeft w:val="0"/>
          <w:marRight w:val="0"/>
          <w:marTop w:val="0"/>
          <w:marBottom w:val="0"/>
          <w:divBdr>
            <w:top w:val="none" w:sz="0" w:space="0" w:color="auto"/>
            <w:left w:val="none" w:sz="0" w:space="0" w:color="auto"/>
            <w:bottom w:val="none" w:sz="0" w:space="0" w:color="auto"/>
            <w:right w:val="none" w:sz="0" w:space="0" w:color="auto"/>
          </w:divBdr>
        </w:div>
        <w:div w:id="1300921842">
          <w:marLeft w:val="0"/>
          <w:marRight w:val="0"/>
          <w:marTop w:val="0"/>
          <w:marBottom w:val="0"/>
          <w:divBdr>
            <w:top w:val="none" w:sz="0" w:space="0" w:color="auto"/>
            <w:left w:val="none" w:sz="0" w:space="0" w:color="auto"/>
            <w:bottom w:val="none" w:sz="0" w:space="0" w:color="auto"/>
            <w:right w:val="none" w:sz="0" w:space="0" w:color="auto"/>
          </w:divBdr>
        </w:div>
        <w:div w:id="1206528853">
          <w:marLeft w:val="0"/>
          <w:marRight w:val="0"/>
          <w:marTop w:val="0"/>
          <w:marBottom w:val="0"/>
          <w:divBdr>
            <w:top w:val="none" w:sz="0" w:space="0" w:color="auto"/>
            <w:left w:val="none" w:sz="0" w:space="0" w:color="auto"/>
            <w:bottom w:val="none" w:sz="0" w:space="0" w:color="auto"/>
            <w:right w:val="none" w:sz="0" w:space="0" w:color="auto"/>
          </w:divBdr>
        </w:div>
        <w:div w:id="2042825400">
          <w:marLeft w:val="0"/>
          <w:marRight w:val="0"/>
          <w:marTop w:val="0"/>
          <w:marBottom w:val="0"/>
          <w:divBdr>
            <w:top w:val="none" w:sz="0" w:space="0" w:color="auto"/>
            <w:left w:val="none" w:sz="0" w:space="0" w:color="auto"/>
            <w:bottom w:val="none" w:sz="0" w:space="0" w:color="auto"/>
            <w:right w:val="none" w:sz="0" w:space="0" w:color="auto"/>
          </w:divBdr>
        </w:div>
        <w:div w:id="973296862">
          <w:marLeft w:val="0"/>
          <w:marRight w:val="0"/>
          <w:marTop w:val="0"/>
          <w:marBottom w:val="0"/>
          <w:divBdr>
            <w:top w:val="none" w:sz="0" w:space="0" w:color="auto"/>
            <w:left w:val="none" w:sz="0" w:space="0" w:color="auto"/>
            <w:bottom w:val="none" w:sz="0" w:space="0" w:color="auto"/>
            <w:right w:val="none" w:sz="0" w:space="0" w:color="auto"/>
          </w:divBdr>
        </w:div>
        <w:div w:id="1683167176">
          <w:marLeft w:val="0"/>
          <w:marRight w:val="0"/>
          <w:marTop w:val="0"/>
          <w:marBottom w:val="0"/>
          <w:divBdr>
            <w:top w:val="none" w:sz="0" w:space="0" w:color="auto"/>
            <w:left w:val="none" w:sz="0" w:space="0" w:color="auto"/>
            <w:bottom w:val="none" w:sz="0" w:space="0" w:color="auto"/>
            <w:right w:val="none" w:sz="0" w:space="0" w:color="auto"/>
          </w:divBdr>
        </w:div>
        <w:div w:id="1476414058">
          <w:marLeft w:val="0"/>
          <w:marRight w:val="0"/>
          <w:marTop w:val="0"/>
          <w:marBottom w:val="0"/>
          <w:divBdr>
            <w:top w:val="none" w:sz="0" w:space="0" w:color="auto"/>
            <w:left w:val="none" w:sz="0" w:space="0" w:color="auto"/>
            <w:bottom w:val="none" w:sz="0" w:space="0" w:color="auto"/>
            <w:right w:val="none" w:sz="0" w:space="0" w:color="auto"/>
          </w:divBdr>
        </w:div>
        <w:div w:id="1334718356">
          <w:marLeft w:val="0"/>
          <w:marRight w:val="0"/>
          <w:marTop w:val="0"/>
          <w:marBottom w:val="0"/>
          <w:divBdr>
            <w:top w:val="none" w:sz="0" w:space="0" w:color="auto"/>
            <w:left w:val="none" w:sz="0" w:space="0" w:color="auto"/>
            <w:bottom w:val="none" w:sz="0" w:space="0" w:color="auto"/>
            <w:right w:val="none" w:sz="0" w:space="0" w:color="auto"/>
          </w:divBdr>
        </w:div>
        <w:div w:id="1442917397">
          <w:marLeft w:val="0"/>
          <w:marRight w:val="0"/>
          <w:marTop w:val="0"/>
          <w:marBottom w:val="0"/>
          <w:divBdr>
            <w:top w:val="none" w:sz="0" w:space="0" w:color="auto"/>
            <w:left w:val="none" w:sz="0" w:space="0" w:color="auto"/>
            <w:bottom w:val="none" w:sz="0" w:space="0" w:color="auto"/>
            <w:right w:val="none" w:sz="0" w:space="0" w:color="auto"/>
          </w:divBdr>
        </w:div>
        <w:div w:id="782652018">
          <w:marLeft w:val="0"/>
          <w:marRight w:val="0"/>
          <w:marTop w:val="0"/>
          <w:marBottom w:val="0"/>
          <w:divBdr>
            <w:top w:val="none" w:sz="0" w:space="0" w:color="auto"/>
            <w:left w:val="none" w:sz="0" w:space="0" w:color="auto"/>
            <w:bottom w:val="none" w:sz="0" w:space="0" w:color="auto"/>
            <w:right w:val="none" w:sz="0" w:space="0" w:color="auto"/>
          </w:divBdr>
        </w:div>
        <w:div w:id="164126252">
          <w:marLeft w:val="0"/>
          <w:marRight w:val="0"/>
          <w:marTop w:val="0"/>
          <w:marBottom w:val="0"/>
          <w:divBdr>
            <w:top w:val="none" w:sz="0" w:space="0" w:color="auto"/>
            <w:left w:val="none" w:sz="0" w:space="0" w:color="auto"/>
            <w:bottom w:val="none" w:sz="0" w:space="0" w:color="auto"/>
            <w:right w:val="none" w:sz="0" w:space="0" w:color="auto"/>
          </w:divBdr>
        </w:div>
        <w:div w:id="1486892379">
          <w:marLeft w:val="0"/>
          <w:marRight w:val="0"/>
          <w:marTop w:val="0"/>
          <w:marBottom w:val="0"/>
          <w:divBdr>
            <w:top w:val="none" w:sz="0" w:space="0" w:color="auto"/>
            <w:left w:val="none" w:sz="0" w:space="0" w:color="auto"/>
            <w:bottom w:val="none" w:sz="0" w:space="0" w:color="auto"/>
            <w:right w:val="none" w:sz="0" w:space="0" w:color="auto"/>
          </w:divBdr>
        </w:div>
        <w:div w:id="2145539832">
          <w:marLeft w:val="0"/>
          <w:marRight w:val="0"/>
          <w:marTop w:val="0"/>
          <w:marBottom w:val="0"/>
          <w:divBdr>
            <w:top w:val="none" w:sz="0" w:space="0" w:color="auto"/>
            <w:left w:val="none" w:sz="0" w:space="0" w:color="auto"/>
            <w:bottom w:val="none" w:sz="0" w:space="0" w:color="auto"/>
            <w:right w:val="none" w:sz="0" w:space="0" w:color="auto"/>
          </w:divBdr>
        </w:div>
        <w:div w:id="364719853">
          <w:marLeft w:val="0"/>
          <w:marRight w:val="0"/>
          <w:marTop w:val="0"/>
          <w:marBottom w:val="0"/>
          <w:divBdr>
            <w:top w:val="none" w:sz="0" w:space="0" w:color="auto"/>
            <w:left w:val="none" w:sz="0" w:space="0" w:color="auto"/>
            <w:bottom w:val="none" w:sz="0" w:space="0" w:color="auto"/>
            <w:right w:val="none" w:sz="0" w:space="0" w:color="auto"/>
          </w:divBdr>
        </w:div>
        <w:div w:id="1380713824">
          <w:marLeft w:val="0"/>
          <w:marRight w:val="0"/>
          <w:marTop w:val="0"/>
          <w:marBottom w:val="0"/>
          <w:divBdr>
            <w:top w:val="none" w:sz="0" w:space="0" w:color="auto"/>
            <w:left w:val="none" w:sz="0" w:space="0" w:color="auto"/>
            <w:bottom w:val="none" w:sz="0" w:space="0" w:color="auto"/>
            <w:right w:val="none" w:sz="0" w:space="0" w:color="auto"/>
          </w:divBdr>
        </w:div>
        <w:div w:id="750006858">
          <w:marLeft w:val="0"/>
          <w:marRight w:val="0"/>
          <w:marTop w:val="0"/>
          <w:marBottom w:val="0"/>
          <w:divBdr>
            <w:top w:val="none" w:sz="0" w:space="0" w:color="auto"/>
            <w:left w:val="none" w:sz="0" w:space="0" w:color="auto"/>
            <w:bottom w:val="none" w:sz="0" w:space="0" w:color="auto"/>
            <w:right w:val="none" w:sz="0" w:space="0" w:color="auto"/>
          </w:divBdr>
        </w:div>
        <w:div w:id="1243105099">
          <w:marLeft w:val="0"/>
          <w:marRight w:val="0"/>
          <w:marTop w:val="0"/>
          <w:marBottom w:val="0"/>
          <w:divBdr>
            <w:top w:val="none" w:sz="0" w:space="0" w:color="auto"/>
            <w:left w:val="none" w:sz="0" w:space="0" w:color="auto"/>
            <w:bottom w:val="none" w:sz="0" w:space="0" w:color="auto"/>
            <w:right w:val="none" w:sz="0" w:space="0" w:color="auto"/>
          </w:divBdr>
        </w:div>
        <w:div w:id="434784849">
          <w:marLeft w:val="0"/>
          <w:marRight w:val="0"/>
          <w:marTop w:val="0"/>
          <w:marBottom w:val="0"/>
          <w:divBdr>
            <w:top w:val="none" w:sz="0" w:space="0" w:color="auto"/>
            <w:left w:val="none" w:sz="0" w:space="0" w:color="auto"/>
            <w:bottom w:val="none" w:sz="0" w:space="0" w:color="auto"/>
            <w:right w:val="none" w:sz="0" w:space="0" w:color="auto"/>
          </w:divBdr>
        </w:div>
        <w:div w:id="890462993">
          <w:marLeft w:val="0"/>
          <w:marRight w:val="0"/>
          <w:marTop w:val="0"/>
          <w:marBottom w:val="0"/>
          <w:divBdr>
            <w:top w:val="none" w:sz="0" w:space="0" w:color="auto"/>
            <w:left w:val="none" w:sz="0" w:space="0" w:color="auto"/>
            <w:bottom w:val="none" w:sz="0" w:space="0" w:color="auto"/>
            <w:right w:val="none" w:sz="0" w:space="0" w:color="auto"/>
          </w:divBdr>
        </w:div>
        <w:div w:id="902760860">
          <w:marLeft w:val="0"/>
          <w:marRight w:val="0"/>
          <w:marTop w:val="0"/>
          <w:marBottom w:val="0"/>
          <w:divBdr>
            <w:top w:val="none" w:sz="0" w:space="0" w:color="auto"/>
            <w:left w:val="none" w:sz="0" w:space="0" w:color="auto"/>
            <w:bottom w:val="none" w:sz="0" w:space="0" w:color="auto"/>
            <w:right w:val="none" w:sz="0" w:space="0" w:color="auto"/>
          </w:divBdr>
        </w:div>
        <w:div w:id="1062219176">
          <w:marLeft w:val="0"/>
          <w:marRight w:val="0"/>
          <w:marTop w:val="0"/>
          <w:marBottom w:val="0"/>
          <w:divBdr>
            <w:top w:val="none" w:sz="0" w:space="0" w:color="auto"/>
            <w:left w:val="none" w:sz="0" w:space="0" w:color="auto"/>
            <w:bottom w:val="none" w:sz="0" w:space="0" w:color="auto"/>
            <w:right w:val="none" w:sz="0" w:space="0" w:color="auto"/>
          </w:divBdr>
        </w:div>
        <w:div w:id="666445564">
          <w:marLeft w:val="0"/>
          <w:marRight w:val="0"/>
          <w:marTop w:val="0"/>
          <w:marBottom w:val="0"/>
          <w:divBdr>
            <w:top w:val="none" w:sz="0" w:space="0" w:color="auto"/>
            <w:left w:val="none" w:sz="0" w:space="0" w:color="auto"/>
            <w:bottom w:val="none" w:sz="0" w:space="0" w:color="auto"/>
            <w:right w:val="none" w:sz="0" w:space="0" w:color="auto"/>
          </w:divBdr>
        </w:div>
        <w:div w:id="834076692">
          <w:marLeft w:val="0"/>
          <w:marRight w:val="0"/>
          <w:marTop w:val="0"/>
          <w:marBottom w:val="0"/>
          <w:divBdr>
            <w:top w:val="none" w:sz="0" w:space="0" w:color="auto"/>
            <w:left w:val="none" w:sz="0" w:space="0" w:color="auto"/>
            <w:bottom w:val="none" w:sz="0" w:space="0" w:color="auto"/>
            <w:right w:val="none" w:sz="0" w:space="0" w:color="auto"/>
          </w:divBdr>
        </w:div>
        <w:div w:id="344863773">
          <w:marLeft w:val="0"/>
          <w:marRight w:val="0"/>
          <w:marTop w:val="0"/>
          <w:marBottom w:val="0"/>
          <w:divBdr>
            <w:top w:val="none" w:sz="0" w:space="0" w:color="auto"/>
            <w:left w:val="none" w:sz="0" w:space="0" w:color="auto"/>
            <w:bottom w:val="none" w:sz="0" w:space="0" w:color="auto"/>
            <w:right w:val="none" w:sz="0" w:space="0" w:color="auto"/>
          </w:divBdr>
        </w:div>
        <w:div w:id="1372683067">
          <w:marLeft w:val="0"/>
          <w:marRight w:val="0"/>
          <w:marTop w:val="0"/>
          <w:marBottom w:val="0"/>
          <w:divBdr>
            <w:top w:val="none" w:sz="0" w:space="0" w:color="auto"/>
            <w:left w:val="none" w:sz="0" w:space="0" w:color="auto"/>
            <w:bottom w:val="none" w:sz="0" w:space="0" w:color="auto"/>
            <w:right w:val="none" w:sz="0" w:space="0" w:color="auto"/>
          </w:divBdr>
        </w:div>
        <w:div w:id="645742805">
          <w:marLeft w:val="0"/>
          <w:marRight w:val="0"/>
          <w:marTop w:val="0"/>
          <w:marBottom w:val="0"/>
          <w:divBdr>
            <w:top w:val="none" w:sz="0" w:space="0" w:color="auto"/>
            <w:left w:val="none" w:sz="0" w:space="0" w:color="auto"/>
            <w:bottom w:val="none" w:sz="0" w:space="0" w:color="auto"/>
            <w:right w:val="none" w:sz="0" w:space="0" w:color="auto"/>
          </w:divBdr>
        </w:div>
        <w:div w:id="995913367">
          <w:marLeft w:val="0"/>
          <w:marRight w:val="0"/>
          <w:marTop w:val="0"/>
          <w:marBottom w:val="0"/>
          <w:divBdr>
            <w:top w:val="none" w:sz="0" w:space="0" w:color="auto"/>
            <w:left w:val="none" w:sz="0" w:space="0" w:color="auto"/>
            <w:bottom w:val="none" w:sz="0" w:space="0" w:color="auto"/>
            <w:right w:val="none" w:sz="0" w:space="0" w:color="auto"/>
          </w:divBdr>
        </w:div>
        <w:div w:id="829908103">
          <w:marLeft w:val="0"/>
          <w:marRight w:val="0"/>
          <w:marTop w:val="0"/>
          <w:marBottom w:val="0"/>
          <w:divBdr>
            <w:top w:val="none" w:sz="0" w:space="0" w:color="auto"/>
            <w:left w:val="none" w:sz="0" w:space="0" w:color="auto"/>
            <w:bottom w:val="none" w:sz="0" w:space="0" w:color="auto"/>
            <w:right w:val="none" w:sz="0" w:space="0" w:color="auto"/>
          </w:divBdr>
        </w:div>
        <w:div w:id="1195001394">
          <w:marLeft w:val="0"/>
          <w:marRight w:val="0"/>
          <w:marTop w:val="0"/>
          <w:marBottom w:val="0"/>
          <w:divBdr>
            <w:top w:val="none" w:sz="0" w:space="0" w:color="auto"/>
            <w:left w:val="none" w:sz="0" w:space="0" w:color="auto"/>
            <w:bottom w:val="none" w:sz="0" w:space="0" w:color="auto"/>
            <w:right w:val="none" w:sz="0" w:space="0" w:color="auto"/>
          </w:divBdr>
        </w:div>
        <w:div w:id="2041271971">
          <w:marLeft w:val="0"/>
          <w:marRight w:val="0"/>
          <w:marTop w:val="0"/>
          <w:marBottom w:val="0"/>
          <w:divBdr>
            <w:top w:val="none" w:sz="0" w:space="0" w:color="auto"/>
            <w:left w:val="none" w:sz="0" w:space="0" w:color="auto"/>
            <w:bottom w:val="none" w:sz="0" w:space="0" w:color="auto"/>
            <w:right w:val="none" w:sz="0" w:space="0" w:color="auto"/>
          </w:divBdr>
        </w:div>
        <w:div w:id="1184635031">
          <w:marLeft w:val="0"/>
          <w:marRight w:val="0"/>
          <w:marTop w:val="0"/>
          <w:marBottom w:val="0"/>
          <w:divBdr>
            <w:top w:val="none" w:sz="0" w:space="0" w:color="auto"/>
            <w:left w:val="none" w:sz="0" w:space="0" w:color="auto"/>
            <w:bottom w:val="none" w:sz="0" w:space="0" w:color="auto"/>
            <w:right w:val="none" w:sz="0" w:space="0" w:color="auto"/>
          </w:divBdr>
        </w:div>
        <w:div w:id="1697851028">
          <w:marLeft w:val="0"/>
          <w:marRight w:val="0"/>
          <w:marTop w:val="0"/>
          <w:marBottom w:val="0"/>
          <w:divBdr>
            <w:top w:val="none" w:sz="0" w:space="0" w:color="auto"/>
            <w:left w:val="none" w:sz="0" w:space="0" w:color="auto"/>
            <w:bottom w:val="none" w:sz="0" w:space="0" w:color="auto"/>
            <w:right w:val="none" w:sz="0" w:space="0" w:color="auto"/>
          </w:divBdr>
        </w:div>
        <w:div w:id="2083477891">
          <w:marLeft w:val="0"/>
          <w:marRight w:val="0"/>
          <w:marTop w:val="0"/>
          <w:marBottom w:val="0"/>
          <w:divBdr>
            <w:top w:val="none" w:sz="0" w:space="0" w:color="auto"/>
            <w:left w:val="none" w:sz="0" w:space="0" w:color="auto"/>
            <w:bottom w:val="none" w:sz="0" w:space="0" w:color="auto"/>
            <w:right w:val="none" w:sz="0" w:space="0" w:color="auto"/>
          </w:divBdr>
        </w:div>
        <w:div w:id="409809198">
          <w:marLeft w:val="0"/>
          <w:marRight w:val="0"/>
          <w:marTop w:val="0"/>
          <w:marBottom w:val="0"/>
          <w:divBdr>
            <w:top w:val="none" w:sz="0" w:space="0" w:color="auto"/>
            <w:left w:val="none" w:sz="0" w:space="0" w:color="auto"/>
            <w:bottom w:val="none" w:sz="0" w:space="0" w:color="auto"/>
            <w:right w:val="none" w:sz="0" w:space="0" w:color="auto"/>
          </w:divBdr>
        </w:div>
        <w:div w:id="1400520349">
          <w:marLeft w:val="0"/>
          <w:marRight w:val="0"/>
          <w:marTop w:val="0"/>
          <w:marBottom w:val="0"/>
          <w:divBdr>
            <w:top w:val="none" w:sz="0" w:space="0" w:color="auto"/>
            <w:left w:val="none" w:sz="0" w:space="0" w:color="auto"/>
            <w:bottom w:val="none" w:sz="0" w:space="0" w:color="auto"/>
            <w:right w:val="none" w:sz="0" w:space="0" w:color="auto"/>
          </w:divBdr>
        </w:div>
        <w:div w:id="689600496">
          <w:marLeft w:val="0"/>
          <w:marRight w:val="0"/>
          <w:marTop w:val="0"/>
          <w:marBottom w:val="0"/>
          <w:divBdr>
            <w:top w:val="none" w:sz="0" w:space="0" w:color="auto"/>
            <w:left w:val="none" w:sz="0" w:space="0" w:color="auto"/>
            <w:bottom w:val="none" w:sz="0" w:space="0" w:color="auto"/>
            <w:right w:val="none" w:sz="0" w:space="0" w:color="auto"/>
          </w:divBdr>
        </w:div>
        <w:div w:id="1633248368">
          <w:marLeft w:val="0"/>
          <w:marRight w:val="0"/>
          <w:marTop w:val="0"/>
          <w:marBottom w:val="0"/>
          <w:divBdr>
            <w:top w:val="none" w:sz="0" w:space="0" w:color="auto"/>
            <w:left w:val="none" w:sz="0" w:space="0" w:color="auto"/>
            <w:bottom w:val="none" w:sz="0" w:space="0" w:color="auto"/>
            <w:right w:val="none" w:sz="0" w:space="0" w:color="auto"/>
          </w:divBdr>
        </w:div>
        <w:div w:id="939799528">
          <w:marLeft w:val="0"/>
          <w:marRight w:val="0"/>
          <w:marTop w:val="0"/>
          <w:marBottom w:val="0"/>
          <w:divBdr>
            <w:top w:val="none" w:sz="0" w:space="0" w:color="auto"/>
            <w:left w:val="none" w:sz="0" w:space="0" w:color="auto"/>
            <w:bottom w:val="none" w:sz="0" w:space="0" w:color="auto"/>
            <w:right w:val="none" w:sz="0" w:space="0" w:color="auto"/>
          </w:divBdr>
        </w:div>
        <w:div w:id="1504054408">
          <w:marLeft w:val="0"/>
          <w:marRight w:val="0"/>
          <w:marTop w:val="0"/>
          <w:marBottom w:val="0"/>
          <w:divBdr>
            <w:top w:val="none" w:sz="0" w:space="0" w:color="auto"/>
            <w:left w:val="none" w:sz="0" w:space="0" w:color="auto"/>
            <w:bottom w:val="none" w:sz="0" w:space="0" w:color="auto"/>
            <w:right w:val="none" w:sz="0" w:space="0" w:color="auto"/>
          </w:divBdr>
        </w:div>
        <w:div w:id="1057587084">
          <w:marLeft w:val="0"/>
          <w:marRight w:val="0"/>
          <w:marTop w:val="0"/>
          <w:marBottom w:val="0"/>
          <w:divBdr>
            <w:top w:val="none" w:sz="0" w:space="0" w:color="auto"/>
            <w:left w:val="none" w:sz="0" w:space="0" w:color="auto"/>
            <w:bottom w:val="none" w:sz="0" w:space="0" w:color="auto"/>
            <w:right w:val="none" w:sz="0" w:space="0" w:color="auto"/>
          </w:divBdr>
        </w:div>
        <w:div w:id="1247887582">
          <w:marLeft w:val="0"/>
          <w:marRight w:val="0"/>
          <w:marTop w:val="0"/>
          <w:marBottom w:val="0"/>
          <w:divBdr>
            <w:top w:val="none" w:sz="0" w:space="0" w:color="auto"/>
            <w:left w:val="none" w:sz="0" w:space="0" w:color="auto"/>
            <w:bottom w:val="none" w:sz="0" w:space="0" w:color="auto"/>
            <w:right w:val="none" w:sz="0" w:space="0" w:color="auto"/>
          </w:divBdr>
        </w:div>
        <w:div w:id="500857890">
          <w:marLeft w:val="0"/>
          <w:marRight w:val="0"/>
          <w:marTop w:val="0"/>
          <w:marBottom w:val="0"/>
          <w:divBdr>
            <w:top w:val="none" w:sz="0" w:space="0" w:color="auto"/>
            <w:left w:val="none" w:sz="0" w:space="0" w:color="auto"/>
            <w:bottom w:val="none" w:sz="0" w:space="0" w:color="auto"/>
            <w:right w:val="none" w:sz="0" w:space="0" w:color="auto"/>
          </w:divBdr>
        </w:div>
        <w:div w:id="1137144944">
          <w:marLeft w:val="0"/>
          <w:marRight w:val="0"/>
          <w:marTop w:val="0"/>
          <w:marBottom w:val="0"/>
          <w:divBdr>
            <w:top w:val="none" w:sz="0" w:space="0" w:color="auto"/>
            <w:left w:val="none" w:sz="0" w:space="0" w:color="auto"/>
            <w:bottom w:val="none" w:sz="0" w:space="0" w:color="auto"/>
            <w:right w:val="none" w:sz="0" w:space="0" w:color="auto"/>
          </w:divBdr>
        </w:div>
        <w:div w:id="264506327">
          <w:marLeft w:val="0"/>
          <w:marRight w:val="0"/>
          <w:marTop w:val="0"/>
          <w:marBottom w:val="0"/>
          <w:divBdr>
            <w:top w:val="none" w:sz="0" w:space="0" w:color="auto"/>
            <w:left w:val="none" w:sz="0" w:space="0" w:color="auto"/>
            <w:bottom w:val="none" w:sz="0" w:space="0" w:color="auto"/>
            <w:right w:val="none" w:sz="0" w:space="0" w:color="auto"/>
          </w:divBdr>
        </w:div>
        <w:div w:id="1341002292">
          <w:marLeft w:val="0"/>
          <w:marRight w:val="0"/>
          <w:marTop w:val="0"/>
          <w:marBottom w:val="0"/>
          <w:divBdr>
            <w:top w:val="none" w:sz="0" w:space="0" w:color="auto"/>
            <w:left w:val="none" w:sz="0" w:space="0" w:color="auto"/>
            <w:bottom w:val="none" w:sz="0" w:space="0" w:color="auto"/>
            <w:right w:val="none" w:sz="0" w:space="0" w:color="auto"/>
          </w:divBdr>
        </w:div>
        <w:div w:id="1491481101">
          <w:marLeft w:val="0"/>
          <w:marRight w:val="0"/>
          <w:marTop w:val="0"/>
          <w:marBottom w:val="0"/>
          <w:divBdr>
            <w:top w:val="none" w:sz="0" w:space="0" w:color="auto"/>
            <w:left w:val="none" w:sz="0" w:space="0" w:color="auto"/>
            <w:bottom w:val="none" w:sz="0" w:space="0" w:color="auto"/>
            <w:right w:val="none" w:sz="0" w:space="0" w:color="auto"/>
          </w:divBdr>
        </w:div>
        <w:div w:id="1167090322">
          <w:marLeft w:val="0"/>
          <w:marRight w:val="0"/>
          <w:marTop w:val="0"/>
          <w:marBottom w:val="0"/>
          <w:divBdr>
            <w:top w:val="none" w:sz="0" w:space="0" w:color="auto"/>
            <w:left w:val="none" w:sz="0" w:space="0" w:color="auto"/>
            <w:bottom w:val="none" w:sz="0" w:space="0" w:color="auto"/>
            <w:right w:val="none" w:sz="0" w:space="0" w:color="auto"/>
          </w:divBdr>
        </w:div>
        <w:div w:id="328992392">
          <w:marLeft w:val="0"/>
          <w:marRight w:val="0"/>
          <w:marTop w:val="0"/>
          <w:marBottom w:val="0"/>
          <w:divBdr>
            <w:top w:val="none" w:sz="0" w:space="0" w:color="auto"/>
            <w:left w:val="none" w:sz="0" w:space="0" w:color="auto"/>
            <w:bottom w:val="none" w:sz="0" w:space="0" w:color="auto"/>
            <w:right w:val="none" w:sz="0" w:space="0" w:color="auto"/>
          </w:divBdr>
        </w:div>
        <w:div w:id="315769555">
          <w:marLeft w:val="0"/>
          <w:marRight w:val="0"/>
          <w:marTop w:val="0"/>
          <w:marBottom w:val="0"/>
          <w:divBdr>
            <w:top w:val="none" w:sz="0" w:space="0" w:color="auto"/>
            <w:left w:val="none" w:sz="0" w:space="0" w:color="auto"/>
            <w:bottom w:val="none" w:sz="0" w:space="0" w:color="auto"/>
            <w:right w:val="none" w:sz="0" w:space="0" w:color="auto"/>
          </w:divBdr>
        </w:div>
        <w:div w:id="898980715">
          <w:marLeft w:val="0"/>
          <w:marRight w:val="0"/>
          <w:marTop w:val="0"/>
          <w:marBottom w:val="0"/>
          <w:divBdr>
            <w:top w:val="none" w:sz="0" w:space="0" w:color="auto"/>
            <w:left w:val="none" w:sz="0" w:space="0" w:color="auto"/>
            <w:bottom w:val="none" w:sz="0" w:space="0" w:color="auto"/>
            <w:right w:val="none" w:sz="0" w:space="0" w:color="auto"/>
          </w:divBdr>
        </w:div>
        <w:div w:id="1072313571">
          <w:marLeft w:val="0"/>
          <w:marRight w:val="0"/>
          <w:marTop w:val="0"/>
          <w:marBottom w:val="0"/>
          <w:divBdr>
            <w:top w:val="none" w:sz="0" w:space="0" w:color="auto"/>
            <w:left w:val="none" w:sz="0" w:space="0" w:color="auto"/>
            <w:bottom w:val="none" w:sz="0" w:space="0" w:color="auto"/>
            <w:right w:val="none" w:sz="0" w:space="0" w:color="auto"/>
          </w:divBdr>
        </w:div>
        <w:div w:id="2126338962">
          <w:marLeft w:val="0"/>
          <w:marRight w:val="0"/>
          <w:marTop w:val="0"/>
          <w:marBottom w:val="0"/>
          <w:divBdr>
            <w:top w:val="none" w:sz="0" w:space="0" w:color="auto"/>
            <w:left w:val="none" w:sz="0" w:space="0" w:color="auto"/>
            <w:bottom w:val="none" w:sz="0" w:space="0" w:color="auto"/>
            <w:right w:val="none" w:sz="0" w:space="0" w:color="auto"/>
          </w:divBdr>
        </w:div>
        <w:div w:id="241917112">
          <w:marLeft w:val="0"/>
          <w:marRight w:val="0"/>
          <w:marTop w:val="0"/>
          <w:marBottom w:val="0"/>
          <w:divBdr>
            <w:top w:val="none" w:sz="0" w:space="0" w:color="auto"/>
            <w:left w:val="none" w:sz="0" w:space="0" w:color="auto"/>
            <w:bottom w:val="none" w:sz="0" w:space="0" w:color="auto"/>
            <w:right w:val="none" w:sz="0" w:space="0" w:color="auto"/>
          </w:divBdr>
        </w:div>
        <w:div w:id="755714166">
          <w:marLeft w:val="0"/>
          <w:marRight w:val="0"/>
          <w:marTop w:val="0"/>
          <w:marBottom w:val="0"/>
          <w:divBdr>
            <w:top w:val="none" w:sz="0" w:space="0" w:color="auto"/>
            <w:left w:val="none" w:sz="0" w:space="0" w:color="auto"/>
            <w:bottom w:val="none" w:sz="0" w:space="0" w:color="auto"/>
            <w:right w:val="none" w:sz="0" w:space="0" w:color="auto"/>
          </w:divBdr>
        </w:div>
        <w:div w:id="50471663">
          <w:marLeft w:val="0"/>
          <w:marRight w:val="0"/>
          <w:marTop w:val="0"/>
          <w:marBottom w:val="0"/>
          <w:divBdr>
            <w:top w:val="none" w:sz="0" w:space="0" w:color="auto"/>
            <w:left w:val="none" w:sz="0" w:space="0" w:color="auto"/>
            <w:bottom w:val="none" w:sz="0" w:space="0" w:color="auto"/>
            <w:right w:val="none" w:sz="0" w:space="0" w:color="auto"/>
          </w:divBdr>
        </w:div>
        <w:div w:id="1337422693">
          <w:marLeft w:val="0"/>
          <w:marRight w:val="0"/>
          <w:marTop w:val="0"/>
          <w:marBottom w:val="0"/>
          <w:divBdr>
            <w:top w:val="none" w:sz="0" w:space="0" w:color="auto"/>
            <w:left w:val="none" w:sz="0" w:space="0" w:color="auto"/>
            <w:bottom w:val="none" w:sz="0" w:space="0" w:color="auto"/>
            <w:right w:val="none" w:sz="0" w:space="0" w:color="auto"/>
          </w:divBdr>
        </w:div>
        <w:div w:id="473525822">
          <w:marLeft w:val="0"/>
          <w:marRight w:val="0"/>
          <w:marTop w:val="0"/>
          <w:marBottom w:val="0"/>
          <w:divBdr>
            <w:top w:val="none" w:sz="0" w:space="0" w:color="auto"/>
            <w:left w:val="none" w:sz="0" w:space="0" w:color="auto"/>
            <w:bottom w:val="none" w:sz="0" w:space="0" w:color="auto"/>
            <w:right w:val="none" w:sz="0" w:space="0" w:color="auto"/>
          </w:divBdr>
        </w:div>
        <w:div w:id="1857428476">
          <w:marLeft w:val="0"/>
          <w:marRight w:val="0"/>
          <w:marTop w:val="0"/>
          <w:marBottom w:val="0"/>
          <w:divBdr>
            <w:top w:val="none" w:sz="0" w:space="0" w:color="auto"/>
            <w:left w:val="none" w:sz="0" w:space="0" w:color="auto"/>
            <w:bottom w:val="none" w:sz="0" w:space="0" w:color="auto"/>
            <w:right w:val="none" w:sz="0" w:space="0" w:color="auto"/>
          </w:divBdr>
        </w:div>
        <w:div w:id="437607958">
          <w:marLeft w:val="0"/>
          <w:marRight w:val="0"/>
          <w:marTop w:val="0"/>
          <w:marBottom w:val="0"/>
          <w:divBdr>
            <w:top w:val="none" w:sz="0" w:space="0" w:color="auto"/>
            <w:left w:val="none" w:sz="0" w:space="0" w:color="auto"/>
            <w:bottom w:val="none" w:sz="0" w:space="0" w:color="auto"/>
            <w:right w:val="none" w:sz="0" w:space="0" w:color="auto"/>
          </w:divBdr>
        </w:div>
        <w:div w:id="690225283">
          <w:marLeft w:val="0"/>
          <w:marRight w:val="0"/>
          <w:marTop w:val="0"/>
          <w:marBottom w:val="0"/>
          <w:divBdr>
            <w:top w:val="none" w:sz="0" w:space="0" w:color="auto"/>
            <w:left w:val="none" w:sz="0" w:space="0" w:color="auto"/>
            <w:bottom w:val="none" w:sz="0" w:space="0" w:color="auto"/>
            <w:right w:val="none" w:sz="0" w:space="0" w:color="auto"/>
          </w:divBdr>
        </w:div>
        <w:div w:id="403838251">
          <w:marLeft w:val="0"/>
          <w:marRight w:val="0"/>
          <w:marTop w:val="0"/>
          <w:marBottom w:val="0"/>
          <w:divBdr>
            <w:top w:val="none" w:sz="0" w:space="0" w:color="auto"/>
            <w:left w:val="none" w:sz="0" w:space="0" w:color="auto"/>
            <w:bottom w:val="none" w:sz="0" w:space="0" w:color="auto"/>
            <w:right w:val="none" w:sz="0" w:space="0" w:color="auto"/>
          </w:divBdr>
        </w:div>
        <w:div w:id="238640990">
          <w:marLeft w:val="0"/>
          <w:marRight w:val="0"/>
          <w:marTop w:val="0"/>
          <w:marBottom w:val="0"/>
          <w:divBdr>
            <w:top w:val="none" w:sz="0" w:space="0" w:color="auto"/>
            <w:left w:val="none" w:sz="0" w:space="0" w:color="auto"/>
            <w:bottom w:val="none" w:sz="0" w:space="0" w:color="auto"/>
            <w:right w:val="none" w:sz="0" w:space="0" w:color="auto"/>
          </w:divBdr>
        </w:div>
        <w:div w:id="1237058141">
          <w:marLeft w:val="0"/>
          <w:marRight w:val="0"/>
          <w:marTop w:val="0"/>
          <w:marBottom w:val="0"/>
          <w:divBdr>
            <w:top w:val="none" w:sz="0" w:space="0" w:color="auto"/>
            <w:left w:val="none" w:sz="0" w:space="0" w:color="auto"/>
            <w:bottom w:val="none" w:sz="0" w:space="0" w:color="auto"/>
            <w:right w:val="none" w:sz="0" w:space="0" w:color="auto"/>
          </w:divBdr>
        </w:div>
        <w:div w:id="886603729">
          <w:marLeft w:val="0"/>
          <w:marRight w:val="0"/>
          <w:marTop w:val="0"/>
          <w:marBottom w:val="0"/>
          <w:divBdr>
            <w:top w:val="none" w:sz="0" w:space="0" w:color="auto"/>
            <w:left w:val="none" w:sz="0" w:space="0" w:color="auto"/>
            <w:bottom w:val="none" w:sz="0" w:space="0" w:color="auto"/>
            <w:right w:val="none" w:sz="0" w:space="0" w:color="auto"/>
          </w:divBdr>
        </w:div>
        <w:div w:id="296764726">
          <w:marLeft w:val="0"/>
          <w:marRight w:val="0"/>
          <w:marTop w:val="0"/>
          <w:marBottom w:val="0"/>
          <w:divBdr>
            <w:top w:val="none" w:sz="0" w:space="0" w:color="auto"/>
            <w:left w:val="none" w:sz="0" w:space="0" w:color="auto"/>
            <w:bottom w:val="none" w:sz="0" w:space="0" w:color="auto"/>
            <w:right w:val="none" w:sz="0" w:space="0" w:color="auto"/>
          </w:divBdr>
        </w:div>
        <w:div w:id="1416970724">
          <w:marLeft w:val="0"/>
          <w:marRight w:val="0"/>
          <w:marTop w:val="0"/>
          <w:marBottom w:val="0"/>
          <w:divBdr>
            <w:top w:val="none" w:sz="0" w:space="0" w:color="auto"/>
            <w:left w:val="none" w:sz="0" w:space="0" w:color="auto"/>
            <w:bottom w:val="none" w:sz="0" w:space="0" w:color="auto"/>
            <w:right w:val="none" w:sz="0" w:space="0" w:color="auto"/>
          </w:divBdr>
        </w:div>
        <w:div w:id="1481997587">
          <w:marLeft w:val="0"/>
          <w:marRight w:val="0"/>
          <w:marTop w:val="0"/>
          <w:marBottom w:val="0"/>
          <w:divBdr>
            <w:top w:val="none" w:sz="0" w:space="0" w:color="auto"/>
            <w:left w:val="none" w:sz="0" w:space="0" w:color="auto"/>
            <w:bottom w:val="none" w:sz="0" w:space="0" w:color="auto"/>
            <w:right w:val="none" w:sz="0" w:space="0" w:color="auto"/>
          </w:divBdr>
        </w:div>
        <w:div w:id="1652176975">
          <w:marLeft w:val="0"/>
          <w:marRight w:val="0"/>
          <w:marTop w:val="0"/>
          <w:marBottom w:val="0"/>
          <w:divBdr>
            <w:top w:val="none" w:sz="0" w:space="0" w:color="auto"/>
            <w:left w:val="none" w:sz="0" w:space="0" w:color="auto"/>
            <w:bottom w:val="none" w:sz="0" w:space="0" w:color="auto"/>
            <w:right w:val="none" w:sz="0" w:space="0" w:color="auto"/>
          </w:divBdr>
        </w:div>
        <w:div w:id="934477924">
          <w:marLeft w:val="0"/>
          <w:marRight w:val="0"/>
          <w:marTop w:val="0"/>
          <w:marBottom w:val="0"/>
          <w:divBdr>
            <w:top w:val="none" w:sz="0" w:space="0" w:color="auto"/>
            <w:left w:val="none" w:sz="0" w:space="0" w:color="auto"/>
            <w:bottom w:val="none" w:sz="0" w:space="0" w:color="auto"/>
            <w:right w:val="none" w:sz="0" w:space="0" w:color="auto"/>
          </w:divBdr>
        </w:div>
        <w:div w:id="1904753742">
          <w:marLeft w:val="0"/>
          <w:marRight w:val="0"/>
          <w:marTop w:val="0"/>
          <w:marBottom w:val="0"/>
          <w:divBdr>
            <w:top w:val="none" w:sz="0" w:space="0" w:color="auto"/>
            <w:left w:val="none" w:sz="0" w:space="0" w:color="auto"/>
            <w:bottom w:val="none" w:sz="0" w:space="0" w:color="auto"/>
            <w:right w:val="none" w:sz="0" w:space="0" w:color="auto"/>
          </w:divBdr>
        </w:div>
        <w:div w:id="307907714">
          <w:marLeft w:val="0"/>
          <w:marRight w:val="0"/>
          <w:marTop w:val="0"/>
          <w:marBottom w:val="0"/>
          <w:divBdr>
            <w:top w:val="none" w:sz="0" w:space="0" w:color="auto"/>
            <w:left w:val="none" w:sz="0" w:space="0" w:color="auto"/>
            <w:bottom w:val="none" w:sz="0" w:space="0" w:color="auto"/>
            <w:right w:val="none" w:sz="0" w:space="0" w:color="auto"/>
          </w:divBdr>
        </w:div>
        <w:div w:id="1163276848">
          <w:marLeft w:val="0"/>
          <w:marRight w:val="0"/>
          <w:marTop w:val="0"/>
          <w:marBottom w:val="0"/>
          <w:divBdr>
            <w:top w:val="none" w:sz="0" w:space="0" w:color="auto"/>
            <w:left w:val="none" w:sz="0" w:space="0" w:color="auto"/>
            <w:bottom w:val="none" w:sz="0" w:space="0" w:color="auto"/>
            <w:right w:val="none" w:sz="0" w:space="0" w:color="auto"/>
          </w:divBdr>
        </w:div>
        <w:div w:id="1770197453">
          <w:marLeft w:val="0"/>
          <w:marRight w:val="0"/>
          <w:marTop w:val="0"/>
          <w:marBottom w:val="0"/>
          <w:divBdr>
            <w:top w:val="none" w:sz="0" w:space="0" w:color="auto"/>
            <w:left w:val="none" w:sz="0" w:space="0" w:color="auto"/>
            <w:bottom w:val="none" w:sz="0" w:space="0" w:color="auto"/>
            <w:right w:val="none" w:sz="0" w:space="0" w:color="auto"/>
          </w:divBdr>
        </w:div>
        <w:div w:id="1964770826">
          <w:marLeft w:val="0"/>
          <w:marRight w:val="0"/>
          <w:marTop w:val="0"/>
          <w:marBottom w:val="0"/>
          <w:divBdr>
            <w:top w:val="none" w:sz="0" w:space="0" w:color="auto"/>
            <w:left w:val="none" w:sz="0" w:space="0" w:color="auto"/>
            <w:bottom w:val="none" w:sz="0" w:space="0" w:color="auto"/>
            <w:right w:val="none" w:sz="0" w:space="0" w:color="auto"/>
          </w:divBdr>
        </w:div>
        <w:div w:id="1032731458">
          <w:marLeft w:val="0"/>
          <w:marRight w:val="0"/>
          <w:marTop w:val="0"/>
          <w:marBottom w:val="0"/>
          <w:divBdr>
            <w:top w:val="none" w:sz="0" w:space="0" w:color="auto"/>
            <w:left w:val="none" w:sz="0" w:space="0" w:color="auto"/>
            <w:bottom w:val="none" w:sz="0" w:space="0" w:color="auto"/>
            <w:right w:val="none" w:sz="0" w:space="0" w:color="auto"/>
          </w:divBdr>
        </w:div>
        <w:div w:id="1737194972">
          <w:marLeft w:val="0"/>
          <w:marRight w:val="0"/>
          <w:marTop w:val="0"/>
          <w:marBottom w:val="0"/>
          <w:divBdr>
            <w:top w:val="none" w:sz="0" w:space="0" w:color="auto"/>
            <w:left w:val="none" w:sz="0" w:space="0" w:color="auto"/>
            <w:bottom w:val="none" w:sz="0" w:space="0" w:color="auto"/>
            <w:right w:val="none" w:sz="0" w:space="0" w:color="auto"/>
          </w:divBdr>
        </w:div>
        <w:div w:id="528564720">
          <w:marLeft w:val="0"/>
          <w:marRight w:val="0"/>
          <w:marTop w:val="0"/>
          <w:marBottom w:val="0"/>
          <w:divBdr>
            <w:top w:val="none" w:sz="0" w:space="0" w:color="auto"/>
            <w:left w:val="none" w:sz="0" w:space="0" w:color="auto"/>
            <w:bottom w:val="none" w:sz="0" w:space="0" w:color="auto"/>
            <w:right w:val="none" w:sz="0" w:space="0" w:color="auto"/>
          </w:divBdr>
        </w:div>
        <w:div w:id="653413365">
          <w:marLeft w:val="0"/>
          <w:marRight w:val="0"/>
          <w:marTop w:val="0"/>
          <w:marBottom w:val="0"/>
          <w:divBdr>
            <w:top w:val="none" w:sz="0" w:space="0" w:color="auto"/>
            <w:left w:val="none" w:sz="0" w:space="0" w:color="auto"/>
            <w:bottom w:val="none" w:sz="0" w:space="0" w:color="auto"/>
            <w:right w:val="none" w:sz="0" w:space="0" w:color="auto"/>
          </w:divBdr>
        </w:div>
        <w:div w:id="370737641">
          <w:marLeft w:val="0"/>
          <w:marRight w:val="0"/>
          <w:marTop w:val="0"/>
          <w:marBottom w:val="0"/>
          <w:divBdr>
            <w:top w:val="none" w:sz="0" w:space="0" w:color="auto"/>
            <w:left w:val="none" w:sz="0" w:space="0" w:color="auto"/>
            <w:bottom w:val="none" w:sz="0" w:space="0" w:color="auto"/>
            <w:right w:val="none" w:sz="0" w:space="0" w:color="auto"/>
          </w:divBdr>
        </w:div>
        <w:div w:id="1558198583">
          <w:marLeft w:val="0"/>
          <w:marRight w:val="0"/>
          <w:marTop w:val="0"/>
          <w:marBottom w:val="0"/>
          <w:divBdr>
            <w:top w:val="none" w:sz="0" w:space="0" w:color="auto"/>
            <w:left w:val="none" w:sz="0" w:space="0" w:color="auto"/>
            <w:bottom w:val="none" w:sz="0" w:space="0" w:color="auto"/>
            <w:right w:val="none" w:sz="0" w:space="0" w:color="auto"/>
          </w:divBdr>
        </w:div>
        <w:div w:id="232593150">
          <w:marLeft w:val="0"/>
          <w:marRight w:val="0"/>
          <w:marTop w:val="0"/>
          <w:marBottom w:val="0"/>
          <w:divBdr>
            <w:top w:val="none" w:sz="0" w:space="0" w:color="auto"/>
            <w:left w:val="none" w:sz="0" w:space="0" w:color="auto"/>
            <w:bottom w:val="none" w:sz="0" w:space="0" w:color="auto"/>
            <w:right w:val="none" w:sz="0" w:space="0" w:color="auto"/>
          </w:divBdr>
        </w:div>
        <w:div w:id="488326365">
          <w:marLeft w:val="0"/>
          <w:marRight w:val="0"/>
          <w:marTop w:val="0"/>
          <w:marBottom w:val="0"/>
          <w:divBdr>
            <w:top w:val="none" w:sz="0" w:space="0" w:color="auto"/>
            <w:left w:val="none" w:sz="0" w:space="0" w:color="auto"/>
            <w:bottom w:val="none" w:sz="0" w:space="0" w:color="auto"/>
            <w:right w:val="none" w:sz="0" w:space="0" w:color="auto"/>
          </w:divBdr>
        </w:div>
        <w:div w:id="1725713218">
          <w:marLeft w:val="0"/>
          <w:marRight w:val="0"/>
          <w:marTop w:val="0"/>
          <w:marBottom w:val="0"/>
          <w:divBdr>
            <w:top w:val="none" w:sz="0" w:space="0" w:color="auto"/>
            <w:left w:val="none" w:sz="0" w:space="0" w:color="auto"/>
            <w:bottom w:val="none" w:sz="0" w:space="0" w:color="auto"/>
            <w:right w:val="none" w:sz="0" w:space="0" w:color="auto"/>
          </w:divBdr>
        </w:div>
        <w:div w:id="1304919682">
          <w:marLeft w:val="0"/>
          <w:marRight w:val="0"/>
          <w:marTop w:val="0"/>
          <w:marBottom w:val="0"/>
          <w:divBdr>
            <w:top w:val="none" w:sz="0" w:space="0" w:color="auto"/>
            <w:left w:val="none" w:sz="0" w:space="0" w:color="auto"/>
            <w:bottom w:val="none" w:sz="0" w:space="0" w:color="auto"/>
            <w:right w:val="none" w:sz="0" w:space="0" w:color="auto"/>
          </w:divBdr>
        </w:div>
        <w:div w:id="1588416354">
          <w:marLeft w:val="0"/>
          <w:marRight w:val="0"/>
          <w:marTop w:val="0"/>
          <w:marBottom w:val="0"/>
          <w:divBdr>
            <w:top w:val="none" w:sz="0" w:space="0" w:color="auto"/>
            <w:left w:val="none" w:sz="0" w:space="0" w:color="auto"/>
            <w:bottom w:val="none" w:sz="0" w:space="0" w:color="auto"/>
            <w:right w:val="none" w:sz="0" w:space="0" w:color="auto"/>
          </w:divBdr>
        </w:div>
        <w:div w:id="2008632950">
          <w:marLeft w:val="0"/>
          <w:marRight w:val="0"/>
          <w:marTop w:val="0"/>
          <w:marBottom w:val="0"/>
          <w:divBdr>
            <w:top w:val="none" w:sz="0" w:space="0" w:color="auto"/>
            <w:left w:val="none" w:sz="0" w:space="0" w:color="auto"/>
            <w:bottom w:val="none" w:sz="0" w:space="0" w:color="auto"/>
            <w:right w:val="none" w:sz="0" w:space="0" w:color="auto"/>
          </w:divBdr>
        </w:div>
        <w:div w:id="828403780">
          <w:marLeft w:val="0"/>
          <w:marRight w:val="0"/>
          <w:marTop w:val="0"/>
          <w:marBottom w:val="0"/>
          <w:divBdr>
            <w:top w:val="none" w:sz="0" w:space="0" w:color="auto"/>
            <w:left w:val="none" w:sz="0" w:space="0" w:color="auto"/>
            <w:bottom w:val="none" w:sz="0" w:space="0" w:color="auto"/>
            <w:right w:val="none" w:sz="0" w:space="0" w:color="auto"/>
          </w:divBdr>
        </w:div>
        <w:div w:id="385566824">
          <w:marLeft w:val="0"/>
          <w:marRight w:val="0"/>
          <w:marTop w:val="0"/>
          <w:marBottom w:val="0"/>
          <w:divBdr>
            <w:top w:val="none" w:sz="0" w:space="0" w:color="auto"/>
            <w:left w:val="none" w:sz="0" w:space="0" w:color="auto"/>
            <w:bottom w:val="none" w:sz="0" w:space="0" w:color="auto"/>
            <w:right w:val="none" w:sz="0" w:space="0" w:color="auto"/>
          </w:divBdr>
        </w:div>
        <w:div w:id="1238175868">
          <w:marLeft w:val="0"/>
          <w:marRight w:val="0"/>
          <w:marTop w:val="0"/>
          <w:marBottom w:val="0"/>
          <w:divBdr>
            <w:top w:val="none" w:sz="0" w:space="0" w:color="auto"/>
            <w:left w:val="none" w:sz="0" w:space="0" w:color="auto"/>
            <w:bottom w:val="none" w:sz="0" w:space="0" w:color="auto"/>
            <w:right w:val="none" w:sz="0" w:space="0" w:color="auto"/>
          </w:divBdr>
        </w:div>
        <w:div w:id="2052609804">
          <w:marLeft w:val="0"/>
          <w:marRight w:val="0"/>
          <w:marTop w:val="0"/>
          <w:marBottom w:val="0"/>
          <w:divBdr>
            <w:top w:val="none" w:sz="0" w:space="0" w:color="auto"/>
            <w:left w:val="none" w:sz="0" w:space="0" w:color="auto"/>
            <w:bottom w:val="none" w:sz="0" w:space="0" w:color="auto"/>
            <w:right w:val="none" w:sz="0" w:space="0" w:color="auto"/>
          </w:divBdr>
        </w:div>
        <w:div w:id="213081310">
          <w:marLeft w:val="0"/>
          <w:marRight w:val="0"/>
          <w:marTop w:val="0"/>
          <w:marBottom w:val="0"/>
          <w:divBdr>
            <w:top w:val="none" w:sz="0" w:space="0" w:color="auto"/>
            <w:left w:val="none" w:sz="0" w:space="0" w:color="auto"/>
            <w:bottom w:val="none" w:sz="0" w:space="0" w:color="auto"/>
            <w:right w:val="none" w:sz="0" w:space="0" w:color="auto"/>
          </w:divBdr>
        </w:div>
        <w:div w:id="1267344212">
          <w:marLeft w:val="0"/>
          <w:marRight w:val="0"/>
          <w:marTop w:val="0"/>
          <w:marBottom w:val="0"/>
          <w:divBdr>
            <w:top w:val="none" w:sz="0" w:space="0" w:color="auto"/>
            <w:left w:val="none" w:sz="0" w:space="0" w:color="auto"/>
            <w:bottom w:val="none" w:sz="0" w:space="0" w:color="auto"/>
            <w:right w:val="none" w:sz="0" w:space="0" w:color="auto"/>
          </w:divBdr>
        </w:div>
        <w:div w:id="1372925855">
          <w:marLeft w:val="0"/>
          <w:marRight w:val="0"/>
          <w:marTop w:val="0"/>
          <w:marBottom w:val="0"/>
          <w:divBdr>
            <w:top w:val="none" w:sz="0" w:space="0" w:color="auto"/>
            <w:left w:val="none" w:sz="0" w:space="0" w:color="auto"/>
            <w:bottom w:val="none" w:sz="0" w:space="0" w:color="auto"/>
            <w:right w:val="none" w:sz="0" w:space="0" w:color="auto"/>
          </w:divBdr>
        </w:div>
        <w:div w:id="157507002">
          <w:marLeft w:val="0"/>
          <w:marRight w:val="0"/>
          <w:marTop w:val="0"/>
          <w:marBottom w:val="0"/>
          <w:divBdr>
            <w:top w:val="none" w:sz="0" w:space="0" w:color="auto"/>
            <w:left w:val="none" w:sz="0" w:space="0" w:color="auto"/>
            <w:bottom w:val="none" w:sz="0" w:space="0" w:color="auto"/>
            <w:right w:val="none" w:sz="0" w:space="0" w:color="auto"/>
          </w:divBdr>
        </w:div>
        <w:div w:id="1051686674">
          <w:marLeft w:val="0"/>
          <w:marRight w:val="0"/>
          <w:marTop w:val="0"/>
          <w:marBottom w:val="0"/>
          <w:divBdr>
            <w:top w:val="none" w:sz="0" w:space="0" w:color="auto"/>
            <w:left w:val="none" w:sz="0" w:space="0" w:color="auto"/>
            <w:bottom w:val="none" w:sz="0" w:space="0" w:color="auto"/>
            <w:right w:val="none" w:sz="0" w:space="0" w:color="auto"/>
          </w:divBdr>
        </w:div>
        <w:div w:id="460156260">
          <w:marLeft w:val="0"/>
          <w:marRight w:val="0"/>
          <w:marTop w:val="0"/>
          <w:marBottom w:val="0"/>
          <w:divBdr>
            <w:top w:val="none" w:sz="0" w:space="0" w:color="auto"/>
            <w:left w:val="none" w:sz="0" w:space="0" w:color="auto"/>
            <w:bottom w:val="none" w:sz="0" w:space="0" w:color="auto"/>
            <w:right w:val="none" w:sz="0" w:space="0" w:color="auto"/>
          </w:divBdr>
        </w:div>
        <w:div w:id="847523342">
          <w:marLeft w:val="0"/>
          <w:marRight w:val="0"/>
          <w:marTop w:val="0"/>
          <w:marBottom w:val="0"/>
          <w:divBdr>
            <w:top w:val="none" w:sz="0" w:space="0" w:color="auto"/>
            <w:left w:val="none" w:sz="0" w:space="0" w:color="auto"/>
            <w:bottom w:val="none" w:sz="0" w:space="0" w:color="auto"/>
            <w:right w:val="none" w:sz="0" w:space="0" w:color="auto"/>
          </w:divBdr>
        </w:div>
        <w:div w:id="1382561198">
          <w:marLeft w:val="0"/>
          <w:marRight w:val="0"/>
          <w:marTop w:val="0"/>
          <w:marBottom w:val="0"/>
          <w:divBdr>
            <w:top w:val="none" w:sz="0" w:space="0" w:color="auto"/>
            <w:left w:val="none" w:sz="0" w:space="0" w:color="auto"/>
            <w:bottom w:val="none" w:sz="0" w:space="0" w:color="auto"/>
            <w:right w:val="none" w:sz="0" w:space="0" w:color="auto"/>
          </w:divBdr>
        </w:div>
        <w:div w:id="1552426316">
          <w:marLeft w:val="0"/>
          <w:marRight w:val="0"/>
          <w:marTop w:val="0"/>
          <w:marBottom w:val="0"/>
          <w:divBdr>
            <w:top w:val="none" w:sz="0" w:space="0" w:color="auto"/>
            <w:left w:val="none" w:sz="0" w:space="0" w:color="auto"/>
            <w:bottom w:val="none" w:sz="0" w:space="0" w:color="auto"/>
            <w:right w:val="none" w:sz="0" w:space="0" w:color="auto"/>
          </w:divBdr>
        </w:div>
        <w:div w:id="1807775219">
          <w:marLeft w:val="0"/>
          <w:marRight w:val="0"/>
          <w:marTop w:val="0"/>
          <w:marBottom w:val="0"/>
          <w:divBdr>
            <w:top w:val="none" w:sz="0" w:space="0" w:color="auto"/>
            <w:left w:val="none" w:sz="0" w:space="0" w:color="auto"/>
            <w:bottom w:val="none" w:sz="0" w:space="0" w:color="auto"/>
            <w:right w:val="none" w:sz="0" w:space="0" w:color="auto"/>
          </w:divBdr>
        </w:div>
        <w:div w:id="442728035">
          <w:marLeft w:val="0"/>
          <w:marRight w:val="0"/>
          <w:marTop w:val="0"/>
          <w:marBottom w:val="0"/>
          <w:divBdr>
            <w:top w:val="none" w:sz="0" w:space="0" w:color="auto"/>
            <w:left w:val="none" w:sz="0" w:space="0" w:color="auto"/>
            <w:bottom w:val="none" w:sz="0" w:space="0" w:color="auto"/>
            <w:right w:val="none" w:sz="0" w:space="0" w:color="auto"/>
          </w:divBdr>
        </w:div>
        <w:div w:id="1338537143">
          <w:marLeft w:val="0"/>
          <w:marRight w:val="0"/>
          <w:marTop w:val="0"/>
          <w:marBottom w:val="0"/>
          <w:divBdr>
            <w:top w:val="none" w:sz="0" w:space="0" w:color="auto"/>
            <w:left w:val="none" w:sz="0" w:space="0" w:color="auto"/>
            <w:bottom w:val="none" w:sz="0" w:space="0" w:color="auto"/>
            <w:right w:val="none" w:sz="0" w:space="0" w:color="auto"/>
          </w:divBdr>
        </w:div>
        <w:div w:id="799541086">
          <w:marLeft w:val="0"/>
          <w:marRight w:val="0"/>
          <w:marTop w:val="0"/>
          <w:marBottom w:val="0"/>
          <w:divBdr>
            <w:top w:val="none" w:sz="0" w:space="0" w:color="auto"/>
            <w:left w:val="none" w:sz="0" w:space="0" w:color="auto"/>
            <w:bottom w:val="none" w:sz="0" w:space="0" w:color="auto"/>
            <w:right w:val="none" w:sz="0" w:space="0" w:color="auto"/>
          </w:divBdr>
        </w:div>
        <w:div w:id="427580109">
          <w:marLeft w:val="0"/>
          <w:marRight w:val="0"/>
          <w:marTop w:val="0"/>
          <w:marBottom w:val="0"/>
          <w:divBdr>
            <w:top w:val="none" w:sz="0" w:space="0" w:color="auto"/>
            <w:left w:val="none" w:sz="0" w:space="0" w:color="auto"/>
            <w:bottom w:val="none" w:sz="0" w:space="0" w:color="auto"/>
            <w:right w:val="none" w:sz="0" w:space="0" w:color="auto"/>
          </w:divBdr>
        </w:div>
      </w:divsChild>
    </w:div>
    <w:div w:id="234433684">
      <w:bodyDiv w:val="1"/>
      <w:marLeft w:val="0"/>
      <w:marRight w:val="0"/>
      <w:marTop w:val="0"/>
      <w:marBottom w:val="0"/>
      <w:divBdr>
        <w:top w:val="none" w:sz="0" w:space="0" w:color="auto"/>
        <w:left w:val="none" w:sz="0" w:space="0" w:color="auto"/>
        <w:bottom w:val="none" w:sz="0" w:space="0" w:color="auto"/>
        <w:right w:val="none" w:sz="0" w:space="0" w:color="auto"/>
      </w:divBdr>
      <w:divsChild>
        <w:div w:id="62529599">
          <w:marLeft w:val="0"/>
          <w:marRight w:val="0"/>
          <w:marTop w:val="0"/>
          <w:marBottom w:val="0"/>
          <w:divBdr>
            <w:top w:val="none" w:sz="0" w:space="0" w:color="auto"/>
            <w:left w:val="none" w:sz="0" w:space="0" w:color="auto"/>
            <w:bottom w:val="none" w:sz="0" w:space="0" w:color="auto"/>
            <w:right w:val="none" w:sz="0" w:space="0" w:color="auto"/>
          </w:divBdr>
        </w:div>
        <w:div w:id="553397695">
          <w:marLeft w:val="0"/>
          <w:marRight w:val="0"/>
          <w:marTop w:val="0"/>
          <w:marBottom w:val="0"/>
          <w:divBdr>
            <w:top w:val="none" w:sz="0" w:space="0" w:color="auto"/>
            <w:left w:val="none" w:sz="0" w:space="0" w:color="auto"/>
            <w:bottom w:val="none" w:sz="0" w:space="0" w:color="auto"/>
            <w:right w:val="none" w:sz="0" w:space="0" w:color="auto"/>
          </w:divBdr>
        </w:div>
        <w:div w:id="363097192">
          <w:marLeft w:val="0"/>
          <w:marRight w:val="0"/>
          <w:marTop w:val="0"/>
          <w:marBottom w:val="0"/>
          <w:divBdr>
            <w:top w:val="none" w:sz="0" w:space="0" w:color="auto"/>
            <w:left w:val="none" w:sz="0" w:space="0" w:color="auto"/>
            <w:bottom w:val="none" w:sz="0" w:space="0" w:color="auto"/>
            <w:right w:val="none" w:sz="0" w:space="0" w:color="auto"/>
          </w:divBdr>
        </w:div>
        <w:div w:id="2135900126">
          <w:marLeft w:val="0"/>
          <w:marRight w:val="0"/>
          <w:marTop w:val="0"/>
          <w:marBottom w:val="0"/>
          <w:divBdr>
            <w:top w:val="none" w:sz="0" w:space="0" w:color="auto"/>
            <w:left w:val="none" w:sz="0" w:space="0" w:color="auto"/>
            <w:bottom w:val="none" w:sz="0" w:space="0" w:color="auto"/>
            <w:right w:val="none" w:sz="0" w:space="0" w:color="auto"/>
          </w:divBdr>
        </w:div>
        <w:div w:id="1176967103">
          <w:marLeft w:val="0"/>
          <w:marRight w:val="0"/>
          <w:marTop w:val="0"/>
          <w:marBottom w:val="0"/>
          <w:divBdr>
            <w:top w:val="none" w:sz="0" w:space="0" w:color="auto"/>
            <w:left w:val="none" w:sz="0" w:space="0" w:color="auto"/>
            <w:bottom w:val="none" w:sz="0" w:space="0" w:color="auto"/>
            <w:right w:val="none" w:sz="0" w:space="0" w:color="auto"/>
          </w:divBdr>
        </w:div>
        <w:div w:id="2107992501">
          <w:marLeft w:val="0"/>
          <w:marRight w:val="0"/>
          <w:marTop w:val="0"/>
          <w:marBottom w:val="0"/>
          <w:divBdr>
            <w:top w:val="none" w:sz="0" w:space="0" w:color="auto"/>
            <w:left w:val="none" w:sz="0" w:space="0" w:color="auto"/>
            <w:bottom w:val="none" w:sz="0" w:space="0" w:color="auto"/>
            <w:right w:val="none" w:sz="0" w:space="0" w:color="auto"/>
          </w:divBdr>
        </w:div>
        <w:div w:id="1886258533">
          <w:marLeft w:val="0"/>
          <w:marRight w:val="0"/>
          <w:marTop w:val="0"/>
          <w:marBottom w:val="0"/>
          <w:divBdr>
            <w:top w:val="none" w:sz="0" w:space="0" w:color="auto"/>
            <w:left w:val="none" w:sz="0" w:space="0" w:color="auto"/>
            <w:bottom w:val="none" w:sz="0" w:space="0" w:color="auto"/>
            <w:right w:val="none" w:sz="0" w:space="0" w:color="auto"/>
          </w:divBdr>
        </w:div>
        <w:div w:id="2053769574">
          <w:marLeft w:val="0"/>
          <w:marRight w:val="0"/>
          <w:marTop w:val="0"/>
          <w:marBottom w:val="0"/>
          <w:divBdr>
            <w:top w:val="none" w:sz="0" w:space="0" w:color="auto"/>
            <w:left w:val="none" w:sz="0" w:space="0" w:color="auto"/>
            <w:bottom w:val="none" w:sz="0" w:space="0" w:color="auto"/>
            <w:right w:val="none" w:sz="0" w:space="0" w:color="auto"/>
          </w:divBdr>
        </w:div>
        <w:div w:id="104161409">
          <w:marLeft w:val="0"/>
          <w:marRight w:val="0"/>
          <w:marTop w:val="0"/>
          <w:marBottom w:val="0"/>
          <w:divBdr>
            <w:top w:val="none" w:sz="0" w:space="0" w:color="auto"/>
            <w:left w:val="none" w:sz="0" w:space="0" w:color="auto"/>
            <w:bottom w:val="none" w:sz="0" w:space="0" w:color="auto"/>
            <w:right w:val="none" w:sz="0" w:space="0" w:color="auto"/>
          </w:divBdr>
        </w:div>
        <w:div w:id="1621496832">
          <w:marLeft w:val="0"/>
          <w:marRight w:val="0"/>
          <w:marTop w:val="0"/>
          <w:marBottom w:val="0"/>
          <w:divBdr>
            <w:top w:val="none" w:sz="0" w:space="0" w:color="auto"/>
            <w:left w:val="none" w:sz="0" w:space="0" w:color="auto"/>
            <w:bottom w:val="none" w:sz="0" w:space="0" w:color="auto"/>
            <w:right w:val="none" w:sz="0" w:space="0" w:color="auto"/>
          </w:divBdr>
        </w:div>
        <w:div w:id="1691450678">
          <w:marLeft w:val="0"/>
          <w:marRight w:val="0"/>
          <w:marTop w:val="0"/>
          <w:marBottom w:val="0"/>
          <w:divBdr>
            <w:top w:val="none" w:sz="0" w:space="0" w:color="auto"/>
            <w:left w:val="none" w:sz="0" w:space="0" w:color="auto"/>
            <w:bottom w:val="none" w:sz="0" w:space="0" w:color="auto"/>
            <w:right w:val="none" w:sz="0" w:space="0" w:color="auto"/>
          </w:divBdr>
        </w:div>
        <w:div w:id="678968800">
          <w:marLeft w:val="0"/>
          <w:marRight w:val="0"/>
          <w:marTop w:val="0"/>
          <w:marBottom w:val="0"/>
          <w:divBdr>
            <w:top w:val="none" w:sz="0" w:space="0" w:color="auto"/>
            <w:left w:val="none" w:sz="0" w:space="0" w:color="auto"/>
            <w:bottom w:val="none" w:sz="0" w:space="0" w:color="auto"/>
            <w:right w:val="none" w:sz="0" w:space="0" w:color="auto"/>
          </w:divBdr>
        </w:div>
        <w:div w:id="1350445486">
          <w:marLeft w:val="0"/>
          <w:marRight w:val="0"/>
          <w:marTop w:val="0"/>
          <w:marBottom w:val="0"/>
          <w:divBdr>
            <w:top w:val="none" w:sz="0" w:space="0" w:color="auto"/>
            <w:left w:val="none" w:sz="0" w:space="0" w:color="auto"/>
            <w:bottom w:val="none" w:sz="0" w:space="0" w:color="auto"/>
            <w:right w:val="none" w:sz="0" w:space="0" w:color="auto"/>
          </w:divBdr>
        </w:div>
        <w:div w:id="401486528">
          <w:marLeft w:val="0"/>
          <w:marRight w:val="0"/>
          <w:marTop w:val="0"/>
          <w:marBottom w:val="0"/>
          <w:divBdr>
            <w:top w:val="none" w:sz="0" w:space="0" w:color="auto"/>
            <w:left w:val="none" w:sz="0" w:space="0" w:color="auto"/>
            <w:bottom w:val="none" w:sz="0" w:space="0" w:color="auto"/>
            <w:right w:val="none" w:sz="0" w:space="0" w:color="auto"/>
          </w:divBdr>
        </w:div>
        <w:div w:id="86511314">
          <w:marLeft w:val="0"/>
          <w:marRight w:val="0"/>
          <w:marTop w:val="0"/>
          <w:marBottom w:val="0"/>
          <w:divBdr>
            <w:top w:val="none" w:sz="0" w:space="0" w:color="auto"/>
            <w:left w:val="none" w:sz="0" w:space="0" w:color="auto"/>
            <w:bottom w:val="none" w:sz="0" w:space="0" w:color="auto"/>
            <w:right w:val="none" w:sz="0" w:space="0" w:color="auto"/>
          </w:divBdr>
        </w:div>
        <w:div w:id="320743778">
          <w:marLeft w:val="0"/>
          <w:marRight w:val="0"/>
          <w:marTop w:val="0"/>
          <w:marBottom w:val="0"/>
          <w:divBdr>
            <w:top w:val="none" w:sz="0" w:space="0" w:color="auto"/>
            <w:left w:val="none" w:sz="0" w:space="0" w:color="auto"/>
            <w:bottom w:val="none" w:sz="0" w:space="0" w:color="auto"/>
            <w:right w:val="none" w:sz="0" w:space="0" w:color="auto"/>
          </w:divBdr>
        </w:div>
        <w:div w:id="867719042">
          <w:marLeft w:val="0"/>
          <w:marRight w:val="0"/>
          <w:marTop w:val="0"/>
          <w:marBottom w:val="0"/>
          <w:divBdr>
            <w:top w:val="none" w:sz="0" w:space="0" w:color="auto"/>
            <w:left w:val="none" w:sz="0" w:space="0" w:color="auto"/>
            <w:bottom w:val="none" w:sz="0" w:space="0" w:color="auto"/>
            <w:right w:val="none" w:sz="0" w:space="0" w:color="auto"/>
          </w:divBdr>
        </w:div>
        <w:div w:id="935752429">
          <w:marLeft w:val="0"/>
          <w:marRight w:val="0"/>
          <w:marTop w:val="0"/>
          <w:marBottom w:val="0"/>
          <w:divBdr>
            <w:top w:val="none" w:sz="0" w:space="0" w:color="auto"/>
            <w:left w:val="none" w:sz="0" w:space="0" w:color="auto"/>
            <w:bottom w:val="none" w:sz="0" w:space="0" w:color="auto"/>
            <w:right w:val="none" w:sz="0" w:space="0" w:color="auto"/>
          </w:divBdr>
        </w:div>
        <w:div w:id="607540974">
          <w:marLeft w:val="0"/>
          <w:marRight w:val="0"/>
          <w:marTop w:val="0"/>
          <w:marBottom w:val="0"/>
          <w:divBdr>
            <w:top w:val="none" w:sz="0" w:space="0" w:color="auto"/>
            <w:left w:val="none" w:sz="0" w:space="0" w:color="auto"/>
            <w:bottom w:val="none" w:sz="0" w:space="0" w:color="auto"/>
            <w:right w:val="none" w:sz="0" w:space="0" w:color="auto"/>
          </w:divBdr>
        </w:div>
        <w:div w:id="419719480">
          <w:marLeft w:val="0"/>
          <w:marRight w:val="0"/>
          <w:marTop w:val="0"/>
          <w:marBottom w:val="0"/>
          <w:divBdr>
            <w:top w:val="none" w:sz="0" w:space="0" w:color="auto"/>
            <w:left w:val="none" w:sz="0" w:space="0" w:color="auto"/>
            <w:bottom w:val="none" w:sz="0" w:space="0" w:color="auto"/>
            <w:right w:val="none" w:sz="0" w:space="0" w:color="auto"/>
          </w:divBdr>
        </w:div>
        <w:div w:id="1065377262">
          <w:marLeft w:val="0"/>
          <w:marRight w:val="0"/>
          <w:marTop w:val="0"/>
          <w:marBottom w:val="0"/>
          <w:divBdr>
            <w:top w:val="none" w:sz="0" w:space="0" w:color="auto"/>
            <w:left w:val="none" w:sz="0" w:space="0" w:color="auto"/>
            <w:bottom w:val="none" w:sz="0" w:space="0" w:color="auto"/>
            <w:right w:val="none" w:sz="0" w:space="0" w:color="auto"/>
          </w:divBdr>
        </w:div>
        <w:div w:id="619796478">
          <w:marLeft w:val="0"/>
          <w:marRight w:val="0"/>
          <w:marTop w:val="0"/>
          <w:marBottom w:val="0"/>
          <w:divBdr>
            <w:top w:val="none" w:sz="0" w:space="0" w:color="auto"/>
            <w:left w:val="none" w:sz="0" w:space="0" w:color="auto"/>
            <w:bottom w:val="none" w:sz="0" w:space="0" w:color="auto"/>
            <w:right w:val="none" w:sz="0" w:space="0" w:color="auto"/>
          </w:divBdr>
        </w:div>
        <w:div w:id="1218591259">
          <w:marLeft w:val="0"/>
          <w:marRight w:val="0"/>
          <w:marTop w:val="0"/>
          <w:marBottom w:val="0"/>
          <w:divBdr>
            <w:top w:val="none" w:sz="0" w:space="0" w:color="auto"/>
            <w:left w:val="none" w:sz="0" w:space="0" w:color="auto"/>
            <w:bottom w:val="none" w:sz="0" w:space="0" w:color="auto"/>
            <w:right w:val="none" w:sz="0" w:space="0" w:color="auto"/>
          </w:divBdr>
        </w:div>
        <w:div w:id="796873480">
          <w:marLeft w:val="0"/>
          <w:marRight w:val="0"/>
          <w:marTop w:val="0"/>
          <w:marBottom w:val="0"/>
          <w:divBdr>
            <w:top w:val="none" w:sz="0" w:space="0" w:color="auto"/>
            <w:left w:val="none" w:sz="0" w:space="0" w:color="auto"/>
            <w:bottom w:val="none" w:sz="0" w:space="0" w:color="auto"/>
            <w:right w:val="none" w:sz="0" w:space="0" w:color="auto"/>
          </w:divBdr>
        </w:div>
        <w:div w:id="1737514032">
          <w:marLeft w:val="0"/>
          <w:marRight w:val="0"/>
          <w:marTop w:val="0"/>
          <w:marBottom w:val="0"/>
          <w:divBdr>
            <w:top w:val="none" w:sz="0" w:space="0" w:color="auto"/>
            <w:left w:val="none" w:sz="0" w:space="0" w:color="auto"/>
            <w:bottom w:val="none" w:sz="0" w:space="0" w:color="auto"/>
            <w:right w:val="none" w:sz="0" w:space="0" w:color="auto"/>
          </w:divBdr>
        </w:div>
        <w:div w:id="924727431">
          <w:marLeft w:val="0"/>
          <w:marRight w:val="0"/>
          <w:marTop w:val="0"/>
          <w:marBottom w:val="0"/>
          <w:divBdr>
            <w:top w:val="none" w:sz="0" w:space="0" w:color="auto"/>
            <w:left w:val="none" w:sz="0" w:space="0" w:color="auto"/>
            <w:bottom w:val="none" w:sz="0" w:space="0" w:color="auto"/>
            <w:right w:val="none" w:sz="0" w:space="0" w:color="auto"/>
          </w:divBdr>
        </w:div>
        <w:div w:id="426777675">
          <w:marLeft w:val="0"/>
          <w:marRight w:val="0"/>
          <w:marTop w:val="0"/>
          <w:marBottom w:val="0"/>
          <w:divBdr>
            <w:top w:val="none" w:sz="0" w:space="0" w:color="auto"/>
            <w:left w:val="none" w:sz="0" w:space="0" w:color="auto"/>
            <w:bottom w:val="none" w:sz="0" w:space="0" w:color="auto"/>
            <w:right w:val="none" w:sz="0" w:space="0" w:color="auto"/>
          </w:divBdr>
        </w:div>
        <w:div w:id="1866552307">
          <w:marLeft w:val="0"/>
          <w:marRight w:val="0"/>
          <w:marTop w:val="0"/>
          <w:marBottom w:val="0"/>
          <w:divBdr>
            <w:top w:val="none" w:sz="0" w:space="0" w:color="auto"/>
            <w:left w:val="none" w:sz="0" w:space="0" w:color="auto"/>
            <w:bottom w:val="none" w:sz="0" w:space="0" w:color="auto"/>
            <w:right w:val="none" w:sz="0" w:space="0" w:color="auto"/>
          </w:divBdr>
        </w:div>
        <w:div w:id="654993572">
          <w:marLeft w:val="0"/>
          <w:marRight w:val="0"/>
          <w:marTop w:val="0"/>
          <w:marBottom w:val="0"/>
          <w:divBdr>
            <w:top w:val="none" w:sz="0" w:space="0" w:color="auto"/>
            <w:left w:val="none" w:sz="0" w:space="0" w:color="auto"/>
            <w:bottom w:val="none" w:sz="0" w:space="0" w:color="auto"/>
            <w:right w:val="none" w:sz="0" w:space="0" w:color="auto"/>
          </w:divBdr>
        </w:div>
        <w:div w:id="349722683">
          <w:marLeft w:val="0"/>
          <w:marRight w:val="0"/>
          <w:marTop w:val="0"/>
          <w:marBottom w:val="0"/>
          <w:divBdr>
            <w:top w:val="none" w:sz="0" w:space="0" w:color="auto"/>
            <w:left w:val="none" w:sz="0" w:space="0" w:color="auto"/>
            <w:bottom w:val="none" w:sz="0" w:space="0" w:color="auto"/>
            <w:right w:val="none" w:sz="0" w:space="0" w:color="auto"/>
          </w:divBdr>
        </w:div>
        <w:div w:id="2003510263">
          <w:marLeft w:val="0"/>
          <w:marRight w:val="0"/>
          <w:marTop w:val="0"/>
          <w:marBottom w:val="0"/>
          <w:divBdr>
            <w:top w:val="none" w:sz="0" w:space="0" w:color="auto"/>
            <w:left w:val="none" w:sz="0" w:space="0" w:color="auto"/>
            <w:bottom w:val="none" w:sz="0" w:space="0" w:color="auto"/>
            <w:right w:val="none" w:sz="0" w:space="0" w:color="auto"/>
          </w:divBdr>
        </w:div>
        <w:div w:id="1430127062">
          <w:marLeft w:val="0"/>
          <w:marRight w:val="0"/>
          <w:marTop w:val="0"/>
          <w:marBottom w:val="0"/>
          <w:divBdr>
            <w:top w:val="none" w:sz="0" w:space="0" w:color="auto"/>
            <w:left w:val="none" w:sz="0" w:space="0" w:color="auto"/>
            <w:bottom w:val="none" w:sz="0" w:space="0" w:color="auto"/>
            <w:right w:val="none" w:sz="0" w:space="0" w:color="auto"/>
          </w:divBdr>
        </w:div>
        <w:div w:id="1754399661">
          <w:marLeft w:val="0"/>
          <w:marRight w:val="0"/>
          <w:marTop w:val="0"/>
          <w:marBottom w:val="0"/>
          <w:divBdr>
            <w:top w:val="none" w:sz="0" w:space="0" w:color="auto"/>
            <w:left w:val="none" w:sz="0" w:space="0" w:color="auto"/>
            <w:bottom w:val="none" w:sz="0" w:space="0" w:color="auto"/>
            <w:right w:val="none" w:sz="0" w:space="0" w:color="auto"/>
          </w:divBdr>
        </w:div>
        <w:div w:id="2081638542">
          <w:marLeft w:val="0"/>
          <w:marRight w:val="0"/>
          <w:marTop w:val="0"/>
          <w:marBottom w:val="0"/>
          <w:divBdr>
            <w:top w:val="none" w:sz="0" w:space="0" w:color="auto"/>
            <w:left w:val="none" w:sz="0" w:space="0" w:color="auto"/>
            <w:bottom w:val="none" w:sz="0" w:space="0" w:color="auto"/>
            <w:right w:val="none" w:sz="0" w:space="0" w:color="auto"/>
          </w:divBdr>
        </w:div>
        <w:div w:id="2145469039">
          <w:marLeft w:val="0"/>
          <w:marRight w:val="0"/>
          <w:marTop w:val="0"/>
          <w:marBottom w:val="0"/>
          <w:divBdr>
            <w:top w:val="none" w:sz="0" w:space="0" w:color="auto"/>
            <w:left w:val="none" w:sz="0" w:space="0" w:color="auto"/>
            <w:bottom w:val="none" w:sz="0" w:space="0" w:color="auto"/>
            <w:right w:val="none" w:sz="0" w:space="0" w:color="auto"/>
          </w:divBdr>
        </w:div>
        <w:div w:id="1125731386">
          <w:marLeft w:val="0"/>
          <w:marRight w:val="0"/>
          <w:marTop w:val="0"/>
          <w:marBottom w:val="0"/>
          <w:divBdr>
            <w:top w:val="none" w:sz="0" w:space="0" w:color="auto"/>
            <w:left w:val="none" w:sz="0" w:space="0" w:color="auto"/>
            <w:bottom w:val="none" w:sz="0" w:space="0" w:color="auto"/>
            <w:right w:val="none" w:sz="0" w:space="0" w:color="auto"/>
          </w:divBdr>
        </w:div>
        <w:div w:id="1863929969">
          <w:marLeft w:val="0"/>
          <w:marRight w:val="0"/>
          <w:marTop w:val="0"/>
          <w:marBottom w:val="0"/>
          <w:divBdr>
            <w:top w:val="none" w:sz="0" w:space="0" w:color="auto"/>
            <w:left w:val="none" w:sz="0" w:space="0" w:color="auto"/>
            <w:bottom w:val="none" w:sz="0" w:space="0" w:color="auto"/>
            <w:right w:val="none" w:sz="0" w:space="0" w:color="auto"/>
          </w:divBdr>
        </w:div>
        <w:div w:id="210506137">
          <w:marLeft w:val="0"/>
          <w:marRight w:val="0"/>
          <w:marTop w:val="0"/>
          <w:marBottom w:val="0"/>
          <w:divBdr>
            <w:top w:val="none" w:sz="0" w:space="0" w:color="auto"/>
            <w:left w:val="none" w:sz="0" w:space="0" w:color="auto"/>
            <w:bottom w:val="none" w:sz="0" w:space="0" w:color="auto"/>
            <w:right w:val="none" w:sz="0" w:space="0" w:color="auto"/>
          </w:divBdr>
        </w:div>
        <w:div w:id="507870988">
          <w:marLeft w:val="0"/>
          <w:marRight w:val="0"/>
          <w:marTop w:val="0"/>
          <w:marBottom w:val="0"/>
          <w:divBdr>
            <w:top w:val="none" w:sz="0" w:space="0" w:color="auto"/>
            <w:left w:val="none" w:sz="0" w:space="0" w:color="auto"/>
            <w:bottom w:val="none" w:sz="0" w:space="0" w:color="auto"/>
            <w:right w:val="none" w:sz="0" w:space="0" w:color="auto"/>
          </w:divBdr>
        </w:div>
        <w:div w:id="682627241">
          <w:marLeft w:val="0"/>
          <w:marRight w:val="0"/>
          <w:marTop w:val="0"/>
          <w:marBottom w:val="0"/>
          <w:divBdr>
            <w:top w:val="none" w:sz="0" w:space="0" w:color="auto"/>
            <w:left w:val="none" w:sz="0" w:space="0" w:color="auto"/>
            <w:bottom w:val="none" w:sz="0" w:space="0" w:color="auto"/>
            <w:right w:val="none" w:sz="0" w:space="0" w:color="auto"/>
          </w:divBdr>
        </w:div>
        <w:div w:id="602538656">
          <w:marLeft w:val="0"/>
          <w:marRight w:val="0"/>
          <w:marTop w:val="0"/>
          <w:marBottom w:val="0"/>
          <w:divBdr>
            <w:top w:val="none" w:sz="0" w:space="0" w:color="auto"/>
            <w:left w:val="none" w:sz="0" w:space="0" w:color="auto"/>
            <w:bottom w:val="none" w:sz="0" w:space="0" w:color="auto"/>
            <w:right w:val="none" w:sz="0" w:space="0" w:color="auto"/>
          </w:divBdr>
        </w:div>
        <w:div w:id="1185363262">
          <w:marLeft w:val="0"/>
          <w:marRight w:val="0"/>
          <w:marTop w:val="0"/>
          <w:marBottom w:val="0"/>
          <w:divBdr>
            <w:top w:val="none" w:sz="0" w:space="0" w:color="auto"/>
            <w:left w:val="none" w:sz="0" w:space="0" w:color="auto"/>
            <w:bottom w:val="none" w:sz="0" w:space="0" w:color="auto"/>
            <w:right w:val="none" w:sz="0" w:space="0" w:color="auto"/>
          </w:divBdr>
        </w:div>
        <w:div w:id="274867656">
          <w:marLeft w:val="0"/>
          <w:marRight w:val="0"/>
          <w:marTop w:val="0"/>
          <w:marBottom w:val="0"/>
          <w:divBdr>
            <w:top w:val="none" w:sz="0" w:space="0" w:color="auto"/>
            <w:left w:val="none" w:sz="0" w:space="0" w:color="auto"/>
            <w:bottom w:val="none" w:sz="0" w:space="0" w:color="auto"/>
            <w:right w:val="none" w:sz="0" w:space="0" w:color="auto"/>
          </w:divBdr>
        </w:div>
      </w:divsChild>
    </w:div>
    <w:div w:id="304510834">
      <w:bodyDiv w:val="1"/>
      <w:marLeft w:val="0"/>
      <w:marRight w:val="0"/>
      <w:marTop w:val="0"/>
      <w:marBottom w:val="0"/>
      <w:divBdr>
        <w:top w:val="none" w:sz="0" w:space="0" w:color="auto"/>
        <w:left w:val="none" w:sz="0" w:space="0" w:color="auto"/>
        <w:bottom w:val="none" w:sz="0" w:space="0" w:color="auto"/>
        <w:right w:val="none" w:sz="0" w:space="0" w:color="auto"/>
      </w:divBdr>
      <w:divsChild>
        <w:div w:id="1506898502">
          <w:marLeft w:val="0"/>
          <w:marRight w:val="0"/>
          <w:marTop w:val="0"/>
          <w:marBottom w:val="0"/>
          <w:divBdr>
            <w:top w:val="none" w:sz="0" w:space="0" w:color="auto"/>
            <w:left w:val="none" w:sz="0" w:space="0" w:color="auto"/>
            <w:bottom w:val="none" w:sz="0" w:space="0" w:color="auto"/>
            <w:right w:val="none" w:sz="0" w:space="0" w:color="auto"/>
          </w:divBdr>
        </w:div>
        <w:div w:id="398016655">
          <w:marLeft w:val="0"/>
          <w:marRight w:val="0"/>
          <w:marTop w:val="0"/>
          <w:marBottom w:val="0"/>
          <w:divBdr>
            <w:top w:val="none" w:sz="0" w:space="0" w:color="auto"/>
            <w:left w:val="none" w:sz="0" w:space="0" w:color="auto"/>
            <w:bottom w:val="none" w:sz="0" w:space="0" w:color="auto"/>
            <w:right w:val="none" w:sz="0" w:space="0" w:color="auto"/>
          </w:divBdr>
        </w:div>
        <w:div w:id="1544899629">
          <w:marLeft w:val="0"/>
          <w:marRight w:val="0"/>
          <w:marTop w:val="0"/>
          <w:marBottom w:val="0"/>
          <w:divBdr>
            <w:top w:val="none" w:sz="0" w:space="0" w:color="auto"/>
            <w:left w:val="none" w:sz="0" w:space="0" w:color="auto"/>
            <w:bottom w:val="none" w:sz="0" w:space="0" w:color="auto"/>
            <w:right w:val="none" w:sz="0" w:space="0" w:color="auto"/>
          </w:divBdr>
        </w:div>
        <w:div w:id="1862549277">
          <w:marLeft w:val="0"/>
          <w:marRight w:val="0"/>
          <w:marTop w:val="0"/>
          <w:marBottom w:val="0"/>
          <w:divBdr>
            <w:top w:val="none" w:sz="0" w:space="0" w:color="auto"/>
            <w:left w:val="none" w:sz="0" w:space="0" w:color="auto"/>
            <w:bottom w:val="none" w:sz="0" w:space="0" w:color="auto"/>
            <w:right w:val="none" w:sz="0" w:space="0" w:color="auto"/>
          </w:divBdr>
        </w:div>
        <w:div w:id="1621448494">
          <w:marLeft w:val="0"/>
          <w:marRight w:val="0"/>
          <w:marTop w:val="0"/>
          <w:marBottom w:val="0"/>
          <w:divBdr>
            <w:top w:val="none" w:sz="0" w:space="0" w:color="auto"/>
            <w:left w:val="none" w:sz="0" w:space="0" w:color="auto"/>
            <w:bottom w:val="none" w:sz="0" w:space="0" w:color="auto"/>
            <w:right w:val="none" w:sz="0" w:space="0" w:color="auto"/>
          </w:divBdr>
        </w:div>
        <w:div w:id="537009777">
          <w:marLeft w:val="0"/>
          <w:marRight w:val="0"/>
          <w:marTop w:val="0"/>
          <w:marBottom w:val="0"/>
          <w:divBdr>
            <w:top w:val="none" w:sz="0" w:space="0" w:color="auto"/>
            <w:left w:val="none" w:sz="0" w:space="0" w:color="auto"/>
            <w:bottom w:val="none" w:sz="0" w:space="0" w:color="auto"/>
            <w:right w:val="none" w:sz="0" w:space="0" w:color="auto"/>
          </w:divBdr>
        </w:div>
        <w:div w:id="1772241539">
          <w:marLeft w:val="0"/>
          <w:marRight w:val="0"/>
          <w:marTop w:val="0"/>
          <w:marBottom w:val="0"/>
          <w:divBdr>
            <w:top w:val="none" w:sz="0" w:space="0" w:color="auto"/>
            <w:left w:val="none" w:sz="0" w:space="0" w:color="auto"/>
            <w:bottom w:val="none" w:sz="0" w:space="0" w:color="auto"/>
            <w:right w:val="none" w:sz="0" w:space="0" w:color="auto"/>
          </w:divBdr>
        </w:div>
        <w:div w:id="1032000823">
          <w:marLeft w:val="0"/>
          <w:marRight w:val="0"/>
          <w:marTop w:val="0"/>
          <w:marBottom w:val="0"/>
          <w:divBdr>
            <w:top w:val="none" w:sz="0" w:space="0" w:color="auto"/>
            <w:left w:val="none" w:sz="0" w:space="0" w:color="auto"/>
            <w:bottom w:val="none" w:sz="0" w:space="0" w:color="auto"/>
            <w:right w:val="none" w:sz="0" w:space="0" w:color="auto"/>
          </w:divBdr>
        </w:div>
        <w:div w:id="1530339507">
          <w:marLeft w:val="0"/>
          <w:marRight w:val="0"/>
          <w:marTop w:val="0"/>
          <w:marBottom w:val="0"/>
          <w:divBdr>
            <w:top w:val="none" w:sz="0" w:space="0" w:color="auto"/>
            <w:left w:val="none" w:sz="0" w:space="0" w:color="auto"/>
            <w:bottom w:val="none" w:sz="0" w:space="0" w:color="auto"/>
            <w:right w:val="none" w:sz="0" w:space="0" w:color="auto"/>
          </w:divBdr>
        </w:div>
        <w:div w:id="197820197">
          <w:marLeft w:val="0"/>
          <w:marRight w:val="0"/>
          <w:marTop w:val="0"/>
          <w:marBottom w:val="0"/>
          <w:divBdr>
            <w:top w:val="none" w:sz="0" w:space="0" w:color="auto"/>
            <w:left w:val="none" w:sz="0" w:space="0" w:color="auto"/>
            <w:bottom w:val="none" w:sz="0" w:space="0" w:color="auto"/>
            <w:right w:val="none" w:sz="0" w:space="0" w:color="auto"/>
          </w:divBdr>
        </w:div>
        <w:div w:id="1792434911">
          <w:marLeft w:val="0"/>
          <w:marRight w:val="0"/>
          <w:marTop w:val="0"/>
          <w:marBottom w:val="0"/>
          <w:divBdr>
            <w:top w:val="none" w:sz="0" w:space="0" w:color="auto"/>
            <w:left w:val="none" w:sz="0" w:space="0" w:color="auto"/>
            <w:bottom w:val="none" w:sz="0" w:space="0" w:color="auto"/>
            <w:right w:val="none" w:sz="0" w:space="0" w:color="auto"/>
          </w:divBdr>
        </w:div>
        <w:div w:id="649944078">
          <w:marLeft w:val="0"/>
          <w:marRight w:val="0"/>
          <w:marTop w:val="0"/>
          <w:marBottom w:val="0"/>
          <w:divBdr>
            <w:top w:val="none" w:sz="0" w:space="0" w:color="auto"/>
            <w:left w:val="none" w:sz="0" w:space="0" w:color="auto"/>
            <w:bottom w:val="none" w:sz="0" w:space="0" w:color="auto"/>
            <w:right w:val="none" w:sz="0" w:space="0" w:color="auto"/>
          </w:divBdr>
        </w:div>
        <w:div w:id="816922974">
          <w:marLeft w:val="0"/>
          <w:marRight w:val="0"/>
          <w:marTop w:val="0"/>
          <w:marBottom w:val="0"/>
          <w:divBdr>
            <w:top w:val="none" w:sz="0" w:space="0" w:color="auto"/>
            <w:left w:val="none" w:sz="0" w:space="0" w:color="auto"/>
            <w:bottom w:val="none" w:sz="0" w:space="0" w:color="auto"/>
            <w:right w:val="none" w:sz="0" w:space="0" w:color="auto"/>
          </w:divBdr>
        </w:div>
        <w:div w:id="1591503612">
          <w:marLeft w:val="0"/>
          <w:marRight w:val="0"/>
          <w:marTop w:val="0"/>
          <w:marBottom w:val="0"/>
          <w:divBdr>
            <w:top w:val="none" w:sz="0" w:space="0" w:color="auto"/>
            <w:left w:val="none" w:sz="0" w:space="0" w:color="auto"/>
            <w:bottom w:val="none" w:sz="0" w:space="0" w:color="auto"/>
            <w:right w:val="none" w:sz="0" w:space="0" w:color="auto"/>
          </w:divBdr>
        </w:div>
        <w:div w:id="1937706849">
          <w:marLeft w:val="0"/>
          <w:marRight w:val="0"/>
          <w:marTop w:val="0"/>
          <w:marBottom w:val="0"/>
          <w:divBdr>
            <w:top w:val="none" w:sz="0" w:space="0" w:color="auto"/>
            <w:left w:val="none" w:sz="0" w:space="0" w:color="auto"/>
            <w:bottom w:val="none" w:sz="0" w:space="0" w:color="auto"/>
            <w:right w:val="none" w:sz="0" w:space="0" w:color="auto"/>
          </w:divBdr>
        </w:div>
        <w:div w:id="277834450">
          <w:marLeft w:val="0"/>
          <w:marRight w:val="0"/>
          <w:marTop w:val="0"/>
          <w:marBottom w:val="0"/>
          <w:divBdr>
            <w:top w:val="none" w:sz="0" w:space="0" w:color="auto"/>
            <w:left w:val="none" w:sz="0" w:space="0" w:color="auto"/>
            <w:bottom w:val="none" w:sz="0" w:space="0" w:color="auto"/>
            <w:right w:val="none" w:sz="0" w:space="0" w:color="auto"/>
          </w:divBdr>
        </w:div>
        <w:div w:id="326518588">
          <w:marLeft w:val="0"/>
          <w:marRight w:val="0"/>
          <w:marTop w:val="0"/>
          <w:marBottom w:val="0"/>
          <w:divBdr>
            <w:top w:val="none" w:sz="0" w:space="0" w:color="auto"/>
            <w:left w:val="none" w:sz="0" w:space="0" w:color="auto"/>
            <w:bottom w:val="none" w:sz="0" w:space="0" w:color="auto"/>
            <w:right w:val="none" w:sz="0" w:space="0" w:color="auto"/>
          </w:divBdr>
        </w:div>
        <w:div w:id="1554728654">
          <w:marLeft w:val="0"/>
          <w:marRight w:val="0"/>
          <w:marTop w:val="0"/>
          <w:marBottom w:val="0"/>
          <w:divBdr>
            <w:top w:val="none" w:sz="0" w:space="0" w:color="auto"/>
            <w:left w:val="none" w:sz="0" w:space="0" w:color="auto"/>
            <w:bottom w:val="none" w:sz="0" w:space="0" w:color="auto"/>
            <w:right w:val="none" w:sz="0" w:space="0" w:color="auto"/>
          </w:divBdr>
        </w:div>
        <w:div w:id="1546021373">
          <w:marLeft w:val="0"/>
          <w:marRight w:val="0"/>
          <w:marTop w:val="0"/>
          <w:marBottom w:val="0"/>
          <w:divBdr>
            <w:top w:val="none" w:sz="0" w:space="0" w:color="auto"/>
            <w:left w:val="none" w:sz="0" w:space="0" w:color="auto"/>
            <w:bottom w:val="none" w:sz="0" w:space="0" w:color="auto"/>
            <w:right w:val="none" w:sz="0" w:space="0" w:color="auto"/>
          </w:divBdr>
        </w:div>
        <w:div w:id="635263345">
          <w:marLeft w:val="0"/>
          <w:marRight w:val="0"/>
          <w:marTop w:val="0"/>
          <w:marBottom w:val="0"/>
          <w:divBdr>
            <w:top w:val="none" w:sz="0" w:space="0" w:color="auto"/>
            <w:left w:val="none" w:sz="0" w:space="0" w:color="auto"/>
            <w:bottom w:val="none" w:sz="0" w:space="0" w:color="auto"/>
            <w:right w:val="none" w:sz="0" w:space="0" w:color="auto"/>
          </w:divBdr>
        </w:div>
        <w:div w:id="2037999530">
          <w:marLeft w:val="0"/>
          <w:marRight w:val="0"/>
          <w:marTop w:val="0"/>
          <w:marBottom w:val="0"/>
          <w:divBdr>
            <w:top w:val="none" w:sz="0" w:space="0" w:color="auto"/>
            <w:left w:val="none" w:sz="0" w:space="0" w:color="auto"/>
            <w:bottom w:val="none" w:sz="0" w:space="0" w:color="auto"/>
            <w:right w:val="none" w:sz="0" w:space="0" w:color="auto"/>
          </w:divBdr>
        </w:div>
        <w:div w:id="240986111">
          <w:marLeft w:val="0"/>
          <w:marRight w:val="0"/>
          <w:marTop w:val="0"/>
          <w:marBottom w:val="0"/>
          <w:divBdr>
            <w:top w:val="none" w:sz="0" w:space="0" w:color="auto"/>
            <w:left w:val="none" w:sz="0" w:space="0" w:color="auto"/>
            <w:bottom w:val="none" w:sz="0" w:space="0" w:color="auto"/>
            <w:right w:val="none" w:sz="0" w:space="0" w:color="auto"/>
          </w:divBdr>
        </w:div>
        <w:div w:id="93861539">
          <w:marLeft w:val="0"/>
          <w:marRight w:val="0"/>
          <w:marTop w:val="0"/>
          <w:marBottom w:val="0"/>
          <w:divBdr>
            <w:top w:val="none" w:sz="0" w:space="0" w:color="auto"/>
            <w:left w:val="none" w:sz="0" w:space="0" w:color="auto"/>
            <w:bottom w:val="none" w:sz="0" w:space="0" w:color="auto"/>
            <w:right w:val="none" w:sz="0" w:space="0" w:color="auto"/>
          </w:divBdr>
        </w:div>
        <w:div w:id="604659656">
          <w:marLeft w:val="0"/>
          <w:marRight w:val="0"/>
          <w:marTop w:val="0"/>
          <w:marBottom w:val="0"/>
          <w:divBdr>
            <w:top w:val="none" w:sz="0" w:space="0" w:color="auto"/>
            <w:left w:val="none" w:sz="0" w:space="0" w:color="auto"/>
            <w:bottom w:val="none" w:sz="0" w:space="0" w:color="auto"/>
            <w:right w:val="none" w:sz="0" w:space="0" w:color="auto"/>
          </w:divBdr>
        </w:div>
        <w:div w:id="845091619">
          <w:marLeft w:val="0"/>
          <w:marRight w:val="0"/>
          <w:marTop w:val="0"/>
          <w:marBottom w:val="0"/>
          <w:divBdr>
            <w:top w:val="none" w:sz="0" w:space="0" w:color="auto"/>
            <w:left w:val="none" w:sz="0" w:space="0" w:color="auto"/>
            <w:bottom w:val="none" w:sz="0" w:space="0" w:color="auto"/>
            <w:right w:val="none" w:sz="0" w:space="0" w:color="auto"/>
          </w:divBdr>
        </w:div>
        <w:div w:id="812022108">
          <w:marLeft w:val="0"/>
          <w:marRight w:val="0"/>
          <w:marTop w:val="0"/>
          <w:marBottom w:val="0"/>
          <w:divBdr>
            <w:top w:val="none" w:sz="0" w:space="0" w:color="auto"/>
            <w:left w:val="none" w:sz="0" w:space="0" w:color="auto"/>
            <w:bottom w:val="none" w:sz="0" w:space="0" w:color="auto"/>
            <w:right w:val="none" w:sz="0" w:space="0" w:color="auto"/>
          </w:divBdr>
        </w:div>
        <w:div w:id="2052614014">
          <w:marLeft w:val="0"/>
          <w:marRight w:val="0"/>
          <w:marTop w:val="0"/>
          <w:marBottom w:val="0"/>
          <w:divBdr>
            <w:top w:val="none" w:sz="0" w:space="0" w:color="auto"/>
            <w:left w:val="none" w:sz="0" w:space="0" w:color="auto"/>
            <w:bottom w:val="none" w:sz="0" w:space="0" w:color="auto"/>
            <w:right w:val="none" w:sz="0" w:space="0" w:color="auto"/>
          </w:divBdr>
        </w:div>
        <w:div w:id="84766704">
          <w:marLeft w:val="0"/>
          <w:marRight w:val="0"/>
          <w:marTop w:val="0"/>
          <w:marBottom w:val="0"/>
          <w:divBdr>
            <w:top w:val="none" w:sz="0" w:space="0" w:color="auto"/>
            <w:left w:val="none" w:sz="0" w:space="0" w:color="auto"/>
            <w:bottom w:val="none" w:sz="0" w:space="0" w:color="auto"/>
            <w:right w:val="none" w:sz="0" w:space="0" w:color="auto"/>
          </w:divBdr>
        </w:div>
        <w:div w:id="2144811509">
          <w:marLeft w:val="0"/>
          <w:marRight w:val="0"/>
          <w:marTop w:val="0"/>
          <w:marBottom w:val="0"/>
          <w:divBdr>
            <w:top w:val="none" w:sz="0" w:space="0" w:color="auto"/>
            <w:left w:val="none" w:sz="0" w:space="0" w:color="auto"/>
            <w:bottom w:val="none" w:sz="0" w:space="0" w:color="auto"/>
            <w:right w:val="none" w:sz="0" w:space="0" w:color="auto"/>
          </w:divBdr>
        </w:div>
        <w:div w:id="140657668">
          <w:marLeft w:val="0"/>
          <w:marRight w:val="0"/>
          <w:marTop w:val="0"/>
          <w:marBottom w:val="0"/>
          <w:divBdr>
            <w:top w:val="none" w:sz="0" w:space="0" w:color="auto"/>
            <w:left w:val="none" w:sz="0" w:space="0" w:color="auto"/>
            <w:bottom w:val="none" w:sz="0" w:space="0" w:color="auto"/>
            <w:right w:val="none" w:sz="0" w:space="0" w:color="auto"/>
          </w:divBdr>
        </w:div>
        <w:div w:id="2070616426">
          <w:marLeft w:val="0"/>
          <w:marRight w:val="0"/>
          <w:marTop w:val="0"/>
          <w:marBottom w:val="0"/>
          <w:divBdr>
            <w:top w:val="none" w:sz="0" w:space="0" w:color="auto"/>
            <w:left w:val="none" w:sz="0" w:space="0" w:color="auto"/>
            <w:bottom w:val="none" w:sz="0" w:space="0" w:color="auto"/>
            <w:right w:val="none" w:sz="0" w:space="0" w:color="auto"/>
          </w:divBdr>
        </w:div>
        <w:div w:id="2086873612">
          <w:marLeft w:val="0"/>
          <w:marRight w:val="0"/>
          <w:marTop w:val="0"/>
          <w:marBottom w:val="0"/>
          <w:divBdr>
            <w:top w:val="none" w:sz="0" w:space="0" w:color="auto"/>
            <w:left w:val="none" w:sz="0" w:space="0" w:color="auto"/>
            <w:bottom w:val="none" w:sz="0" w:space="0" w:color="auto"/>
            <w:right w:val="none" w:sz="0" w:space="0" w:color="auto"/>
          </w:divBdr>
        </w:div>
        <w:div w:id="267592423">
          <w:marLeft w:val="0"/>
          <w:marRight w:val="0"/>
          <w:marTop w:val="0"/>
          <w:marBottom w:val="0"/>
          <w:divBdr>
            <w:top w:val="none" w:sz="0" w:space="0" w:color="auto"/>
            <w:left w:val="none" w:sz="0" w:space="0" w:color="auto"/>
            <w:bottom w:val="none" w:sz="0" w:space="0" w:color="auto"/>
            <w:right w:val="none" w:sz="0" w:space="0" w:color="auto"/>
          </w:divBdr>
        </w:div>
        <w:div w:id="469400599">
          <w:marLeft w:val="0"/>
          <w:marRight w:val="0"/>
          <w:marTop w:val="0"/>
          <w:marBottom w:val="0"/>
          <w:divBdr>
            <w:top w:val="none" w:sz="0" w:space="0" w:color="auto"/>
            <w:left w:val="none" w:sz="0" w:space="0" w:color="auto"/>
            <w:bottom w:val="none" w:sz="0" w:space="0" w:color="auto"/>
            <w:right w:val="none" w:sz="0" w:space="0" w:color="auto"/>
          </w:divBdr>
        </w:div>
        <w:div w:id="743529744">
          <w:marLeft w:val="0"/>
          <w:marRight w:val="0"/>
          <w:marTop w:val="0"/>
          <w:marBottom w:val="0"/>
          <w:divBdr>
            <w:top w:val="none" w:sz="0" w:space="0" w:color="auto"/>
            <w:left w:val="none" w:sz="0" w:space="0" w:color="auto"/>
            <w:bottom w:val="none" w:sz="0" w:space="0" w:color="auto"/>
            <w:right w:val="none" w:sz="0" w:space="0" w:color="auto"/>
          </w:divBdr>
        </w:div>
        <w:div w:id="1569804085">
          <w:marLeft w:val="0"/>
          <w:marRight w:val="0"/>
          <w:marTop w:val="0"/>
          <w:marBottom w:val="0"/>
          <w:divBdr>
            <w:top w:val="none" w:sz="0" w:space="0" w:color="auto"/>
            <w:left w:val="none" w:sz="0" w:space="0" w:color="auto"/>
            <w:bottom w:val="none" w:sz="0" w:space="0" w:color="auto"/>
            <w:right w:val="none" w:sz="0" w:space="0" w:color="auto"/>
          </w:divBdr>
        </w:div>
        <w:div w:id="827986265">
          <w:marLeft w:val="0"/>
          <w:marRight w:val="0"/>
          <w:marTop w:val="0"/>
          <w:marBottom w:val="0"/>
          <w:divBdr>
            <w:top w:val="none" w:sz="0" w:space="0" w:color="auto"/>
            <w:left w:val="none" w:sz="0" w:space="0" w:color="auto"/>
            <w:bottom w:val="none" w:sz="0" w:space="0" w:color="auto"/>
            <w:right w:val="none" w:sz="0" w:space="0" w:color="auto"/>
          </w:divBdr>
        </w:div>
        <w:div w:id="340161929">
          <w:marLeft w:val="0"/>
          <w:marRight w:val="0"/>
          <w:marTop w:val="0"/>
          <w:marBottom w:val="0"/>
          <w:divBdr>
            <w:top w:val="none" w:sz="0" w:space="0" w:color="auto"/>
            <w:left w:val="none" w:sz="0" w:space="0" w:color="auto"/>
            <w:bottom w:val="none" w:sz="0" w:space="0" w:color="auto"/>
            <w:right w:val="none" w:sz="0" w:space="0" w:color="auto"/>
          </w:divBdr>
        </w:div>
        <w:div w:id="592280759">
          <w:marLeft w:val="0"/>
          <w:marRight w:val="0"/>
          <w:marTop w:val="0"/>
          <w:marBottom w:val="0"/>
          <w:divBdr>
            <w:top w:val="none" w:sz="0" w:space="0" w:color="auto"/>
            <w:left w:val="none" w:sz="0" w:space="0" w:color="auto"/>
            <w:bottom w:val="none" w:sz="0" w:space="0" w:color="auto"/>
            <w:right w:val="none" w:sz="0" w:space="0" w:color="auto"/>
          </w:divBdr>
        </w:div>
        <w:div w:id="375550972">
          <w:marLeft w:val="0"/>
          <w:marRight w:val="0"/>
          <w:marTop w:val="0"/>
          <w:marBottom w:val="0"/>
          <w:divBdr>
            <w:top w:val="none" w:sz="0" w:space="0" w:color="auto"/>
            <w:left w:val="none" w:sz="0" w:space="0" w:color="auto"/>
            <w:bottom w:val="none" w:sz="0" w:space="0" w:color="auto"/>
            <w:right w:val="none" w:sz="0" w:space="0" w:color="auto"/>
          </w:divBdr>
        </w:div>
        <w:div w:id="1153521598">
          <w:marLeft w:val="0"/>
          <w:marRight w:val="0"/>
          <w:marTop w:val="0"/>
          <w:marBottom w:val="0"/>
          <w:divBdr>
            <w:top w:val="none" w:sz="0" w:space="0" w:color="auto"/>
            <w:left w:val="none" w:sz="0" w:space="0" w:color="auto"/>
            <w:bottom w:val="none" w:sz="0" w:space="0" w:color="auto"/>
            <w:right w:val="none" w:sz="0" w:space="0" w:color="auto"/>
          </w:divBdr>
        </w:div>
        <w:div w:id="1056200881">
          <w:marLeft w:val="0"/>
          <w:marRight w:val="0"/>
          <w:marTop w:val="0"/>
          <w:marBottom w:val="0"/>
          <w:divBdr>
            <w:top w:val="none" w:sz="0" w:space="0" w:color="auto"/>
            <w:left w:val="none" w:sz="0" w:space="0" w:color="auto"/>
            <w:bottom w:val="none" w:sz="0" w:space="0" w:color="auto"/>
            <w:right w:val="none" w:sz="0" w:space="0" w:color="auto"/>
          </w:divBdr>
        </w:div>
      </w:divsChild>
    </w:div>
    <w:div w:id="334765543">
      <w:bodyDiv w:val="1"/>
      <w:marLeft w:val="0"/>
      <w:marRight w:val="0"/>
      <w:marTop w:val="0"/>
      <w:marBottom w:val="0"/>
      <w:divBdr>
        <w:top w:val="none" w:sz="0" w:space="0" w:color="auto"/>
        <w:left w:val="none" w:sz="0" w:space="0" w:color="auto"/>
        <w:bottom w:val="none" w:sz="0" w:space="0" w:color="auto"/>
        <w:right w:val="none" w:sz="0" w:space="0" w:color="auto"/>
      </w:divBdr>
      <w:divsChild>
        <w:div w:id="2013530643">
          <w:marLeft w:val="0"/>
          <w:marRight w:val="0"/>
          <w:marTop w:val="0"/>
          <w:marBottom w:val="0"/>
          <w:divBdr>
            <w:top w:val="none" w:sz="0" w:space="0" w:color="auto"/>
            <w:left w:val="none" w:sz="0" w:space="0" w:color="auto"/>
            <w:bottom w:val="none" w:sz="0" w:space="0" w:color="auto"/>
            <w:right w:val="none" w:sz="0" w:space="0" w:color="auto"/>
          </w:divBdr>
        </w:div>
        <w:div w:id="242229105">
          <w:marLeft w:val="0"/>
          <w:marRight w:val="0"/>
          <w:marTop w:val="0"/>
          <w:marBottom w:val="0"/>
          <w:divBdr>
            <w:top w:val="none" w:sz="0" w:space="0" w:color="auto"/>
            <w:left w:val="none" w:sz="0" w:space="0" w:color="auto"/>
            <w:bottom w:val="none" w:sz="0" w:space="0" w:color="auto"/>
            <w:right w:val="none" w:sz="0" w:space="0" w:color="auto"/>
          </w:divBdr>
        </w:div>
        <w:div w:id="1120731908">
          <w:marLeft w:val="0"/>
          <w:marRight w:val="0"/>
          <w:marTop w:val="0"/>
          <w:marBottom w:val="0"/>
          <w:divBdr>
            <w:top w:val="none" w:sz="0" w:space="0" w:color="auto"/>
            <w:left w:val="none" w:sz="0" w:space="0" w:color="auto"/>
            <w:bottom w:val="none" w:sz="0" w:space="0" w:color="auto"/>
            <w:right w:val="none" w:sz="0" w:space="0" w:color="auto"/>
          </w:divBdr>
        </w:div>
        <w:div w:id="884372603">
          <w:marLeft w:val="0"/>
          <w:marRight w:val="0"/>
          <w:marTop w:val="0"/>
          <w:marBottom w:val="0"/>
          <w:divBdr>
            <w:top w:val="none" w:sz="0" w:space="0" w:color="auto"/>
            <w:left w:val="none" w:sz="0" w:space="0" w:color="auto"/>
            <w:bottom w:val="none" w:sz="0" w:space="0" w:color="auto"/>
            <w:right w:val="none" w:sz="0" w:space="0" w:color="auto"/>
          </w:divBdr>
        </w:div>
        <w:div w:id="874662061">
          <w:marLeft w:val="0"/>
          <w:marRight w:val="0"/>
          <w:marTop w:val="0"/>
          <w:marBottom w:val="0"/>
          <w:divBdr>
            <w:top w:val="none" w:sz="0" w:space="0" w:color="auto"/>
            <w:left w:val="none" w:sz="0" w:space="0" w:color="auto"/>
            <w:bottom w:val="none" w:sz="0" w:space="0" w:color="auto"/>
            <w:right w:val="none" w:sz="0" w:space="0" w:color="auto"/>
          </w:divBdr>
        </w:div>
        <w:div w:id="861938113">
          <w:marLeft w:val="0"/>
          <w:marRight w:val="0"/>
          <w:marTop w:val="0"/>
          <w:marBottom w:val="0"/>
          <w:divBdr>
            <w:top w:val="none" w:sz="0" w:space="0" w:color="auto"/>
            <w:left w:val="none" w:sz="0" w:space="0" w:color="auto"/>
            <w:bottom w:val="none" w:sz="0" w:space="0" w:color="auto"/>
            <w:right w:val="none" w:sz="0" w:space="0" w:color="auto"/>
          </w:divBdr>
        </w:div>
        <w:div w:id="2091778402">
          <w:marLeft w:val="0"/>
          <w:marRight w:val="0"/>
          <w:marTop w:val="0"/>
          <w:marBottom w:val="0"/>
          <w:divBdr>
            <w:top w:val="none" w:sz="0" w:space="0" w:color="auto"/>
            <w:left w:val="none" w:sz="0" w:space="0" w:color="auto"/>
            <w:bottom w:val="none" w:sz="0" w:space="0" w:color="auto"/>
            <w:right w:val="none" w:sz="0" w:space="0" w:color="auto"/>
          </w:divBdr>
        </w:div>
        <w:div w:id="533419048">
          <w:marLeft w:val="0"/>
          <w:marRight w:val="0"/>
          <w:marTop w:val="0"/>
          <w:marBottom w:val="0"/>
          <w:divBdr>
            <w:top w:val="none" w:sz="0" w:space="0" w:color="auto"/>
            <w:left w:val="none" w:sz="0" w:space="0" w:color="auto"/>
            <w:bottom w:val="none" w:sz="0" w:space="0" w:color="auto"/>
            <w:right w:val="none" w:sz="0" w:space="0" w:color="auto"/>
          </w:divBdr>
        </w:div>
        <w:div w:id="399400110">
          <w:marLeft w:val="0"/>
          <w:marRight w:val="0"/>
          <w:marTop w:val="0"/>
          <w:marBottom w:val="0"/>
          <w:divBdr>
            <w:top w:val="none" w:sz="0" w:space="0" w:color="auto"/>
            <w:left w:val="none" w:sz="0" w:space="0" w:color="auto"/>
            <w:bottom w:val="none" w:sz="0" w:space="0" w:color="auto"/>
            <w:right w:val="none" w:sz="0" w:space="0" w:color="auto"/>
          </w:divBdr>
        </w:div>
        <w:div w:id="486869593">
          <w:marLeft w:val="0"/>
          <w:marRight w:val="0"/>
          <w:marTop w:val="0"/>
          <w:marBottom w:val="0"/>
          <w:divBdr>
            <w:top w:val="none" w:sz="0" w:space="0" w:color="auto"/>
            <w:left w:val="none" w:sz="0" w:space="0" w:color="auto"/>
            <w:bottom w:val="none" w:sz="0" w:space="0" w:color="auto"/>
            <w:right w:val="none" w:sz="0" w:space="0" w:color="auto"/>
          </w:divBdr>
        </w:div>
        <w:div w:id="2040740676">
          <w:marLeft w:val="0"/>
          <w:marRight w:val="0"/>
          <w:marTop w:val="0"/>
          <w:marBottom w:val="0"/>
          <w:divBdr>
            <w:top w:val="none" w:sz="0" w:space="0" w:color="auto"/>
            <w:left w:val="none" w:sz="0" w:space="0" w:color="auto"/>
            <w:bottom w:val="none" w:sz="0" w:space="0" w:color="auto"/>
            <w:right w:val="none" w:sz="0" w:space="0" w:color="auto"/>
          </w:divBdr>
        </w:div>
        <w:div w:id="733816384">
          <w:marLeft w:val="0"/>
          <w:marRight w:val="0"/>
          <w:marTop w:val="0"/>
          <w:marBottom w:val="0"/>
          <w:divBdr>
            <w:top w:val="none" w:sz="0" w:space="0" w:color="auto"/>
            <w:left w:val="none" w:sz="0" w:space="0" w:color="auto"/>
            <w:bottom w:val="none" w:sz="0" w:space="0" w:color="auto"/>
            <w:right w:val="none" w:sz="0" w:space="0" w:color="auto"/>
          </w:divBdr>
        </w:div>
        <w:div w:id="1952860653">
          <w:marLeft w:val="0"/>
          <w:marRight w:val="0"/>
          <w:marTop w:val="0"/>
          <w:marBottom w:val="0"/>
          <w:divBdr>
            <w:top w:val="none" w:sz="0" w:space="0" w:color="auto"/>
            <w:left w:val="none" w:sz="0" w:space="0" w:color="auto"/>
            <w:bottom w:val="none" w:sz="0" w:space="0" w:color="auto"/>
            <w:right w:val="none" w:sz="0" w:space="0" w:color="auto"/>
          </w:divBdr>
        </w:div>
        <w:div w:id="612439349">
          <w:marLeft w:val="0"/>
          <w:marRight w:val="0"/>
          <w:marTop w:val="0"/>
          <w:marBottom w:val="0"/>
          <w:divBdr>
            <w:top w:val="none" w:sz="0" w:space="0" w:color="auto"/>
            <w:left w:val="none" w:sz="0" w:space="0" w:color="auto"/>
            <w:bottom w:val="none" w:sz="0" w:space="0" w:color="auto"/>
            <w:right w:val="none" w:sz="0" w:space="0" w:color="auto"/>
          </w:divBdr>
        </w:div>
        <w:div w:id="611592784">
          <w:marLeft w:val="0"/>
          <w:marRight w:val="0"/>
          <w:marTop w:val="0"/>
          <w:marBottom w:val="0"/>
          <w:divBdr>
            <w:top w:val="none" w:sz="0" w:space="0" w:color="auto"/>
            <w:left w:val="none" w:sz="0" w:space="0" w:color="auto"/>
            <w:bottom w:val="none" w:sz="0" w:space="0" w:color="auto"/>
            <w:right w:val="none" w:sz="0" w:space="0" w:color="auto"/>
          </w:divBdr>
        </w:div>
        <w:div w:id="1085808132">
          <w:marLeft w:val="0"/>
          <w:marRight w:val="0"/>
          <w:marTop w:val="0"/>
          <w:marBottom w:val="0"/>
          <w:divBdr>
            <w:top w:val="none" w:sz="0" w:space="0" w:color="auto"/>
            <w:left w:val="none" w:sz="0" w:space="0" w:color="auto"/>
            <w:bottom w:val="none" w:sz="0" w:space="0" w:color="auto"/>
            <w:right w:val="none" w:sz="0" w:space="0" w:color="auto"/>
          </w:divBdr>
        </w:div>
        <w:div w:id="215168267">
          <w:marLeft w:val="0"/>
          <w:marRight w:val="0"/>
          <w:marTop w:val="0"/>
          <w:marBottom w:val="0"/>
          <w:divBdr>
            <w:top w:val="none" w:sz="0" w:space="0" w:color="auto"/>
            <w:left w:val="none" w:sz="0" w:space="0" w:color="auto"/>
            <w:bottom w:val="none" w:sz="0" w:space="0" w:color="auto"/>
            <w:right w:val="none" w:sz="0" w:space="0" w:color="auto"/>
          </w:divBdr>
        </w:div>
        <w:div w:id="2109999714">
          <w:marLeft w:val="0"/>
          <w:marRight w:val="0"/>
          <w:marTop w:val="0"/>
          <w:marBottom w:val="0"/>
          <w:divBdr>
            <w:top w:val="none" w:sz="0" w:space="0" w:color="auto"/>
            <w:left w:val="none" w:sz="0" w:space="0" w:color="auto"/>
            <w:bottom w:val="none" w:sz="0" w:space="0" w:color="auto"/>
            <w:right w:val="none" w:sz="0" w:space="0" w:color="auto"/>
          </w:divBdr>
        </w:div>
        <w:div w:id="1528979063">
          <w:marLeft w:val="0"/>
          <w:marRight w:val="0"/>
          <w:marTop w:val="0"/>
          <w:marBottom w:val="0"/>
          <w:divBdr>
            <w:top w:val="none" w:sz="0" w:space="0" w:color="auto"/>
            <w:left w:val="none" w:sz="0" w:space="0" w:color="auto"/>
            <w:bottom w:val="none" w:sz="0" w:space="0" w:color="auto"/>
            <w:right w:val="none" w:sz="0" w:space="0" w:color="auto"/>
          </w:divBdr>
        </w:div>
      </w:divsChild>
    </w:div>
    <w:div w:id="371227724">
      <w:bodyDiv w:val="1"/>
      <w:marLeft w:val="0"/>
      <w:marRight w:val="0"/>
      <w:marTop w:val="0"/>
      <w:marBottom w:val="0"/>
      <w:divBdr>
        <w:top w:val="none" w:sz="0" w:space="0" w:color="auto"/>
        <w:left w:val="none" w:sz="0" w:space="0" w:color="auto"/>
        <w:bottom w:val="none" w:sz="0" w:space="0" w:color="auto"/>
        <w:right w:val="none" w:sz="0" w:space="0" w:color="auto"/>
      </w:divBdr>
      <w:divsChild>
        <w:div w:id="1625118937">
          <w:marLeft w:val="0"/>
          <w:marRight w:val="0"/>
          <w:marTop w:val="0"/>
          <w:marBottom w:val="0"/>
          <w:divBdr>
            <w:top w:val="none" w:sz="0" w:space="0" w:color="auto"/>
            <w:left w:val="none" w:sz="0" w:space="0" w:color="auto"/>
            <w:bottom w:val="none" w:sz="0" w:space="0" w:color="auto"/>
            <w:right w:val="none" w:sz="0" w:space="0" w:color="auto"/>
          </w:divBdr>
        </w:div>
        <w:div w:id="389688884">
          <w:marLeft w:val="0"/>
          <w:marRight w:val="0"/>
          <w:marTop w:val="0"/>
          <w:marBottom w:val="0"/>
          <w:divBdr>
            <w:top w:val="none" w:sz="0" w:space="0" w:color="auto"/>
            <w:left w:val="none" w:sz="0" w:space="0" w:color="auto"/>
            <w:bottom w:val="none" w:sz="0" w:space="0" w:color="auto"/>
            <w:right w:val="none" w:sz="0" w:space="0" w:color="auto"/>
          </w:divBdr>
        </w:div>
        <w:div w:id="73940834">
          <w:marLeft w:val="0"/>
          <w:marRight w:val="0"/>
          <w:marTop w:val="0"/>
          <w:marBottom w:val="0"/>
          <w:divBdr>
            <w:top w:val="none" w:sz="0" w:space="0" w:color="auto"/>
            <w:left w:val="none" w:sz="0" w:space="0" w:color="auto"/>
            <w:bottom w:val="none" w:sz="0" w:space="0" w:color="auto"/>
            <w:right w:val="none" w:sz="0" w:space="0" w:color="auto"/>
          </w:divBdr>
        </w:div>
        <w:div w:id="1033000756">
          <w:marLeft w:val="0"/>
          <w:marRight w:val="0"/>
          <w:marTop w:val="0"/>
          <w:marBottom w:val="0"/>
          <w:divBdr>
            <w:top w:val="none" w:sz="0" w:space="0" w:color="auto"/>
            <w:left w:val="none" w:sz="0" w:space="0" w:color="auto"/>
            <w:bottom w:val="none" w:sz="0" w:space="0" w:color="auto"/>
            <w:right w:val="none" w:sz="0" w:space="0" w:color="auto"/>
          </w:divBdr>
        </w:div>
      </w:divsChild>
    </w:div>
    <w:div w:id="397441366">
      <w:bodyDiv w:val="1"/>
      <w:marLeft w:val="0"/>
      <w:marRight w:val="0"/>
      <w:marTop w:val="0"/>
      <w:marBottom w:val="0"/>
      <w:divBdr>
        <w:top w:val="none" w:sz="0" w:space="0" w:color="auto"/>
        <w:left w:val="none" w:sz="0" w:space="0" w:color="auto"/>
        <w:bottom w:val="none" w:sz="0" w:space="0" w:color="auto"/>
        <w:right w:val="none" w:sz="0" w:space="0" w:color="auto"/>
      </w:divBdr>
      <w:divsChild>
        <w:div w:id="1578399196">
          <w:marLeft w:val="0"/>
          <w:marRight w:val="0"/>
          <w:marTop w:val="0"/>
          <w:marBottom w:val="0"/>
          <w:divBdr>
            <w:top w:val="none" w:sz="0" w:space="0" w:color="auto"/>
            <w:left w:val="none" w:sz="0" w:space="0" w:color="auto"/>
            <w:bottom w:val="none" w:sz="0" w:space="0" w:color="auto"/>
            <w:right w:val="none" w:sz="0" w:space="0" w:color="auto"/>
          </w:divBdr>
        </w:div>
        <w:div w:id="391347701">
          <w:marLeft w:val="0"/>
          <w:marRight w:val="0"/>
          <w:marTop w:val="0"/>
          <w:marBottom w:val="0"/>
          <w:divBdr>
            <w:top w:val="none" w:sz="0" w:space="0" w:color="auto"/>
            <w:left w:val="none" w:sz="0" w:space="0" w:color="auto"/>
            <w:bottom w:val="none" w:sz="0" w:space="0" w:color="auto"/>
            <w:right w:val="none" w:sz="0" w:space="0" w:color="auto"/>
          </w:divBdr>
        </w:div>
        <w:div w:id="1081172185">
          <w:marLeft w:val="0"/>
          <w:marRight w:val="0"/>
          <w:marTop w:val="0"/>
          <w:marBottom w:val="0"/>
          <w:divBdr>
            <w:top w:val="none" w:sz="0" w:space="0" w:color="auto"/>
            <w:left w:val="none" w:sz="0" w:space="0" w:color="auto"/>
            <w:bottom w:val="none" w:sz="0" w:space="0" w:color="auto"/>
            <w:right w:val="none" w:sz="0" w:space="0" w:color="auto"/>
          </w:divBdr>
        </w:div>
        <w:div w:id="41487148">
          <w:marLeft w:val="0"/>
          <w:marRight w:val="0"/>
          <w:marTop w:val="0"/>
          <w:marBottom w:val="0"/>
          <w:divBdr>
            <w:top w:val="none" w:sz="0" w:space="0" w:color="auto"/>
            <w:left w:val="none" w:sz="0" w:space="0" w:color="auto"/>
            <w:bottom w:val="none" w:sz="0" w:space="0" w:color="auto"/>
            <w:right w:val="none" w:sz="0" w:space="0" w:color="auto"/>
          </w:divBdr>
        </w:div>
        <w:div w:id="514929481">
          <w:marLeft w:val="0"/>
          <w:marRight w:val="0"/>
          <w:marTop w:val="0"/>
          <w:marBottom w:val="0"/>
          <w:divBdr>
            <w:top w:val="none" w:sz="0" w:space="0" w:color="auto"/>
            <w:left w:val="none" w:sz="0" w:space="0" w:color="auto"/>
            <w:bottom w:val="none" w:sz="0" w:space="0" w:color="auto"/>
            <w:right w:val="none" w:sz="0" w:space="0" w:color="auto"/>
          </w:divBdr>
        </w:div>
        <w:div w:id="137764239">
          <w:marLeft w:val="0"/>
          <w:marRight w:val="0"/>
          <w:marTop w:val="0"/>
          <w:marBottom w:val="0"/>
          <w:divBdr>
            <w:top w:val="none" w:sz="0" w:space="0" w:color="auto"/>
            <w:left w:val="none" w:sz="0" w:space="0" w:color="auto"/>
            <w:bottom w:val="none" w:sz="0" w:space="0" w:color="auto"/>
            <w:right w:val="none" w:sz="0" w:space="0" w:color="auto"/>
          </w:divBdr>
        </w:div>
        <w:div w:id="2133983406">
          <w:marLeft w:val="0"/>
          <w:marRight w:val="0"/>
          <w:marTop w:val="0"/>
          <w:marBottom w:val="0"/>
          <w:divBdr>
            <w:top w:val="none" w:sz="0" w:space="0" w:color="auto"/>
            <w:left w:val="none" w:sz="0" w:space="0" w:color="auto"/>
            <w:bottom w:val="none" w:sz="0" w:space="0" w:color="auto"/>
            <w:right w:val="none" w:sz="0" w:space="0" w:color="auto"/>
          </w:divBdr>
        </w:div>
      </w:divsChild>
    </w:div>
    <w:div w:id="483549195">
      <w:bodyDiv w:val="1"/>
      <w:marLeft w:val="0"/>
      <w:marRight w:val="0"/>
      <w:marTop w:val="0"/>
      <w:marBottom w:val="0"/>
      <w:divBdr>
        <w:top w:val="none" w:sz="0" w:space="0" w:color="auto"/>
        <w:left w:val="none" w:sz="0" w:space="0" w:color="auto"/>
        <w:bottom w:val="none" w:sz="0" w:space="0" w:color="auto"/>
        <w:right w:val="none" w:sz="0" w:space="0" w:color="auto"/>
      </w:divBdr>
      <w:divsChild>
        <w:div w:id="1608928410">
          <w:marLeft w:val="0"/>
          <w:marRight w:val="0"/>
          <w:marTop w:val="0"/>
          <w:marBottom w:val="0"/>
          <w:divBdr>
            <w:top w:val="none" w:sz="0" w:space="0" w:color="auto"/>
            <w:left w:val="none" w:sz="0" w:space="0" w:color="auto"/>
            <w:bottom w:val="none" w:sz="0" w:space="0" w:color="auto"/>
            <w:right w:val="none" w:sz="0" w:space="0" w:color="auto"/>
          </w:divBdr>
        </w:div>
        <w:div w:id="1590508060">
          <w:marLeft w:val="0"/>
          <w:marRight w:val="0"/>
          <w:marTop w:val="0"/>
          <w:marBottom w:val="0"/>
          <w:divBdr>
            <w:top w:val="none" w:sz="0" w:space="0" w:color="auto"/>
            <w:left w:val="none" w:sz="0" w:space="0" w:color="auto"/>
            <w:bottom w:val="none" w:sz="0" w:space="0" w:color="auto"/>
            <w:right w:val="none" w:sz="0" w:space="0" w:color="auto"/>
          </w:divBdr>
        </w:div>
        <w:div w:id="1459687731">
          <w:marLeft w:val="0"/>
          <w:marRight w:val="0"/>
          <w:marTop w:val="0"/>
          <w:marBottom w:val="0"/>
          <w:divBdr>
            <w:top w:val="none" w:sz="0" w:space="0" w:color="auto"/>
            <w:left w:val="none" w:sz="0" w:space="0" w:color="auto"/>
            <w:bottom w:val="none" w:sz="0" w:space="0" w:color="auto"/>
            <w:right w:val="none" w:sz="0" w:space="0" w:color="auto"/>
          </w:divBdr>
        </w:div>
        <w:div w:id="1407918983">
          <w:marLeft w:val="0"/>
          <w:marRight w:val="0"/>
          <w:marTop w:val="0"/>
          <w:marBottom w:val="0"/>
          <w:divBdr>
            <w:top w:val="none" w:sz="0" w:space="0" w:color="auto"/>
            <w:left w:val="none" w:sz="0" w:space="0" w:color="auto"/>
            <w:bottom w:val="none" w:sz="0" w:space="0" w:color="auto"/>
            <w:right w:val="none" w:sz="0" w:space="0" w:color="auto"/>
          </w:divBdr>
        </w:div>
        <w:div w:id="1917863860">
          <w:marLeft w:val="0"/>
          <w:marRight w:val="0"/>
          <w:marTop w:val="0"/>
          <w:marBottom w:val="0"/>
          <w:divBdr>
            <w:top w:val="none" w:sz="0" w:space="0" w:color="auto"/>
            <w:left w:val="none" w:sz="0" w:space="0" w:color="auto"/>
            <w:bottom w:val="none" w:sz="0" w:space="0" w:color="auto"/>
            <w:right w:val="none" w:sz="0" w:space="0" w:color="auto"/>
          </w:divBdr>
        </w:div>
        <w:div w:id="1621064954">
          <w:marLeft w:val="0"/>
          <w:marRight w:val="0"/>
          <w:marTop w:val="0"/>
          <w:marBottom w:val="0"/>
          <w:divBdr>
            <w:top w:val="none" w:sz="0" w:space="0" w:color="auto"/>
            <w:left w:val="none" w:sz="0" w:space="0" w:color="auto"/>
            <w:bottom w:val="none" w:sz="0" w:space="0" w:color="auto"/>
            <w:right w:val="none" w:sz="0" w:space="0" w:color="auto"/>
          </w:divBdr>
        </w:div>
        <w:div w:id="523834241">
          <w:marLeft w:val="0"/>
          <w:marRight w:val="0"/>
          <w:marTop w:val="0"/>
          <w:marBottom w:val="0"/>
          <w:divBdr>
            <w:top w:val="none" w:sz="0" w:space="0" w:color="auto"/>
            <w:left w:val="none" w:sz="0" w:space="0" w:color="auto"/>
            <w:bottom w:val="none" w:sz="0" w:space="0" w:color="auto"/>
            <w:right w:val="none" w:sz="0" w:space="0" w:color="auto"/>
          </w:divBdr>
        </w:div>
        <w:div w:id="1455323775">
          <w:marLeft w:val="0"/>
          <w:marRight w:val="0"/>
          <w:marTop w:val="0"/>
          <w:marBottom w:val="0"/>
          <w:divBdr>
            <w:top w:val="none" w:sz="0" w:space="0" w:color="auto"/>
            <w:left w:val="none" w:sz="0" w:space="0" w:color="auto"/>
            <w:bottom w:val="none" w:sz="0" w:space="0" w:color="auto"/>
            <w:right w:val="none" w:sz="0" w:space="0" w:color="auto"/>
          </w:divBdr>
        </w:div>
        <w:div w:id="52236246">
          <w:marLeft w:val="0"/>
          <w:marRight w:val="0"/>
          <w:marTop w:val="0"/>
          <w:marBottom w:val="0"/>
          <w:divBdr>
            <w:top w:val="none" w:sz="0" w:space="0" w:color="auto"/>
            <w:left w:val="none" w:sz="0" w:space="0" w:color="auto"/>
            <w:bottom w:val="none" w:sz="0" w:space="0" w:color="auto"/>
            <w:right w:val="none" w:sz="0" w:space="0" w:color="auto"/>
          </w:divBdr>
        </w:div>
        <w:div w:id="262038977">
          <w:marLeft w:val="0"/>
          <w:marRight w:val="0"/>
          <w:marTop w:val="0"/>
          <w:marBottom w:val="0"/>
          <w:divBdr>
            <w:top w:val="none" w:sz="0" w:space="0" w:color="auto"/>
            <w:left w:val="none" w:sz="0" w:space="0" w:color="auto"/>
            <w:bottom w:val="none" w:sz="0" w:space="0" w:color="auto"/>
            <w:right w:val="none" w:sz="0" w:space="0" w:color="auto"/>
          </w:divBdr>
        </w:div>
        <w:div w:id="1116607957">
          <w:marLeft w:val="0"/>
          <w:marRight w:val="0"/>
          <w:marTop w:val="0"/>
          <w:marBottom w:val="0"/>
          <w:divBdr>
            <w:top w:val="none" w:sz="0" w:space="0" w:color="auto"/>
            <w:left w:val="none" w:sz="0" w:space="0" w:color="auto"/>
            <w:bottom w:val="none" w:sz="0" w:space="0" w:color="auto"/>
            <w:right w:val="none" w:sz="0" w:space="0" w:color="auto"/>
          </w:divBdr>
        </w:div>
        <w:div w:id="592083022">
          <w:marLeft w:val="0"/>
          <w:marRight w:val="0"/>
          <w:marTop w:val="0"/>
          <w:marBottom w:val="0"/>
          <w:divBdr>
            <w:top w:val="none" w:sz="0" w:space="0" w:color="auto"/>
            <w:left w:val="none" w:sz="0" w:space="0" w:color="auto"/>
            <w:bottom w:val="none" w:sz="0" w:space="0" w:color="auto"/>
            <w:right w:val="none" w:sz="0" w:space="0" w:color="auto"/>
          </w:divBdr>
        </w:div>
        <w:div w:id="1812988451">
          <w:marLeft w:val="0"/>
          <w:marRight w:val="0"/>
          <w:marTop w:val="0"/>
          <w:marBottom w:val="0"/>
          <w:divBdr>
            <w:top w:val="none" w:sz="0" w:space="0" w:color="auto"/>
            <w:left w:val="none" w:sz="0" w:space="0" w:color="auto"/>
            <w:bottom w:val="none" w:sz="0" w:space="0" w:color="auto"/>
            <w:right w:val="none" w:sz="0" w:space="0" w:color="auto"/>
          </w:divBdr>
        </w:div>
        <w:div w:id="49039527">
          <w:marLeft w:val="0"/>
          <w:marRight w:val="0"/>
          <w:marTop w:val="0"/>
          <w:marBottom w:val="0"/>
          <w:divBdr>
            <w:top w:val="none" w:sz="0" w:space="0" w:color="auto"/>
            <w:left w:val="none" w:sz="0" w:space="0" w:color="auto"/>
            <w:bottom w:val="none" w:sz="0" w:space="0" w:color="auto"/>
            <w:right w:val="none" w:sz="0" w:space="0" w:color="auto"/>
          </w:divBdr>
        </w:div>
        <w:div w:id="992761399">
          <w:marLeft w:val="0"/>
          <w:marRight w:val="0"/>
          <w:marTop w:val="0"/>
          <w:marBottom w:val="0"/>
          <w:divBdr>
            <w:top w:val="none" w:sz="0" w:space="0" w:color="auto"/>
            <w:left w:val="none" w:sz="0" w:space="0" w:color="auto"/>
            <w:bottom w:val="none" w:sz="0" w:space="0" w:color="auto"/>
            <w:right w:val="none" w:sz="0" w:space="0" w:color="auto"/>
          </w:divBdr>
        </w:div>
        <w:div w:id="751314017">
          <w:marLeft w:val="0"/>
          <w:marRight w:val="0"/>
          <w:marTop w:val="0"/>
          <w:marBottom w:val="0"/>
          <w:divBdr>
            <w:top w:val="none" w:sz="0" w:space="0" w:color="auto"/>
            <w:left w:val="none" w:sz="0" w:space="0" w:color="auto"/>
            <w:bottom w:val="none" w:sz="0" w:space="0" w:color="auto"/>
            <w:right w:val="none" w:sz="0" w:space="0" w:color="auto"/>
          </w:divBdr>
        </w:div>
        <w:div w:id="761530567">
          <w:marLeft w:val="0"/>
          <w:marRight w:val="0"/>
          <w:marTop w:val="0"/>
          <w:marBottom w:val="0"/>
          <w:divBdr>
            <w:top w:val="none" w:sz="0" w:space="0" w:color="auto"/>
            <w:left w:val="none" w:sz="0" w:space="0" w:color="auto"/>
            <w:bottom w:val="none" w:sz="0" w:space="0" w:color="auto"/>
            <w:right w:val="none" w:sz="0" w:space="0" w:color="auto"/>
          </w:divBdr>
        </w:div>
        <w:div w:id="895818465">
          <w:marLeft w:val="0"/>
          <w:marRight w:val="0"/>
          <w:marTop w:val="0"/>
          <w:marBottom w:val="0"/>
          <w:divBdr>
            <w:top w:val="none" w:sz="0" w:space="0" w:color="auto"/>
            <w:left w:val="none" w:sz="0" w:space="0" w:color="auto"/>
            <w:bottom w:val="none" w:sz="0" w:space="0" w:color="auto"/>
            <w:right w:val="none" w:sz="0" w:space="0" w:color="auto"/>
          </w:divBdr>
        </w:div>
        <w:div w:id="1242640584">
          <w:marLeft w:val="0"/>
          <w:marRight w:val="0"/>
          <w:marTop w:val="0"/>
          <w:marBottom w:val="0"/>
          <w:divBdr>
            <w:top w:val="none" w:sz="0" w:space="0" w:color="auto"/>
            <w:left w:val="none" w:sz="0" w:space="0" w:color="auto"/>
            <w:bottom w:val="none" w:sz="0" w:space="0" w:color="auto"/>
            <w:right w:val="none" w:sz="0" w:space="0" w:color="auto"/>
          </w:divBdr>
        </w:div>
        <w:div w:id="1977028589">
          <w:marLeft w:val="0"/>
          <w:marRight w:val="0"/>
          <w:marTop w:val="0"/>
          <w:marBottom w:val="0"/>
          <w:divBdr>
            <w:top w:val="none" w:sz="0" w:space="0" w:color="auto"/>
            <w:left w:val="none" w:sz="0" w:space="0" w:color="auto"/>
            <w:bottom w:val="none" w:sz="0" w:space="0" w:color="auto"/>
            <w:right w:val="none" w:sz="0" w:space="0" w:color="auto"/>
          </w:divBdr>
        </w:div>
        <w:div w:id="35588323">
          <w:marLeft w:val="0"/>
          <w:marRight w:val="0"/>
          <w:marTop w:val="0"/>
          <w:marBottom w:val="0"/>
          <w:divBdr>
            <w:top w:val="none" w:sz="0" w:space="0" w:color="auto"/>
            <w:left w:val="none" w:sz="0" w:space="0" w:color="auto"/>
            <w:bottom w:val="none" w:sz="0" w:space="0" w:color="auto"/>
            <w:right w:val="none" w:sz="0" w:space="0" w:color="auto"/>
          </w:divBdr>
        </w:div>
        <w:div w:id="2090761300">
          <w:marLeft w:val="0"/>
          <w:marRight w:val="0"/>
          <w:marTop w:val="0"/>
          <w:marBottom w:val="0"/>
          <w:divBdr>
            <w:top w:val="none" w:sz="0" w:space="0" w:color="auto"/>
            <w:left w:val="none" w:sz="0" w:space="0" w:color="auto"/>
            <w:bottom w:val="none" w:sz="0" w:space="0" w:color="auto"/>
            <w:right w:val="none" w:sz="0" w:space="0" w:color="auto"/>
          </w:divBdr>
        </w:div>
        <w:div w:id="1152216001">
          <w:marLeft w:val="0"/>
          <w:marRight w:val="0"/>
          <w:marTop w:val="0"/>
          <w:marBottom w:val="0"/>
          <w:divBdr>
            <w:top w:val="none" w:sz="0" w:space="0" w:color="auto"/>
            <w:left w:val="none" w:sz="0" w:space="0" w:color="auto"/>
            <w:bottom w:val="none" w:sz="0" w:space="0" w:color="auto"/>
            <w:right w:val="none" w:sz="0" w:space="0" w:color="auto"/>
          </w:divBdr>
        </w:div>
        <w:div w:id="1809593016">
          <w:marLeft w:val="0"/>
          <w:marRight w:val="0"/>
          <w:marTop w:val="0"/>
          <w:marBottom w:val="0"/>
          <w:divBdr>
            <w:top w:val="none" w:sz="0" w:space="0" w:color="auto"/>
            <w:left w:val="none" w:sz="0" w:space="0" w:color="auto"/>
            <w:bottom w:val="none" w:sz="0" w:space="0" w:color="auto"/>
            <w:right w:val="none" w:sz="0" w:space="0" w:color="auto"/>
          </w:divBdr>
        </w:div>
        <w:div w:id="1683244559">
          <w:marLeft w:val="0"/>
          <w:marRight w:val="0"/>
          <w:marTop w:val="0"/>
          <w:marBottom w:val="0"/>
          <w:divBdr>
            <w:top w:val="none" w:sz="0" w:space="0" w:color="auto"/>
            <w:left w:val="none" w:sz="0" w:space="0" w:color="auto"/>
            <w:bottom w:val="none" w:sz="0" w:space="0" w:color="auto"/>
            <w:right w:val="none" w:sz="0" w:space="0" w:color="auto"/>
          </w:divBdr>
        </w:div>
        <w:div w:id="1453281305">
          <w:marLeft w:val="0"/>
          <w:marRight w:val="0"/>
          <w:marTop w:val="0"/>
          <w:marBottom w:val="0"/>
          <w:divBdr>
            <w:top w:val="none" w:sz="0" w:space="0" w:color="auto"/>
            <w:left w:val="none" w:sz="0" w:space="0" w:color="auto"/>
            <w:bottom w:val="none" w:sz="0" w:space="0" w:color="auto"/>
            <w:right w:val="none" w:sz="0" w:space="0" w:color="auto"/>
          </w:divBdr>
        </w:div>
        <w:div w:id="1653363443">
          <w:marLeft w:val="0"/>
          <w:marRight w:val="0"/>
          <w:marTop w:val="0"/>
          <w:marBottom w:val="0"/>
          <w:divBdr>
            <w:top w:val="none" w:sz="0" w:space="0" w:color="auto"/>
            <w:left w:val="none" w:sz="0" w:space="0" w:color="auto"/>
            <w:bottom w:val="none" w:sz="0" w:space="0" w:color="auto"/>
            <w:right w:val="none" w:sz="0" w:space="0" w:color="auto"/>
          </w:divBdr>
        </w:div>
        <w:div w:id="1278950524">
          <w:marLeft w:val="0"/>
          <w:marRight w:val="0"/>
          <w:marTop w:val="0"/>
          <w:marBottom w:val="0"/>
          <w:divBdr>
            <w:top w:val="none" w:sz="0" w:space="0" w:color="auto"/>
            <w:left w:val="none" w:sz="0" w:space="0" w:color="auto"/>
            <w:bottom w:val="none" w:sz="0" w:space="0" w:color="auto"/>
            <w:right w:val="none" w:sz="0" w:space="0" w:color="auto"/>
          </w:divBdr>
        </w:div>
        <w:div w:id="2086802971">
          <w:marLeft w:val="0"/>
          <w:marRight w:val="0"/>
          <w:marTop w:val="0"/>
          <w:marBottom w:val="0"/>
          <w:divBdr>
            <w:top w:val="none" w:sz="0" w:space="0" w:color="auto"/>
            <w:left w:val="none" w:sz="0" w:space="0" w:color="auto"/>
            <w:bottom w:val="none" w:sz="0" w:space="0" w:color="auto"/>
            <w:right w:val="none" w:sz="0" w:space="0" w:color="auto"/>
          </w:divBdr>
        </w:div>
        <w:div w:id="142435017">
          <w:marLeft w:val="0"/>
          <w:marRight w:val="0"/>
          <w:marTop w:val="0"/>
          <w:marBottom w:val="0"/>
          <w:divBdr>
            <w:top w:val="none" w:sz="0" w:space="0" w:color="auto"/>
            <w:left w:val="none" w:sz="0" w:space="0" w:color="auto"/>
            <w:bottom w:val="none" w:sz="0" w:space="0" w:color="auto"/>
            <w:right w:val="none" w:sz="0" w:space="0" w:color="auto"/>
          </w:divBdr>
        </w:div>
        <w:div w:id="1334843509">
          <w:marLeft w:val="0"/>
          <w:marRight w:val="0"/>
          <w:marTop w:val="0"/>
          <w:marBottom w:val="0"/>
          <w:divBdr>
            <w:top w:val="none" w:sz="0" w:space="0" w:color="auto"/>
            <w:left w:val="none" w:sz="0" w:space="0" w:color="auto"/>
            <w:bottom w:val="none" w:sz="0" w:space="0" w:color="auto"/>
            <w:right w:val="none" w:sz="0" w:space="0" w:color="auto"/>
          </w:divBdr>
        </w:div>
        <w:div w:id="1360812998">
          <w:marLeft w:val="0"/>
          <w:marRight w:val="0"/>
          <w:marTop w:val="0"/>
          <w:marBottom w:val="0"/>
          <w:divBdr>
            <w:top w:val="none" w:sz="0" w:space="0" w:color="auto"/>
            <w:left w:val="none" w:sz="0" w:space="0" w:color="auto"/>
            <w:bottom w:val="none" w:sz="0" w:space="0" w:color="auto"/>
            <w:right w:val="none" w:sz="0" w:space="0" w:color="auto"/>
          </w:divBdr>
        </w:div>
        <w:div w:id="1387683190">
          <w:marLeft w:val="0"/>
          <w:marRight w:val="0"/>
          <w:marTop w:val="0"/>
          <w:marBottom w:val="0"/>
          <w:divBdr>
            <w:top w:val="none" w:sz="0" w:space="0" w:color="auto"/>
            <w:left w:val="none" w:sz="0" w:space="0" w:color="auto"/>
            <w:bottom w:val="none" w:sz="0" w:space="0" w:color="auto"/>
            <w:right w:val="none" w:sz="0" w:space="0" w:color="auto"/>
          </w:divBdr>
        </w:div>
      </w:divsChild>
    </w:div>
    <w:div w:id="621958861">
      <w:bodyDiv w:val="1"/>
      <w:marLeft w:val="0"/>
      <w:marRight w:val="0"/>
      <w:marTop w:val="0"/>
      <w:marBottom w:val="0"/>
      <w:divBdr>
        <w:top w:val="none" w:sz="0" w:space="0" w:color="auto"/>
        <w:left w:val="none" w:sz="0" w:space="0" w:color="auto"/>
        <w:bottom w:val="none" w:sz="0" w:space="0" w:color="auto"/>
        <w:right w:val="none" w:sz="0" w:space="0" w:color="auto"/>
      </w:divBdr>
      <w:divsChild>
        <w:div w:id="895511239">
          <w:marLeft w:val="0"/>
          <w:marRight w:val="0"/>
          <w:marTop w:val="0"/>
          <w:marBottom w:val="0"/>
          <w:divBdr>
            <w:top w:val="none" w:sz="0" w:space="0" w:color="auto"/>
            <w:left w:val="none" w:sz="0" w:space="0" w:color="auto"/>
            <w:bottom w:val="none" w:sz="0" w:space="0" w:color="auto"/>
            <w:right w:val="none" w:sz="0" w:space="0" w:color="auto"/>
          </w:divBdr>
        </w:div>
        <w:div w:id="243338524">
          <w:marLeft w:val="0"/>
          <w:marRight w:val="0"/>
          <w:marTop w:val="0"/>
          <w:marBottom w:val="0"/>
          <w:divBdr>
            <w:top w:val="none" w:sz="0" w:space="0" w:color="auto"/>
            <w:left w:val="none" w:sz="0" w:space="0" w:color="auto"/>
            <w:bottom w:val="none" w:sz="0" w:space="0" w:color="auto"/>
            <w:right w:val="none" w:sz="0" w:space="0" w:color="auto"/>
          </w:divBdr>
        </w:div>
        <w:div w:id="2026667045">
          <w:marLeft w:val="0"/>
          <w:marRight w:val="0"/>
          <w:marTop w:val="0"/>
          <w:marBottom w:val="0"/>
          <w:divBdr>
            <w:top w:val="none" w:sz="0" w:space="0" w:color="auto"/>
            <w:left w:val="none" w:sz="0" w:space="0" w:color="auto"/>
            <w:bottom w:val="none" w:sz="0" w:space="0" w:color="auto"/>
            <w:right w:val="none" w:sz="0" w:space="0" w:color="auto"/>
          </w:divBdr>
        </w:div>
        <w:div w:id="1175264580">
          <w:marLeft w:val="0"/>
          <w:marRight w:val="0"/>
          <w:marTop w:val="0"/>
          <w:marBottom w:val="0"/>
          <w:divBdr>
            <w:top w:val="none" w:sz="0" w:space="0" w:color="auto"/>
            <w:left w:val="none" w:sz="0" w:space="0" w:color="auto"/>
            <w:bottom w:val="none" w:sz="0" w:space="0" w:color="auto"/>
            <w:right w:val="none" w:sz="0" w:space="0" w:color="auto"/>
          </w:divBdr>
        </w:div>
        <w:div w:id="1291715058">
          <w:marLeft w:val="0"/>
          <w:marRight w:val="0"/>
          <w:marTop w:val="0"/>
          <w:marBottom w:val="0"/>
          <w:divBdr>
            <w:top w:val="none" w:sz="0" w:space="0" w:color="auto"/>
            <w:left w:val="none" w:sz="0" w:space="0" w:color="auto"/>
            <w:bottom w:val="none" w:sz="0" w:space="0" w:color="auto"/>
            <w:right w:val="none" w:sz="0" w:space="0" w:color="auto"/>
          </w:divBdr>
        </w:div>
      </w:divsChild>
    </w:div>
    <w:div w:id="684601223">
      <w:bodyDiv w:val="1"/>
      <w:marLeft w:val="0"/>
      <w:marRight w:val="0"/>
      <w:marTop w:val="0"/>
      <w:marBottom w:val="0"/>
      <w:divBdr>
        <w:top w:val="none" w:sz="0" w:space="0" w:color="auto"/>
        <w:left w:val="none" w:sz="0" w:space="0" w:color="auto"/>
        <w:bottom w:val="none" w:sz="0" w:space="0" w:color="auto"/>
        <w:right w:val="none" w:sz="0" w:space="0" w:color="auto"/>
      </w:divBdr>
      <w:divsChild>
        <w:div w:id="1825394576">
          <w:marLeft w:val="0"/>
          <w:marRight w:val="0"/>
          <w:marTop w:val="0"/>
          <w:marBottom w:val="0"/>
          <w:divBdr>
            <w:top w:val="none" w:sz="0" w:space="0" w:color="auto"/>
            <w:left w:val="none" w:sz="0" w:space="0" w:color="auto"/>
            <w:bottom w:val="none" w:sz="0" w:space="0" w:color="auto"/>
            <w:right w:val="none" w:sz="0" w:space="0" w:color="auto"/>
          </w:divBdr>
        </w:div>
        <w:div w:id="1829857301">
          <w:marLeft w:val="0"/>
          <w:marRight w:val="0"/>
          <w:marTop w:val="0"/>
          <w:marBottom w:val="0"/>
          <w:divBdr>
            <w:top w:val="none" w:sz="0" w:space="0" w:color="auto"/>
            <w:left w:val="none" w:sz="0" w:space="0" w:color="auto"/>
            <w:bottom w:val="none" w:sz="0" w:space="0" w:color="auto"/>
            <w:right w:val="none" w:sz="0" w:space="0" w:color="auto"/>
          </w:divBdr>
        </w:div>
        <w:div w:id="526915023">
          <w:marLeft w:val="0"/>
          <w:marRight w:val="0"/>
          <w:marTop w:val="0"/>
          <w:marBottom w:val="0"/>
          <w:divBdr>
            <w:top w:val="none" w:sz="0" w:space="0" w:color="auto"/>
            <w:left w:val="none" w:sz="0" w:space="0" w:color="auto"/>
            <w:bottom w:val="none" w:sz="0" w:space="0" w:color="auto"/>
            <w:right w:val="none" w:sz="0" w:space="0" w:color="auto"/>
          </w:divBdr>
        </w:div>
        <w:div w:id="929653850">
          <w:marLeft w:val="0"/>
          <w:marRight w:val="0"/>
          <w:marTop w:val="0"/>
          <w:marBottom w:val="0"/>
          <w:divBdr>
            <w:top w:val="none" w:sz="0" w:space="0" w:color="auto"/>
            <w:left w:val="none" w:sz="0" w:space="0" w:color="auto"/>
            <w:bottom w:val="none" w:sz="0" w:space="0" w:color="auto"/>
            <w:right w:val="none" w:sz="0" w:space="0" w:color="auto"/>
          </w:divBdr>
        </w:div>
        <w:div w:id="1697077330">
          <w:marLeft w:val="0"/>
          <w:marRight w:val="0"/>
          <w:marTop w:val="0"/>
          <w:marBottom w:val="0"/>
          <w:divBdr>
            <w:top w:val="none" w:sz="0" w:space="0" w:color="auto"/>
            <w:left w:val="none" w:sz="0" w:space="0" w:color="auto"/>
            <w:bottom w:val="none" w:sz="0" w:space="0" w:color="auto"/>
            <w:right w:val="none" w:sz="0" w:space="0" w:color="auto"/>
          </w:divBdr>
        </w:div>
        <w:div w:id="1395933329">
          <w:marLeft w:val="0"/>
          <w:marRight w:val="0"/>
          <w:marTop w:val="0"/>
          <w:marBottom w:val="0"/>
          <w:divBdr>
            <w:top w:val="none" w:sz="0" w:space="0" w:color="auto"/>
            <w:left w:val="none" w:sz="0" w:space="0" w:color="auto"/>
            <w:bottom w:val="none" w:sz="0" w:space="0" w:color="auto"/>
            <w:right w:val="none" w:sz="0" w:space="0" w:color="auto"/>
          </w:divBdr>
        </w:div>
        <w:div w:id="409935879">
          <w:marLeft w:val="0"/>
          <w:marRight w:val="0"/>
          <w:marTop w:val="0"/>
          <w:marBottom w:val="0"/>
          <w:divBdr>
            <w:top w:val="none" w:sz="0" w:space="0" w:color="auto"/>
            <w:left w:val="none" w:sz="0" w:space="0" w:color="auto"/>
            <w:bottom w:val="none" w:sz="0" w:space="0" w:color="auto"/>
            <w:right w:val="none" w:sz="0" w:space="0" w:color="auto"/>
          </w:divBdr>
        </w:div>
        <w:div w:id="1252011808">
          <w:marLeft w:val="0"/>
          <w:marRight w:val="0"/>
          <w:marTop w:val="0"/>
          <w:marBottom w:val="0"/>
          <w:divBdr>
            <w:top w:val="none" w:sz="0" w:space="0" w:color="auto"/>
            <w:left w:val="none" w:sz="0" w:space="0" w:color="auto"/>
            <w:bottom w:val="none" w:sz="0" w:space="0" w:color="auto"/>
            <w:right w:val="none" w:sz="0" w:space="0" w:color="auto"/>
          </w:divBdr>
        </w:div>
        <w:div w:id="2024160684">
          <w:marLeft w:val="0"/>
          <w:marRight w:val="0"/>
          <w:marTop w:val="0"/>
          <w:marBottom w:val="0"/>
          <w:divBdr>
            <w:top w:val="none" w:sz="0" w:space="0" w:color="auto"/>
            <w:left w:val="none" w:sz="0" w:space="0" w:color="auto"/>
            <w:bottom w:val="none" w:sz="0" w:space="0" w:color="auto"/>
            <w:right w:val="none" w:sz="0" w:space="0" w:color="auto"/>
          </w:divBdr>
        </w:div>
        <w:div w:id="2096240331">
          <w:marLeft w:val="0"/>
          <w:marRight w:val="0"/>
          <w:marTop w:val="0"/>
          <w:marBottom w:val="0"/>
          <w:divBdr>
            <w:top w:val="none" w:sz="0" w:space="0" w:color="auto"/>
            <w:left w:val="none" w:sz="0" w:space="0" w:color="auto"/>
            <w:bottom w:val="none" w:sz="0" w:space="0" w:color="auto"/>
            <w:right w:val="none" w:sz="0" w:space="0" w:color="auto"/>
          </w:divBdr>
        </w:div>
        <w:div w:id="2437439">
          <w:marLeft w:val="0"/>
          <w:marRight w:val="0"/>
          <w:marTop w:val="0"/>
          <w:marBottom w:val="0"/>
          <w:divBdr>
            <w:top w:val="none" w:sz="0" w:space="0" w:color="auto"/>
            <w:left w:val="none" w:sz="0" w:space="0" w:color="auto"/>
            <w:bottom w:val="none" w:sz="0" w:space="0" w:color="auto"/>
            <w:right w:val="none" w:sz="0" w:space="0" w:color="auto"/>
          </w:divBdr>
        </w:div>
        <w:div w:id="1356613346">
          <w:marLeft w:val="0"/>
          <w:marRight w:val="0"/>
          <w:marTop w:val="0"/>
          <w:marBottom w:val="0"/>
          <w:divBdr>
            <w:top w:val="none" w:sz="0" w:space="0" w:color="auto"/>
            <w:left w:val="none" w:sz="0" w:space="0" w:color="auto"/>
            <w:bottom w:val="none" w:sz="0" w:space="0" w:color="auto"/>
            <w:right w:val="none" w:sz="0" w:space="0" w:color="auto"/>
          </w:divBdr>
        </w:div>
        <w:div w:id="1834643308">
          <w:marLeft w:val="0"/>
          <w:marRight w:val="0"/>
          <w:marTop w:val="0"/>
          <w:marBottom w:val="0"/>
          <w:divBdr>
            <w:top w:val="none" w:sz="0" w:space="0" w:color="auto"/>
            <w:left w:val="none" w:sz="0" w:space="0" w:color="auto"/>
            <w:bottom w:val="none" w:sz="0" w:space="0" w:color="auto"/>
            <w:right w:val="none" w:sz="0" w:space="0" w:color="auto"/>
          </w:divBdr>
        </w:div>
        <w:div w:id="580411129">
          <w:marLeft w:val="0"/>
          <w:marRight w:val="0"/>
          <w:marTop w:val="0"/>
          <w:marBottom w:val="0"/>
          <w:divBdr>
            <w:top w:val="none" w:sz="0" w:space="0" w:color="auto"/>
            <w:left w:val="none" w:sz="0" w:space="0" w:color="auto"/>
            <w:bottom w:val="none" w:sz="0" w:space="0" w:color="auto"/>
            <w:right w:val="none" w:sz="0" w:space="0" w:color="auto"/>
          </w:divBdr>
        </w:div>
        <w:div w:id="566690518">
          <w:marLeft w:val="0"/>
          <w:marRight w:val="0"/>
          <w:marTop w:val="0"/>
          <w:marBottom w:val="0"/>
          <w:divBdr>
            <w:top w:val="none" w:sz="0" w:space="0" w:color="auto"/>
            <w:left w:val="none" w:sz="0" w:space="0" w:color="auto"/>
            <w:bottom w:val="none" w:sz="0" w:space="0" w:color="auto"/>
            <w:right w:val="none" w:sz="0" w:space="0" w:color="auto"/>
          </w:divBdr>
        </w:div>
        <w:div w:id="1637950185">
          <w:marLeft w:val="0"/>
          <w:marRight w:val="0"/>
          <w:marTop w:val="0"/>
          <w:marBottom w:val="0"/>
          <w:divBdr>
            <w:top w:val="none" w:sz="0" w:space="0" w:color="auto"/>
            <w:left w:val="none" w:sz="0" w:space="0" w:color="auto"/>
            <w:bottom w:val="none" w:sz="0" w:space="0" w:color="auto"/>
            <w:right w:val="none" w:sz="0" w:space="0" w:color="auto"/>
          </w:divBdr>
        </w:div>
        <w:div w:id="1185481009">
          <w:marLeft w:val="0"/>
          <w:marRight w:val="0"/>
          <w:marTop w:val="0"/>
          <w:marBottom w:val="0"/>
          <w:divBdr>
            <w:top w:val="none" w:sz="0" w:space="0" w:color="auto"/>
            <w:left w:val="none" w:sz="0" w:space="0" w:color="auto"/>
            <w:bottom w:val="none" w:sz="0" w:space="0" w:color="auto"/>
            <w:right w:val="none" w:sz="0" w:space="0" w:color="auto"/>
          </w:divBdr>
        </w:div>
        <w:div w:id="769275259">
          <w:marLeft w:val="0"/>
          <w:marRight w:val="0"/>
          <w:marTop w:val="0"/>
          <w:marBottom w:val="0"/>
          <w:divBdr>
            <w:top w:val="none" w:sz="0" w:space="0" w:color="auto"/>
            <w:left w:val="none" w:sz="0" w:space="0" w:color="auto"/>
            <w:bottom w:val="none" w:sz="0" w:space="0" w:color="auto"/>
            <w:right w:val="none" w:sz="0" w:space="0" w:color="auto"/>
          </w:divBdr>
        </w:div>
        <w:div w:id="1045108470">
          <w:marLeft w:val="0"/>
          <w:marRight w:val="0"/>
          <w:marTop w:val="0"/>
          <w:marBottom w:val="0"/>
          <w:divBdr>
            <w:top w:val="none" w:sz="0" w:space="0" w:color="auto"/>
            <w:left w:val="none" w:sz="0" w:space="0" w:color="auto"/>
            <w:bottom w:val="none" w:sz="0" w:space="0" w:color="auto"/>
            <w:right w:val="none" w:sz="0" w:space="0" w:color="auto"/>
          </w:divBdr>
        </w:div>
        <w:div w:id="1614243587">
          <w:marLeft w:val="0"/>
          <w:marRight w:val="0"/>
          <w:marTop w:val="0"/>
          <w:marBottom w:val="0"/>
          <w:divBdr>
            <w:top w:val="none" w:sz="0" w:space="0" w:color="auto"/>
            <w:left w:val="none" w:sz="0" w:space="0" w:color="auto"/>
            <w:bottom w:val="none" w:sz="0" w:space="0" w:color="auto"/>
            <w:right w:val="none" w:sz="0" w:space="0" w:color="auto"/>
          </w:divBdr>
        </w:div>
        <w:div w:id="2097703829">
          <w:marLeft w:val="0"/>
          <w:marRight w:val="0"/>
          <w:marTop w:val="0"/>
          <w:marBottom w:val="0"/>
          <w:divBdr>
            <w:top w:val="none" w:sz="0" w:space="0" w:color="auto"/>
            <w:left w:val="none" w:sz="0" w:space="0" w:color="auto"/>
            <w:bottom w:val="none" w:sz="0" w:space="0" w:color="auto"/>
            <w:right w:val="none" w:sz="0" w:space="0" w:color="auto"/>
          </w:divBdr>
        </w:div>
        <w:div w:id="1249735609">
          <w:marLeft w:val="0"/>
          <w:marRight w:val="0"/>
          <w:marTop w:val="0"/>
          <w:marBottom w:val="0"/>
          <w:divBdr>
            <w:top w:val="none" w:sz="0" w:space="0" w:color="auto"/>
            <w:left w:val="none" w:sz="0" w:space="0" w:color="auto"/>
            <w:bottom w:val="none" w:sz="0" w:space="0" w:color="auto"/>
            <w:right w:val="none" w:sz="0" w:space="0" w:color="auto"/>
          </w:divBdr>
        </w:div>
        <w:div w:id="787118880">
          <w:marLeft w:val="0"/>
          <w:marRight w:val="0"/>
          <w:marTop w:val="0"/>
          <w:marBottom w:val="0"/>
          <w:divBdr>
            <w:top w:val="none" w:sz="0" w:space="0" w:color="auto"/>
            <w:left w:val="none" w:sz="0" w:space="0" w:color="auto"/>
            <w:bottom w:val="none" w:sz="0" w:space="0" w:color="auto"/>
            <w:right w:val="none" w:sz="0" w:space="0" w:color="auto"/>
          </w:divBdr>
        </w:div>
        <w:div w:id="944266644">
          <w:marLeft w:val="0"/>
          <w:marRight w:val="0"/>
          <w:marTop w:val="0"/>
          <w:marBottom w:val="0"/>
          <w:divBdr>
            <w:top w:val="none" w:sz="0" w:space="0" w:color="auto"/>
            <w:left w:val="none" w:sz="0" w:space="0" w:color="auto"/>
            <w:bottom w:val="none" w:sz="0" w:space="0" w:color="auto"/>
            <w:right w:val="none" w:sz="0" w:space="0" w:color="auto"/>
          </w:divBdr>
        </w:div>
        <w:div w:id="742607764">
          <w:marLeft w:val="0"/>
          <w:marRight w:val="0"/>
          <w:marTop w:val="0"/>
          <w:marBottom w:val="0"/>
          <w:divBdr>
            <w:top w:val="none" w:sz="0" w:space="0" w:color="auto"/>
            <w:left w:val="none" w:sz="0" w:space="0" w:color="auto"/>
            <w:bottom w:val="none" w:sz="0" w:space="0" w:color="auto"/>
            <w:right w:val="none" w:sz="0" w:space="0" w:color="auto"/>
          </w:divBdr>
        </w:div>
        <w:div w:id="357320265">
          <w:marLeft w:val="0"/>
          <w:marRight w:val="0"/>
          <w:marTop w:val="0"/>
          <w:marBottom w:val="0"/>
          <w:divBdr>
            <w:top w:val="none" w:sz="0" w:space="0" w:color="auto"/>
            <w:left w:val="none" w:sz="0" w:space="0" w:color="auto"/>
            <w:bottom w:val="none" w:sz="0" w:space="0" w:color="auto"/>
            <w:right w:val="none" w:sz="0" w:space="0" w:color="auto"/>
          </w:divBdr>
        </w:div>
        <w:div w:id="1936747968">
          <w:marLeft w:val="0"/>
          <w:marRight w:val="0"/>
          <w:marTop w:val="0"/>
          <w:marBottom w:val="0"/>
          <w:divBdr>
            <w:top w:val="none" w:sz="0" w:space="0" w:color="auto"/>
            <w:left w:val="none" w:sz="0" w:space="0" w:color="auto"/>
            <w:bottom w:val="none" w:sz="0" w:space="0" w:color="auto"/>
            <w:right w:val="none" w:sz="0" w:space="0" w:color="auto"/>
          </w:divBdr>
        </w:div>
        <w:div w:id="240677833">
          <w:marLeft w:val="0"/>
          <w:marRight w:val="0"/>
          <w:marTop w:val="0"/>
          <w:marBottom w:val="0"/>
          <w:divBdr>
            <w:top w:val="none" w:sz="0" w:space="0" w:color="auto"/>
            <w:left w:val="none" w:sz="0" w:space="0" w:color="auto"/>
            <w:bottom w:val="none" w:sz="0" w:space="0" w:color="auto"/>
            <w:right w:val="none" w:sz="0" w:space="0" w:color="auto"/>
          </w:divBdr>
        </w:div>
        <w:div w:id="345862572">
          <w:marLeft w:val="0"/>
          <w:marRight w:val="0"/>
          <w:marTop w:val="0"/>
          <w:marBottom w:val="0"/>
          <w:divBdr>
            <w:top w:val="none" w:sz="0" w:space="0" w:color="auto"/>
            <w:left w:val="none" w:sz="0" w:space="0" w:color="auto"/>
            <w:bottom w:val="none" w:sz="0" w:space="0" w:color="auto"/>
            <w:right w:val="none" w:sz="0" w:space="0" w:color="auto"/>
          </w:divBdr>
        </w:div>
        <w:div w:id="229509671">
          <w:marLeft w:val="0"/>
          <w:marRight w:val="0"/>
          <w:marTop w:val="0"/>
          <w:marBottom w:val="0"/>
          <w:divBdr>
            <w:top w:val="none" w:sz="0" w:space="0" w:color="auto"/>
            <w:left w:val="none" w:sz="0" w:space="0" w:color="auto"/>
            <w:bottom w:val="none" w:sz="0" w:space="0" w:color="auto"/>
            <w:right w:val="none" w:sz="0" w:space="0" w:color="auto"/>
          </w:divBdr>
        </w:div>
        <w:div w:id="2058122597">
          <w:marLeft w:val="0"/>
          <w:marRight w:val="0"/>
          <w:marTop w:val="0"/>
          <w:marBottom w:val="0"/>
          <w:divBdr>
            <w:top w:val="none" w:sz="0" w:space="0" w:color="auto"/>
            <w:left w:val="none" w:sz="0" w:space="0" w:color="auto"/>
            <w:bottom w:val="none" w:sz="0" w:space="0" w:color="auto"/>
            <w:right w:val="none" w:sz="0" w:space="0" w:color="auto"/>
          </w:divBdr>
        </w:div>
        <w:div w:id="1463771057">
          <w:marLeft w:val="0"/>
          <w:marRight w:val="0"/>
          <w:marTop w:val="0"/>
          <w:marBottom w:val="0"/>
          <w:divBdr>
            <w:top w:val="none" w:sz="0" w:space="0" w:color="auto"/>
            <w:left w:val="none" w:sz="0" w:space="0" w:color="auto"/>
            <w:bottom w:val="none" w:sz="0" w:space="0" w:color="auto"/>
            <w:right w:val="none" w:sz="0" w:space="0" w:color="auto"/>
          </w:divBdr>
        </w:div>
        <w:div w:id="1022435881">
          <w:marLeft w:val="0"/>
          <w:marRight w:val="0"/>
          <w:marTop w:val="0"/>
          <w:marBottom w:val="0"/>
          <w:divBdr>
            <w:top w:val="none" w:sz="0" w:space="0" w:color="auto"/>
            <w:left w:val="none" w:sz="0" w:space="0" w:color="auto"/>
            <w:bottom w:val="none" w:sz="0" w:space="0" w:color="auto"/>
            <w:right w:val="none" w:sz="0" w:space="0" w:color="auto"/>
          </w:divBdr>
        </w:div>
        <w:div w:id="446511496">
          <w:marLeft w:val="0"/>
          <w:marRight w:val="0"/>
          <w:marTop w:val="0"/>
          <w:marBottom w:val="0"/>
          <w:divBdr>
            <w:top w:val="none" w:sz="0" w:space="0" w:color="auto"/>
            <w:left w:val="none" w:sz="0" w:space="0" w:color="auto"/>
            <w:bottom w:val="none" w:sz="0" w:space="0" w:color="auto"/>
            <w:right w:val="none" w:sz="0" w:space="0" w:color="auto"/>
          </w:divBdr>
        </w:div>
        <w:div w:id="1092242977">
          <w:marLeft w:val="0"/>
          <w:marRight w:val="0"/>
          <w:marTop w:val="0"/>
          <w:marBottom w:val="0"/>
          <w:divBdr>
            <w:top w:val="none" w:sz="0" w:space="0" w:color="auto"/>
            <w:left w:val="none" w:sz="0" w:space="0" w:color="auto"/>
            <w:bottom w:val="none" w:sz="0" w:space="0" w:color="auto"/>
            <w:right w:val="none" w:sz="0" w:space="0" w:color="auto"/>
          </w:divBdr>
        </w:div>
        <w:div w:id="1782915090">
          <w:marLeft w:val="0"/>
          <w:marRight w:val="0"/>
          <w:marTop w:val="0"/>
          <w:marBottom w:val="0"/>
          <w:divBdr>
            <w:top w:val="none" w:sz="0" w:space="0" w:color="auto"/>
            <w:left w:val="none" w:sz="0" w:space="0" w:color="auto"/>
            <w:bottom w:val="none" w:sz="0" w:space="0" w:color="auto"/>
            <w:right w:val="none" w:sz="0" w:space="0" w:color="auto"/>
          </w:divBdr>
        </w:div>
        <w:div w:id="1801916981">
          <w:marLeft w:val="0"/>
          <w:marRight w:val="0"/>
          <w:marTop w:val="0"/>
          <w:marBottom w:val="0"/>
          <w:divBdr>
            <w:top w:val="none" w:sz="0" w:space="0" w:color="auto"/>
            <w:left w:val="none" w:sz="0" w:space="0" w:color="auto"/>
            <w:bottom w:val="none" w:sz="0" w:space="0" w:color="auto"/>
            <w:right w:val="none" w:sz="0" w:space="0" w:color="auto"/>
          </w:divBdr>
        </w:div>
        <w:div w:id="2014798215">
          <w:marLeft w:val="0"/>
          <w:marRight w:val="0"/>
          <w:marTop w:val="0"/>
          <w:marBottom w:val="0"/>
          <w:divBdr>
            <w:top w:val="none" w:sz="0" w:space="0" w:color="auto"/>
            <w:left w:val="none" w:sz="0" w:space="0" w:color="auto"/>
            <w:bottom w:val="none" w:sz="0" w:space="0" w:color="auto"/>
            <w:right w:val="none" w:sz="0" w:space="0" w:color="auto"/>
          </w:divBdr>
        </w:div>
        <w:div w:id="308561619">
          <w:marLeft w:val="0"/>
          <w:marRight w:val="0"/>
          <w:marTop w:val="0"/>
          <w:marBottom w:val="0"/>
          <w:divBdr>
            <w:top w:val="none" w:sz="0" w:space="0" w:color="auto"/>
            <w:left w:val="none" w:sz="0" w:space="0" w:color="auto"/>
            <w:bottom w:val="none" w:sz="0" w:space="0" w:color="auto"/>
            <w:right w:val="none" w:sz="0" w:space="0" w:color="auto"/>
          </w:divBdr>
        </w:div>
        <w:div w:id="413432510">
          <w:marLeft w:val="0"/>
          <w:marRight w:val="0"/>
          <w:marTop w:val="0"/>
          <w:marBottom w:val="0"/>
          <w:divBdr>
            <w:top w:val="none" w:sz="0" w:space="0" w:color="auto"/>
            <w:left w:val="none" w:sz="0" w:space="0" w:color="auto"/>
            <w:bottom w:val="none" w:sz="0" w:space="0" w:color="auto"/>
            <w:right w:val="none" w:sz="0" w:space="0" w:color="auto"/>
          </w:divBdr>
        </w:div>
        <w:div w:id="141580016">
          <w:marLeft w:val="0"/>
          <w:marRight w:val="0"/>
          <w:marTop w:val="0"/>
          <w:marBottom w:val="0"/>
          <w:divBdr>
            <w:top w:val="none" w:sz="0" w:space="0" w:color="auto"/>
            <w:left w:val="none" w:sz="0" w:space="0" w:color="auto"/>
            <w:bottom w:val="none" w:sz="0" w:space="0" w:color="auto"/>
            <w:right w:val="none" w:sz="0" w:space="0" w:color="auto"/>
          </w:divBdr>
        </w:div>
        <w:div w:id="1364478493">
          <w:marLeft w:val="0"/>
          <w:marRight w:val="0"/>
          <w:marTop w:val="0"/>
          <w:marBottom w:val="0"/>
          <w:divBdr>
            <w:top w:val="none" w:sz="0" w:space="0" w:color="auto"/>
            <w:left w:val="none" w:sz="0" w:space="0" w:color="auto"/>
            <w:bottom w:val="none" w:sz="0" w:space="0" w:color="auto"/>
            <w:right w:val="none" w:sz="0" w:space="0" w:color="auto"/>
          </w:divBdr>
        </w:div>
        <w:div w:id="1259488213">
          <w:marLeft w:val="0"/>
          <w:marRight w:val="0"/>
          <w:marTop w:val="0"/>
          <w:marBottom w:val="0"/>
          <w:divBdr>
            <w:top w:val="none" w:sz="0" w:space="0" w:color="auto"/>
            <w:left w:val="none" w:sz="0" w:space="0" w:color="auto"/>
            <w:bottom w:val="none" w:sz="0" w:space="0" w:color="auto"/>
            <w:right w:val="none" w:sz="0" w:space="0" w:color="auto"/>
          </w:divBdr>
        </w:div>
        <w:div w:id="1491408325">
          <w:marLeft w:val="0"/>
          <w:marRight w:val="0"/>
          <w:marTop w:val="0"/>
          <w:marBottom w:val="0"/>
          <w:divBdr>
            <w:top w:val="none" w:sz="0" w:space="0" w:color="auto"/>
            <w:left w:val="none" w:sz="0" w:space="0" w:color="auto"/>
            <w:bottom w:val="none" w:sz="0" w:space="0" w:color="auto"/>
            <w:right w:val="none" w:sz="0" w:space="0" w:color="auto"/>
          </w:divBdr>
        </w:div>
        <w:div w:id="708382442">
          <w:marLeft w:val="0"/>
          <w:marRight w:val="0"/>
          <w:marTop w:val="0"/>
          <w:marBottom w:val="0"/>
          <w:divBdr>
            <w:top w:val="none" w:sz="0" w:space="0" w:color="auto"/>
            <w:left w:val="none" w:sz="0" w:space="0" w:color="auto"/>
            <w:bottom w:val="none" w:sz="0" w:space="0" w:color="auto"/>
            <w:right w:val="none" w:sz="0" w:space="0" w:color="auto"/>
          </w:divBdr>
        </w:div>
        <w:div w:id="923028379">
          <w:marLeft w:val="0"/>
          <w:marRight w:val="0"/>
          <w:marTop w:val="0"/>
          <w:marBottom w:val="0"/>
          <w:divBdr>
            <w:top w:val="none" w:sz="0" w:space="0" w:color="auto"/>
            <w:left w:val="none" w:sz="0" w:space="0" w:color="auto"/>
            <w:bottom w:val="none" w:sz="0" w:space="0" w:color="auto"/>
            <w:right w:val="none" w:sz="0" w:space="0" w:color="auto"/>
          </w:divBdr>
        </w:div>
        <w:div w:id="574707261">
          <w:marLeft w:val="0"/>
          <w:marRight w:val="0"/>
          <w:marTop w:val="0"/>
          <w:marBottom w:val="0"/>
          <w:divBdr>
            <w:top w:val="none" w:sz="0" w:space="0" w:color="auto"/>
            <w:left w:val="none" w:sz="0" w:space="0" w:color="auto"/>
            <w:bottom w:val="none" w:sz="0" w:space="0" w:color="auto"/>
            <w:right w:val="none" w:sz="0" w:space="0" w:color="auto"/>
          </w:divBdr>
        </w:div>
        <w:div w:id="2114783961">
          <w:marLeft w:val="0"/>
          <w:marRight w:val="0"/>
          <w:marTop w:val="0"/>
          <w:marBottom w:val="0"/>
          <w:divBdr>
            <w:top w:val="none" w:sz="0" w:space="0" w:color="auto"/>
            <w:left w:val="none" w:sz="0" w:space="0" w:color="auto"/>
            <w:bottom w:val="none" w:sz="0" w:space="0" w:color="auto"/>
            <w:right w:val="none" w:sz="0" w:space="0" w:color="auto"/>
          </w:divBdr>
        </w:div>
        <w:div w:id="571888557">
          <w:marLeft w:val="0"/>
          <w:marRight w:val="0"/>
          <w:marTop w:val="0"/>
          <w:marBottom w:val="0"/>
          <w:divBdr>
            <w:top w:val="none" w:sz="0" w:space="0" w:color="auto"/>
            <w:left w:val="none" w:sz="0" w:space="0" w:color="auto"/>
            <w:bottom w:val="none" w:sz="0" w:space="0" w:color="auto"/>
            <w:right w:val="none" w:sz="0" w:space="0" w:color="auto"/>
          </w:divBdr>
        </w:div>
        <w:div w:id="868179726">
          <w:marLeft w:val="0"/>
          <w:marRight w:val="0"/>
          <w:marTop w:val="0"/>
          <w:marBottom w:val="0"/>
          <w:divBdr>
            <w:top w:val="none" w:sz="0" w:space="0" w:color="auto"/>
            <w:left w:val="none" w:sz="0" w:space="0" w:color="auto"/>
            <w:bottom w:val="none" w:sz="0" w:space="0" w:color="auto"/>
            <w:right w:val="none" w:sz="0" w:space="0" w:color="auto"/>
          </w:divBdr>
        </w:div>
        <w:div w:id="809321568">
          <w:marLeft w:val="0"/>
          <w:marRight w:val="0"/>
          <w:marTop w:val="0"/>
          <w:marBottom w:val="0"/>
          <w:divBdr>
            <w:top w:val="none" w:sz="0" w:space="0" w:color="auto"/>
            <w:left w:val="none" w:sz="0" w:space="0" w:color="auto"/>
            <w:bottom w:val="none" w:sz="0" w:space="0" w:color="auto"/>
            <w:right w:val="none" w:sz="0" w:space="0" w:color="auto"/>
          </w:divBdr>
        </w:div>
        <w:div w:id="849415276">
          <w:marLeft w:val="0"/>
          <w:marRight w:val="0"/>
          <w:marTop w:val="0"/>
          <w:marBottom w:val="0"/>
          <w:divBdr>
            <w:top w:val="none" w:sz="0" w:space="0" w:color="auto"/>
            <w:left w:val="none" w:sz="0" w:space="0" w:color="auto"/>
            <w:bottom w:val="none" w:sz="0" w:space="0" w:color="auto"/>
            <w:right w:val="none" w:sz="0" w:space="0" w:color="auto"/>
          </w:divBdr>
        </w:div>
        <w:div w:id="117451118">
          <w:marLeft w:val="0"/>
          <w:marRight w:val="0"/>
          <w:marTop w:val="0"/>
          <w:marBottom w:val="0"/>
          <w:divBdr>
            <w:top w:val="none" w:sz="0" w:space="0" w:color="auto"/>
            <w:left w:val="none" w:sz="0" w:space="0" w:color="auto"/>
            <w:bottom w:val="none" w:sz="0" w:space="0" w:color="auto"/>
            <w:right w:val="none" w:sz="0" w:space="0" w:color="auto"/>
          </w:divBdr>
        </w:div>
        <w:div w:id="1892187524">
          <w:marLeft w:val="0"/>
          <w:marRight w:val="0"/>
          <w:marTop w:val="0"/>
          <w:marBottom w:val="0"/>
          <w:divBdr>
            <w:top w:val="none" w:sz="0" w:space="0" w:color="auto"/>
            <w:left w:val="none" w:sz="0" w:space="0" w:color="auto"/>
            <w:bottom w:val="none" w:sz="0" w:space="0" w:color="auto"/>
            <w:right w:val="none" w:sz="0" w:space="0" w:color="auto"/>
          </w:divBdr>
        </w:div>
        <w:div w:id="1756782717">
          <w:marLeft w:val="0"/>
          <w:marRight w:val="0"/>
          <w:marTop w:val="0"/>
          <w:marBottom w:val="0"/>
          <w:divBdr>
            <w:top w:val="none" w:sz="0" w:space="0" w:color="auto"/>
            <w:left w:val="none" w:sz="0" w:space="0" w:color="auto"/>
            <w:bottom w:val="none" w:sz="0" w:space="0" w:color="auto"/>
            <w:right w:val="none" w:sz="0" w:space="0" w:color="auto"/>
          </w:divBdr>
        </w:div>
        <w:div w:id="775100824">
          <w:marLeft w:val="0"/>
          <w:marRight w:val="0"/>
          <w:marTop w:val="0"/>
          <w:marBottom w:val="0"/>
          <w:divBdr>
            <w:top w:val="none" w:sz="0" w:space="0" w:color="auto"/>
            <w:left w:val="none" w:sz="0" w:space="0" w:color="auto"/>
            <w:bottom w:val="none" w:sz="0" w:space="0" w:color="auto"/>
            <w:right w:val="none" w:sz="0" w:space="0" w:color="auto"/>
          </w:divBdr>
        </w:div>
        <w:div w:id="1742017333">
          <w:marLeft w:val="0"/>
          <w:marRight w:val="0"/>
          <w:marTop w:val="0"/>
          <w:marBottom w:val="0"/>
          <w:divBdr>
            <w:top w:val="none" w:sz="0" w:space="0" w:color="auto"/>
            <w:left w:val="none" w:sz="0" w:space="0" w:color="auto"/>
            <w:bottom w:val="none" w:sz="0" w:space="0" w:color="auto"/>
            <w:right w:val="none" w:sz="0" w:space="0" w:color="auto"/>
          </w:divBdr>
        </w:div>
        <w:div w:id="1999846896">
          <w:marLeft w:val="0"/>
          <w:marRight w:val="0"/>
          <w:marTop w:val="0"/>
          <w:marBottom w:val="0"/>
          <w:divBdr>
            <w:top w:val="none" w:sz="0" w:space="0" w:color="auto"/>
            <w:left w:val="none" w:sz="0" w:space="0" w:color="auto"/>
            <w:bottom w:val="none" w:sz="0" w:space="0" w:color="auto"/>
            <w:right w:val="none" w:sz="0" w:space="0" w:color="auto"/>
          </w:divBdr>
        </w:div>
        <w:div w:id="1244795716">
          <w:marLeft w:val="0"/>
          <w:marRight w:val="0"/>
          <w:marTop w:val="0"/>
          <w:marBottom w:val="0"/>
          <w:divBdr>
            <w:top w:val="none" w:sz="0" w:space="0" w:color="auto"/>
            <w:left w:val="none" w:sz="0" w:space="0" w:color="auto"/>
            <w:bottom w:val="none" w:sz="0" w:space="0" w:color="auto"/>
            <w:right w:val="none" w:sz="0" w:space="0" w:color="auto"/>
          </w:divBdr>
        </w:div>
        <w:div w:id="815950354">
          <w:marLeft w:val="0"/>
          <w:marRight w:val="0"/>
          <w:marTop w:val="0"/>
          <w:marBottom w:val="0"/>
          <w:divBdr>
            <w:top w:val="none" w:sz="0" w:space="0" w:color="auto"/>
            <w:left w:val="none" w:sz="0" w:space="0" w:color="auto"/>
            <w:bottom w:val="none" w:sz="0" w:space="0" w:color="auto"/>
            <w:right w:val="none" w:sz="0" w:space="0" w:color="auto"/>
          </w:divBdr>
        </w:div>
        <w:div w:id="1812091600">
          <w:marLeft w:val="0"/>
          <w:marRight w:val="0"/>
          <w:marTop w:val="0"/>
          <w:marBottom w:val="0"/>
          <w:divBdr>
            <w:top w:val="none" w:sz="0" w:space="0" w:color="auto"/>
            <w:left w:val="none" w:sz="0" w:space="0" w:color="auto"/>
            <w:bottom w:val="none" w:sz="0" w:space="0" w:color="auto"/>
            <w:right w:val="none" w:sz="0" w:space="0" w:color="auto"/>
          </w:divBdr>
        </w:div>
      </w:divsChild>
    </w:div>
    <w:div w:id="964581170">
      <w:bodyDiv w:val="1"/>
      <w:marLeft w:val="0"/>
      <w:marRight w:val="0"/>
      <w:marTop w:val="0"/>
      <w:marBottom w:val="0"/>
      <w:divBdr>
        <w:top w:val="none" w:sz="0" w:space="0" w:color="auto"/>
        <w:left w:val="none" w:sz="0" w:space="0" w:color="auto"/>
        <w:bottom w:val="none" w:sz="0" w:space="0" w:color="auto"/>
        <w:right w:val="none" w:sz="0" w:space="0" w:color="auto"/>
      </w:divBdr>
      <w:divsChild>
        <w:div w:id="1740521911">
          <w:marLeft w:val="0"/>
          <w:marRight w:val="0"/>
          <w:marTop w:val="0"/>
          <w:marBottom w:val="0"/>
          <w:divBdr>
            <w:top w:val="none" w:sz="0" w:space="0" w:color="auto"/>
            <w:left w:val="none" w:sz="0" w:space="0" w:color="auto"/>
            <w:bottom w:val="none" w:sz="0" w:space="0" w:color="auto"/>
            <w:right w:val="none" w:sz="0" w:space="0" w:color="auto"/>
          </w:divBdr>
        </w:div>
        <w:div w:id="841091419">
          <w:marLeft w:val="0"/>
          <w:marRight w:val="0"/>
          <w:marTop w:val="0"/>
          <w:marBottom w:val="0"/>
          <w:divBdr>
            <w:top w:val="none" w:sz="0" w:space="0" w:color="auto"/>
            <w:left w:val="none" w:sz="0" w:space="0" w:color="auto"/>
            <w:bottom w:val="none" w:sz="0" w:space="0" w:color="auto"/>
            <w:right w:val="none" w:sz="0" w:space="0" w:color="auto"/>
          </w:divBdr>
        </w:div>
        <w:div w:id="1858344643">
          <w:marLeft w:val="0"/>
          <w:marRight w:val="0"/>
          <w:marTop w:val="0"/>
          <w:marBottom w:val="0"/>
          <w:divBdr>
            <w:top w:val="none" w:sz="0" w:space="0" w:color="auto"/>
            <w:left w:val="none" w:sz="0" w:space="0" w:color="auto"/>
            <w:bottom w:val="none" w:sz="0" w:space="0" w:color="auto"/>
            <w:right w:val="none" w:sz="0" w:space="0" w:color="auto"/>
          </w:divBdr>
        </w:div>
      </w:divsChild>
    </w:div>
    <w:div w:id="999774526">
      <w:bodyDiv w:val="1"/>
      <w:marLeft w:val="0"/>
      <w:marRight w:val="0"/>
      <w:marTop w:val="0"/>
      <w:marBottom w:val="0"/>
      <w:divBdr>
        <w:top w:val="none" w:sz="0" w:space="0" w:color="auto"/>
        <w:left w:val="none" w:sz="0" w:space="0" w:color="auto"/>
        <w:bottom w:val="none" w:sz="0" w:space="0" w:color="auto"/>
        <w:right w:val="none" w:sz="0" w:space="0" w:color="auto"/>
      </w:divBdr>
      <w:divsChild>
        <w:div w:id="2029672747">
          <w:marLeft w:val="0"/>
          <w:marRight w:val="0"/>
          <w:marTop w:val="0"/>
          <w:marBottom w:val="0"/>
          <w:divBdr>
            <w:top w:val="none" w:sz="0" w:space="0" w:color="auto"/>
            <w:left w:val="none" w:sz="0" w:space="0" w:color="auto"/>
            <w:bottom w:val="none" w:sz="0" w:space="0" w:color="auto"/>
            <w:right w:val="none" w:sz="0" w:space="0" w:color="auto"/>
          </w:divBdr>
        </w:div>
        <w:div w:id="1608612585">
          <w:marLeft w:val="0"/>
          <w:marRight w:val="0"/>
          <w:marTop w:val="0"/>
          <w:marBottom w:val="0"/>
          <w:divBdr>
            <w:top w:val="none" w:sz="0" w:space="0" w:color="auto"/>
            <w:left w:val="none" w:sz="0" w:space="0" w:color="auto"/>
            <w:bottom w:val="none" w:sz="0" w:space="0" w:color="auto"/>
            <w:right w:val="none" w:sz="0" w:space="0" w:color="auto"/>
          </w:divBdr>
        </w:div>
        <w:div w:id="1905334778">
          <w:marLeft w:val="0"/>
          <w:marRight w:val="0"/>
          <w:marTop w:val="0"/>
          <w:marBottom w:val="0"/>
          <w:divBdr>
            <w:top w:val="none" w:sz="0" w:space="0" w:color="auto"/>
            <w:left w:val="none" w:sz="0" w:space="0" w:color="auto"/>
            <w:bottom w:val="none" w:sz="0" w:space="0" w:color="auto"/>
            <w:right w:val="none" w:sz="0" w:space="0" w:color="auto"/>
          </w:divBdr>
        </w:div>
        <w:div w:id="723214467">
          <w:marLeft w:val="0"/>
          <w:marRight w:val="0"/>
          <w:marTop w:val="0"/>
          <w:marBottom w:val="0"/>
          <w:divBdr>
            <w:top w:val="none" w:sz="0" w:space="0" w:color="auto"/>
            <w:left w:val="none" w:sz="0" w:space="0" w:color="auto"/>
            <w:bottom w:val="none" w:sz="0" w:space="0" w:color="auto"/>
            <w:right w:val="none" w:sz="0" w:space="0" w:color="auto"/>
          </w:divBdr>
        </w:div>
        <w:div w:id="921181583">
          <w:marLeft w:val="0"/>
          <w:marRight w:val="0"/>
          <w:marTop w:val="0"/>
          <w:marBottom w:val="0"/>
          <w:divBdr>
            <w:top w:val="none" w:sz="0" w:space="0" w:color="auto"/>
            <w:left w:val="none" w:sz="0" w:space="0" w:color="auto"/>
            <w:bottom w:val="none" w:sz="0" w:space="0" w:color="auto"/>
            <w:right w:val="none" w:sz="0" w:space="0" w:color="auto"/>
          </w:divBdr>
        </w:div>
        <w:div w:id="25567384">
          <w:marLeft w:val="0"/>
          <w:marRight w:val="0"/>
          <w:marTop w:val="0"/>
          <w:marBottom w:val="0"/>
          <w:divBdr>
            <w:top w:val="none" w:sz="0" w:space="0" w:color="auto"/>
            <w:left w:val="none" w:sz="0" w:space="0" w:color="auto"/>
            <w:bottom w:val="none" w:sz="0" w:space="0" w:color="auto"/>
            <w:right w:val="none" w:sz="0" w:space="0" w:color="auto"/>
          </w:divBdr>
        </w:div>
        <w:div w:id="2003660874">
          <w:marLeft w:val="0"/>
          <w:marRight w:val="0"/>
          <w:marTop w:val="0"/>
          <w:marBottom w:val="0"/>
          <w:divBdr>
            <w:top w:val="none" w:sz="0" w:space="0" w:color="auto"/>
            <w:left w:val="none" w:sz="0" w:space="0" w:color="auto"/>
            <w:bottom w:val="none" w:sz="0" w:space="0" w:color="auto"/>
            <w:right w:val="none" w:sz="0" w:space="0" w:color="auto"/>
          </w:divBdr>
        </w:div>
        <w:div w:id="1921401978">
          <w:marLeft w:val="0"/>
          <w:marRight w:val="0"/>
          <w:marTop w:val="0"/>
          <w:marBottom w:val="0"/>
          <w:divBdr>
            <w:top w:val="none" w:sz="0" w:space="0" w:color="auto"/>
            <w:left w:val="none" w:sz="0" w:space="0" w:color="auto"/>
            <w:bottom w:val="none" w:sz="0" w:space="0" w:color="auto"/>
            <w:right w:val="none" w:sz="0" w:space="0" w:color="auto"/>
          </w:divBdr>
        </w:div>
        <w:div w:id="480779441">
          <w:marLeft w:val="0"/>
          <w:marRight w:val="0"/>
          <w:marTop w:val="0"/>
          <w:marBottom w:val="0"/>
          <w:divBdr>
            <w:top w:val="none" w:sz="0" w:space="0" w:color="auto"/>
            <w:left w:val="none" w:sz="0" w:space="0" w:color="auto"/>
            <w:bottom w:val="none" w:sz="0" w:space="0" w:color="auto"/>
            <w:right w:val="none" w:sz="0" w:space="0" w:color="auto"/>
          </w:divBdr>
        </w:div>
        <w:div w:id="824201924">
          <w:marLeft w:val="0"/>
          <w:marRight w:val="0"/>
          <w:marTop w:val="0"/>
          <w:marBottom w:val="0"/>
          <w:divBdr>
            <w:top w:val="none" w:sz="0" w:space="0" w:color="auto"/>
            <w:left w:val="none" w:sz="0" w:space="0" w:color="auto"/>
            <w:bottom w:val="none" w:sz="0" w:space="0" w:color="auto"/>
            <w:right w:val="none" w:sz="0" w:space="0" w:color="auto"/>
          </w:divBdr>
        </w:div>
        <w:div w:id="988245981">
          <w:marLeft w:val="0"/>
          <w:marRight w:val="0"/>
          <w:marTop w:val="0"/>
          <w:marBottom w:val="0"/>
          <w:divBdr>
            <w:top w:val="none" w:sz="0" w:space="0" w:color="auto"/>
            <w:left w:val="none" w:sz="0" w:space="0" w:color="auto"/>
            <w:bottom w:val="none" w:sz="0" w:space="0" w:color="auto"/>
            <w:right w:val="none" w:sz="0" w:space="0" w:color="auto"/>
          </w:divBdr>
        </w:div>
        <w:div w:id="358631273">
          <w:marLeft w:val="0"/>
          <w:marRight w:val="0"/>
          <w:marTop w:val="0"/>
          <w:marBottom w:val="0"/>
          <w:divBdr>
            <w:top w:val="none" w:sz="0" w:space="0" w:color="auto"/>
            <w:left w:val="none" w:sz="0" w:space="0" w:color="auto"/>
            <w:bottom w:val="none" w:sz="0" w:space="0" w:color="auto"/>
            <w:right w:val="none" w:sz="0" w:space="0" w:color="auto"/>
          </w:divBdr>
        </w:div>
        <w:div w:id="469791786">
          <w:marLeft w:val="0"/>
          <w:marRight w:val="0"/>
          <w:marTop w:val="0"/>
          <w:marBottom w:val="0"/>
          <w:divBdr>
            <w:top w:val="none" w:sz="0" w:space="0" w:color="auto"/>
            <w:left w:val="none" w:sz="0" w:space="0" w:color="auto"/>
            <w:bottom w:val="none" w:sz="0" w:space="0" w:color="auto"/>
            <w:right w:val="none" w:sz="0" w:space="0" w:color="auto"/>
          </w:divBdr>
        </w:div>
        <w:div w:id="260921789">
          <w:marLeft w:val="0"/>
          <w:marRight w:val="0"/>
          <w:marTop w:val="0"/>
          <w:marBottom w:val="0"/>
          <w:divBdr>
            <w:top w:val="none" w:sz="0" w:space="0" w:color="auto"/>
            <w:left w:val="none" w:sz="0" w:space="0" w:color="auto"/>
            <w:bottom w:val="none" w:sz="0" w:space="0" w:color="auto"/>
            <w:right w:val="none" w:sz="0" w:space="0" w:color="auto"/>
          </w:divBdr>
        </w:div>
        <w:div w:id="1306854526">
          <w:marLeft w:val="0"/>
          <w:marRight w:val="0"/>
          <w:marTop w:val="0"/>
          <w:marBottom w:val="0"/>
          <w:divBdr>
            <w:top w:val="none" w:sz="0" w:space="0" w:color="auto"/>
            <w:left w:val="none" w:sz="0" w:space="0" w:color="auto"/>
            <w:bottom w:val="none" w:sz="0" w:space="0" w:color="auto"/>
            <w:right w:val="none" w:sz="0" w:space="0" w:color="auto"/>
          </w:divBdr>
        </w:div>
        <w:div w:id="1447046532">
          <w:marLeft w:val="0"/>
          <w:marRight w:val="0"/>
          <w:marTop w:val="0"/>
          <w:marBottom w:val="0"/>
          <w:divBdr>
            <w:top w:val="none" w:sz="0" w:space="0" w:color="auto"/>
            <w:left w:val="none" w:sz="0" w:space="0" w:color="auto"/>
            <w:bottom w:val="none" w:sz="0" w:space="0" w:color="auto"/>
            <w:right w:val="none" w:sz="0" w:space="0" w:color="auto"/>
          </w:divBdr>
        </w:div>
        <w:div w:id="1122455287">
          <w:marLeft w:val="0"/>
          <w:marRight w:val="0"/>
          <w:marTop w:val="0"/>
          <w:marBottom w:val="0"/>
          <w:divBdr>
            <w:top w:val="none" w:sz="0" w:space="0" w:color="auto"/>
            <w:left w:val="none" w:sz="0" w:space="0" w:color="auto"/>
            <w:bottom w:val="none" w:sz="0" w:space="0" w:color="auto"/>
            <w:right w:val="none" w:sz="0" w:space="0" w:color="auto"/>
          </w:divBdr>
        </w:div>
        <w:div w:id="50203715">
          <w:marLeft w:val="0"/>
          <w:marRight w:val="0"/>
          <w:marTop w:val="0"/>
          <w:marBottom w:val="0"/>
          <w:divBdr>
            <w:top w:val="none" w:sz="0" w:space="0" w:color="auto"/>
            <w:left w:val="none" w:sz="0" w:space="0" w:color="auto"/>
            <w:bottom w:val="none" w:sz="0" w:space="0" w:color="auto"/>
            <w:right w:val="none" w:sz="0" w:space="0" w:color="auto"/>
          </w:divBdr>
        </w:div>
        <w:div w:id="1890845552">
          <w:marLeft w:val="0"/>
          <w:marRight w:val="0"/>
          <w:marTop w:val="0"/>
          <w:marBottom w:val="0"/>
          <w:divBdr>
            <w:top w:val="none" w:sz="0" w:space="0" w:color="auto"/>
            <w:left w:val="none" w:sz="0" w:space="0" w:color="auto"/>
            <w:bottom w:val="none" w:sz="0" w:space="0" w:color="auto"/>
            <w:right w:val="none" w:sz="0" w:space="0" w:color="auto"/>
          </w:divBdr>
        </w:div>
        <w:div w:id="2024014818">
          <w:marLeft w:val="0"/>
          <w:marRight w:val="0"/>
          <w:marTop w:val="0"/>
          <w:marBottom w:val="0"/>
          <w:divBdr>
            <w:top w:val="none" w:sz="0" w:space="0" w:color="auto"/>
            <w:left w:val="none" w:sz="0" w:space="0" w:color="auto"/>
            <w:bottom w:val="none" w:sz="0" w:space="0" w:color="auto"/>
            <w:right w:val="none" w:sz="0" w:space="0" w:color="auto"/>
          </w:divBdr>
        </w:div>
        <w:div w:id="2075082774">
          <w:marLeft w:val="0"/>
          <w:marRight w:val="0"/>
          <w:marTop w:val="0"/>
          <w:marBottom w:val="0"/>
          <w:divBdr>
            <w:top w:val="none" w:sz="0" w:space="0" w:color="auto"/>
            <w:left w:val="none" w:sz="0" w:space="0" w:color="auto"/>
            <w:bottom w:val="none" w:sz="0" w:space="0" w:color="auto"/>
            <w:right w:val="none" w:sz="0" w:space="0" w:color="auto"/>
          </w:divBdr>
        </w:div>
        <w:div w:id="402872257">
          <w:marLeft w:val="0"/>
          <w:marRight w:val="0"/>
          <w:marTop w:val="0"/>
          <w:marBottom w:val="0"/>
          <w:divBdr>
            <w:top w:val="none" w:sz="0" w:space="0" w:color="auto"/>
            <w:left w:val="none" w:sz="0" w:space="0" w:color="auto"/>
            <w:bottom w:val="none" w:sz="0" w:space="0" w:color="auto"/>
            <w:right w:val="none" w:sz="0" w:space="0" w:color="auto"/>
          </w:divBdr>
        </w:div>
        <w:div w:id="862981913">
          <w:marLeft w:val="0"/>
          <w:marRight w:val="0"/>
          <w:marTop w:val="0"/>
          <w:marBottom w:val="0"/>
          <w:divBdr>
            <w:top w:val="none" w:sz="0" w:space="0" w:color="auto"/>
            <w:left w:val="none" w:sz="0" w:space="0" w:color="auto"/>
            <w:bottom w:val="none" w:sz="0" w:space="0" w:color="auto"/>
            <w:right w:val="none" w:sz="0" w:space="0" w:color="auto"/>
          </w:divBdr>
        </w:div>
        <w:div w:id="892346547">
          <w:marLeft w:val="0"/>
          <w:marRight w:val="0"/>
          <w:marTop w:val="0"/>
          <w:marBottom w:val="0"/>
          <w:divBdr>
            <w:top w:val="none" w:sz="0" w:space="0" w:color="auto"/>
            <w:left w:val="none" w:sz="0" w:space="0" w:color="auto"/>
            <w:bottom w:val="none" w:sz="0" w:space="0" w:color="auto"/>
            <w:right w:val="none" w:sz="0" w:space="0" w:color="auto"/>
          </w:divBdr>
        </w:div>
        <w:div w:id="2126079577">
          <w:marLeft w:val="0"/>
          <w:marRight w:val="0"/>
          <w:marTop w:val="0"/>
          <w:marBottom w:val="0"/>
          <w:divBdr>
            <w:top w:val="none" w:sz="0" w:space="0" w:color="auto"/>
            <w:left w:val="none" w:sz="0" w:space="0" w:color="auto"/>
            <w:bottom w:val="none" w:sz="0" w:space="0" w:color="auto"/>
            <w:right w:val="none" w:sz="0" w:space="0" w:color="auto"/>
          </w:divBdr>
        </w:div>
        <w:div w:id="200167042">
          <w:marLeft w:val="0"/>
          <w:marRight w:val="0"/>
          <w:marTop w:val="0"/>
          <w:marBottom w:val="0"/>
          <w:divBdr>
            <w:top w:val="none" w:sz="0" w:space="0" w:color="auto"/>
            <w:left w:val="none" w:sz="0" w:space="0" w:color="auto"/>
            <w:bottom w:val="none" w:sz="0" w:space="0" w:color="auto"/>
            <w:right w:val="none" w:sz="0" w:space="0" w:color="auto"/>
          </w:divBdr>
        </w:div>
        <w:div w:id="1987850955">
          <w:marLeft w:val="0"/>
          <w:marRight w:val="0"/>
          <w:marTop w:val="0"/>
          <w:marBottom w:val="0"/>
          <w:divBdr>
            <w:top w:val="none" w:sz="0" w:space="0" w:color="auto"/>
            <w:left w:val="none" w:sz="0" w:space="0" w:color="auto"/>
            <w:bottom w:val="none" w:sz="0" w:space="0" w:color="auto"/>
            <w:right w:val="none" w:sz="0" w:space="0" w:color="auto"/>
          </w:divBdr>
        </w:div>
        <w:div w:id="616715735">
          <w:marLeft w:val="0"/>
          <w:marRight w:val="0"/>
          <w:marTop w:val="0"/>
          <w:marBottom w:val="0"/>
          <w:divBdr>
            <w:top w:val="none" w:sz="0" w:space="0" w:color="auto"/>
            <w:left w:val="none" w:sz="0" w:space="0" w:color="auto"/>
            <w:bottom w:val="none" w:sz="0" w:space="0" w:color="auto"/>
            <w:right w:val="none" w:sz="0" w:space="0" w:color="auto"/>
          </w:divBdr>
        </w:div>
        <w:div w:id="692613770">
          <w:marLeft w:val="0"/>
          <w:marRight w:val="0"/>
          <w:marTop w:val="0"/>
          <w:marBottom w:val="0"/>
          <w:divBdr>
            <w:top w:val="none" w:sz="0" w:space="0" w:color="auto"/>
            <w:left w:val="none" w:sz="0" w:space="0" w:color="auto"/>
            <w:bottom w:val="none" w:sz="0" w:space="0" w:color="auto"/>
            <w:right w:val="none" w:sz="0" w:space="0" w:color="auto"/>
          </w:divBdr>
        </w:div>
      </w:divsChild>
    </w:div>
    <w:div w:id="1073353457">
      <w:bodyDiv w:val="1"/>
      <w:marLeft w:val="0"/>
      <w:marRight w:val="0"/>
      <w:marTop w:val="0"/>
      <w:marBottom w:val="0"/>
      <w:divBdr>
        <w:top w:val="none" w:sz="0" w:space="0" w:color="auto"/>
        <w:left w:val="none" w:sz="0" w:space="0" w:color="auto"/>
        <w:bottom w:val="none" w:sz="0" w:space="0" w:color="auto"/>
        <w:right w:val="none" w:sz="0" w:space="0" w:color="auto"/>
      </w:divBdr>
    </w:div>
    <w:div w:id="1117069279">
      <w:bodyDiv w:val="1"/>
      <w:marLeft w:val="0"/>
      <w:marRight w:val="0"/>
      <w:marTop w:val="0"/>
      <w:marBottom w:val="0"/>
      <w:divBdr>
        <w:top w:val="none" w:sz="0" w:space="0" w:color="auto"/>
        <w:left w:val="none" w:sz="0" w:space="0" w:color="auto"/>
        <w:bottom w:val="none" w:sz="0" w:space="0" w:color="auto"/>
        <w:right w:val="none" w:sz="0" w:space="0" w:color="auto"/>
      </w:divBdr>
    </w:div>
    <w:div w:id="1245339133">
      <w:bodyDiv w:val="1"/>
      <w:marLeft w:val="0"/>
      <w:marRight w:val="0"/>
      <w:marTop w:val="0"/>
      <w:marBottom w:val="0"/>
      <w:divBdr>
        <w:top w:val="none" w:sz="0" w:space="0" w:color="auto"/>
        <w:left w:val="none" w:sz="0" w:space="0" w:color="auto"/>
        <w:bottom w:val="none" w:sz="0" w:space="0" w:color="auto"/>
        <w:right w:val="none" w:sz="0" w:space="0" w:color="auto"/>
      </w:divBdr>
    </w:div>
    <w:div w:id="1258323900">
      <w:bodyDiv w:val="1"/>
      <w:marLeft w:val="0"/>
      <w:marRight w:val="0"/>
      <w:marTop w:val="0"/>
      <w:marBottom w:val="0"/>
      <w:divBdr>
        <w:top w:val="none" w:sz="0" w:space="0" w:color="auto"/>
        <w:left w:val="none" w:sz="0" w:space="0" w:color="auto"/>
        <w:bottom w:val="none" w:sz="0" w:space="0" w:color="auto"/>
        <w:right w:val="none" w:sz="0" w:space="0" w:color="auto"/>
      </w:divBdr>
      <w:divsChild>
        <w:div w:id="2063283428">
          <w:marLeft w:val="0"/>
          <w:marRight w:val="0"/>
          <w:marTop w:val="0"/>
          <w:marBottom w:val="0"/>
          <w:divBdr>
            <w:top w:val="none" w:sz="0" w:space="0" w:color="auto"/>
            <w:left w:val="none" w:sz="0" w:space="0" w:color="auto"/>
            <w:bottom w:val="none" w:sz="0" w:space="0" w:color="auto"/>
            <w:right w:val="none" w:sz="0" w:space="0" w:color="auto"/>
          </w:divBdr>
        </w:div>
        <w:div w:id="763959006">
          <w:marLeft w:val="0"/>
          <w:marRight w:val="0"/>
          <w:marTop w:val="0"/>
          <w:marBottom w:val="0"/>
          <w:divBdr>
            <w:top w:val="none" w:sz="0" w:space="0" w:color="auto"/>
            <w:left w:val="none" w:sz="0" w:space="0" w:color="auto"/>
            <w:bottom w:val="none" w:sz="0" w:space="0" w:color="auto"/>
            <w:right w:val="none" w:sz="0" w:space="0" w:color="auto"/>
          </w:divBdr>
        </w:div>
        <w:div w:id="1484666185">
          <w:marLeft w:val="0"/>
          <w:marRight w:val="0"/>
          <w:marTop w:val="0"/>
          <w:marBottom w:val="0"/>
          <w:divBdr>
            <w:top w:val="none" w:sz="0" w:space="0" w:color="auto"/>
            <w:left w:val="none" w:sz="0" w:space="0" w:color="auto"/>
            <w:bottom w:val="none" w:sz="0" w:space="0" w:color="auto"/>
            <w:right w:val="none" w:sz="0" w:space="0" w:color="auto"/>
          </w:divBdr>
        </w:div>
        <w:div w:id="1422604924">
          <w:marLeft w:val="0"/>
          <w:marRight w:val="0"/>
          <w:marTop w:val="0"/>
          <w:marBottom w:val="0"/>
          <w:divBdr>
            <w:top w:val="none" w:sz="0" w:space="0" w:color="auto"/>
            <w:left w:val="none" w:sz="0" w:space="0" w:color="auto"/>
            <w:bottom w:val="none" w:sz="0" w:space="0" w:color="auto"/>
            <w:right w:val="none" w:sz="0" w:space="0" w:color="auto"/>
          </w:divBdr>
        </w:div>
        <w:div w:id="946236168">
          <w:marLeft w:val="0"/>
          <w:marRight w:val="0"/>
          <w:marTop w:val="0"/>
          <w:marBottom w:val="0"/>
          <w:divBdr>
            <w:top w:val="none" w:sz="0" w:space="0" w:color="auto"/>
            <w:left w:val="none" w:sz="0" w:space="0" w:color="auto"/>
            <w:bottom w:val="none" w:sz="0" w:space="0" w:color="auto"/>
            <w:right w:val="none" w:sz="0" w:space="0" w:color="auto"/>
          </w:divBdr>
        </w:div>
        <w:div w:id="1010303448">
          <w:marLeft w:val="0"/>
          <w:marRight w:val="0"/>
          <w:marTop w:val="0"/>
          <w:marBottom w:val="0"/>
          <w:divBdr>
            <w:top w:val="none" w:sz="0" w:space="0" w:color="auto"/>
            <w:left w:val="none" w:sz="0" w:space="0" w:color="auto"/>
            <w:bottom w:val="none" w:sz="0" w:space="0" w:color="auto"/>
            <w:right w:val="none" w:sz="0" w:space="0" w:color="auto"/>
          </w:divBdr>
        </w:div>
      </w:divsChild>
    </w:div>
    <w:div w:id="1473711205">
      <w:bodyDiv w:val="1"/>
      <w:marLeft w:val="0"/>
      <w:marRight w:val="0"/>
      <w:marTop w:val="0"/>
      <w:marBottom w:val="0"/>
      <w:divBdr>
        <w:top w:val="none" w:sz="0" w:space="0" w:color="auto"/>
        <w:left w:val="none" w:sz="0" w:space="0" w:color="auto"/>
        <w:bottom w:val="none" w:sz="0" w:space="0" w:color="auto"/>
        <w:right w:val="none" w:sz="0" w:space="0" w:color="auto"/>
      </w:divBdr>
      <w:divsChild>
        <w:div w:id="1551309061">
          <w:marLeft w:val="0"/>
          <w:marRight w:val="0"/>
          <w:marTop w:val="0"/>
          <w:marBottom w:val="0"/>
          <w:divBdr>
            <w:top w:val="none" w:sz="0" w:space="0" w:color="auto"/>
            <w:left w:val="none" w:sz="0" w:space="0" w:color="auto"/>
            <w:bottom w:val="none" w:sz="0" w:space="0" w:color="auto"/>
            <w:right w:val="none" w:sz="0" w:space="0" w:color="auto"/>
          </w:divBdr>
        </w:div>
        <w:div w:id="1671980754">
          <w:marLeft w:val="0"/>
          <w:marRight w:val="0"/>
          <w:marTop w:val="0"/>
          <w:marBottom w:val="0"/>
          <w:divBdr>
            <w:top w:val="none" w:sz="0" w:space="0" w:color="auto"/>
            <w:left w:val="none" w:sz="0" w:space="0" w:color="auto"/>
            <w:bottom w:val="none" w:sz="0" w:space="0" w:color="auto"/>
            <w:right w:val="none" w:sz="0" w:space="0" w:color="auto"/>
          </w:divBdr>
        </w:div>
        <w:div w:id="1065372777">
          <w:marLeft w:val="0"/>
          <w:marRight w:val="0"/>
          <w:marTop w:val="0"/>
          <w:marBottom w:val="0"/>
          <w:divBdr>
            <w:top w:val="none" w:sz="0" w:space="0" w:color="auto"/>
            <w:left w:val="none" w:sz="0" w:space="0" w:color="auto"/>
            <w:bottom w:val="none" w:sz="0" w:space="0" w:color="auto"/>
            <w:right w:val="none" w:sz="0" w:space="0" w:color="auto"/>
          </w:divBdr>
        </w:div>
        <w:div w:id="1945261411">
          <w:marLeft w:val="0"/>
          <w:marRight w:val="0"/>
          <w:marTop w:val="0"/>
          <w:marBottom w:val="0"/>
          <w:divBdr>
            <w:top w:val="none" w:sz="0" w:space="0" w:color="auto"/>
            <w:left w:val="none" w:sz="0" w:space="0" w:color="auto"/>
            <w:bottom w:val="none" w:sz="0" w:space="0" w:color="auto"/>
            <w:right w:val="none" w:sz="0" w:space="0" w:color="auto"/>
          </w:divBdr>
        </w:div>
        <w:div w:id="1432705127">
          <w:marLeft w:val="0"/>
          <w:marRight w:val="0"/>
          <w:marTop w:val="0"/>
          <w:marBottom w:val="0"/>
          <w:divBdr>
            <w:top w:val="none" w:sz="0" w:space="0" w:color="auto"/>
            <w:left w:val="none" w:sz="0" w:space="0" w:color="auto"/>
            <w:bottom w:val="none" w:sz="0" w:space="0" w:color="auto"/>
            <w:right w:val="none" w:sz="0" w:space="0" w:color="auto"/>
          </w:divBdr>
        </w:div>
        <w:div w:id="384255584">
          <w:marLeft w:val="0"/>
          <w:marRight w:val="0"/>
          <w:marTop w:val="0"/>
          <w:marBottom w:val="0"/>
          <w:divBdr>
            <w:top w:val="none" w:sz="0" w:space="0" w:color="auto"/>
            <w:left w:val="none" w:sz="0" w:space="0" w:color="auto"/>
            <w:bottom w:val="none" w:sz="0" w:space="0" w:color="auto"/>
            <w:right w:val="none" w:sz="0" w:space="0" w:color="auto"/>
          </w:divBdr>
        </w:div>
        <w:div w:id="2124837884">
          <w:marLeft w:val="0"/>
          <w:marRight w:val="0"/>
          <w:marTop w:val="0"/>
          <w:marBottom w:val="0"/>
          <w:divBdr>
            <w:top w:val="none" w:sz="0" w:space="0" w:color="auto"/>
            <w:left w:val="none" w:sz="0" w:space="0" w:color="auto"/>
            <w:bottom w:val="none" w:sz="0" w:space="0" w:color="auto"/>
            <w:right w:val="none" w:sz="0" w:space="0" w:color="auto"/>
          </w:divBdr>
        </w:div>
        <w:div w:id="1042284602">
          <w:marLeft w:val="0"/>
          <w:marRight w:val="0"/>
          <w:marTop w:val="0"/>
          <w:marBottom w:val="0"/>
          <w:divBdr>
            <w:top w:val="none" w:sz="0" w:space="0" w:color="auto"/>
            <w:left w:val="none" w:sz="0" w:space="0" w:color="auto"/>
            <w:bottom w:val="none" w:sz="0" w:space="0" w:color="auto"/>
            <w:right w:val="none" w:sz="0" w:space="0" w:color="auto"/>
          </w:divBdr>
        </w:div>
        <w:div w:id="1089807760">
          <w:marLeft w:val="0"/>
          <w:marRight w:val="0"/>
          <w:marTop w:val="0"/>
          <w:marBottom w:val="0"/>
          <w:divBdr>
            <w:top w:val="none" w:sz="0" w:space="0" w:color="auto"/>
            <w:left w:val="none" w:sz="0" w:space="0" w:color="auto"/>
            <w:bottom w:val="none" w:sz="0" w:space="0" w:color="auto"/>
            <w:right w:val="none" w:sz="0" w:space="0" w:color="auto"/>
          </w:divBdr>
        </w:div>
        <w:div w:id="706947463">
          <w:marLeft w:val="0"/>
          <w:marRight w:val="0"/>
          <w:marTop w:val="0"/>
          <w:marBottom w:val="0"/>
          <w:divBdr>
            <w:top w:val="none" w:sz="0" w:space="0" w:color="auto"/>
            <w:left w:val="none" w:sz="0" w:space="0" w:color="auto"/>
            <w:bottom w:val="none" w:sz="0" w:space="0" w:color="auto"/>
            <w:right w:val="none" w:sz="0" w:space="0" w:color="auto"/>
          </w:divBdr>
        </w:div>
        <w:div w:id="945381035">
          <w:marLeft w:val="0"/>
          <w:marRight w:val="0"/>
          <w:marTop w:val="0"/>
          <w:marBottom w:val="0"/>
          <w:divBdr>
            <w:top w:val="none" w:sz="0" w:space="0" w:color="auto"/>
            <w:left w:val="none" w:sz="0" w:space="0" w:color="auto"/>
            <w:bottom w:val="none" w:sz="0" w:space="0" w:color="auto"/>
            <w:right w:val="none" w:sz="0" w:space="0" w:color="auto"/>
          </w:divBdr>
        </w:div>
        <w:div w:id="1729918824">
          <w:marLeft w:val="0"/>
          <w:marRight w:val="0"/>
          <w:marTop w:val="0"/>
          <w:marBottom w:val="0"/>
          <w:divBdr>
            <w:top w:val="none" w:sz="0" w:space="0" w:color="auto"/>
            <w:left w:val="none" w:sz="0" w:space="0" w:color="auto"/>
            <w:bottom w:val="none" w:sz="0" w:space="0" w:color="auto"/>
            <w:right w:val="none" w:sz="0" w:space="0" w:color="auto"/>
          </w:divBdr>
        </w:div>
        <w:div w:id="1894194963">
          <w:marLeft w:val="0"/>
          <w:marRight w:val="0"/>
          <w:marTop w:val="0"/>
          <w:marBottom w:val="0"/>
          <w:divBdr>
            <w:top w:val="none" w:sz="0" w:space="0" w:color="auto"/>
            <w:left w:val="none" w:sz="0" w:space="0" w:color="auto"/>
            <w:bottom w:val="none" w:sz="0" w:space="0" w:color="auto"/>
            <w:right w:val="none" w:sz="0" w:space="0" w:color="auto"/>
          </w:divBdr>
        </w:div>
        <w:div w:id="575936079">
          <w:marLeft w:val="0"/>
          <w:marRight w:val="0"/>
          <w:marTop w:val="0"/>
          <w:marBottom w:val="0"/>
          <w:divBdr>
            <w:top w:val="none" w:sz="0" w:space="0" w:color="auto"/>
            <w:left w:val="none" w:sz="0" w:space="0" w:color="auto"/>
            <w:bottom w:val="none" w:sz="0" w:space="0" w:color="auto"/>
            <w:right w:val="none" w:sz="0" w:space="0" w:color="auto"/>
          </w:divBdr>
        </w:div>
        <w:div w:id="1478953570">
          <w:marLeft w:val="0"/>
          <w:marRight w:val="0"/>
          <w:marTop w:val="0"/>
          <w:marBottom w:val="0"/>
          <w:divBdr>
            <w:top w:val="none" w:sz="0" w:space="0" w:color="auto"/>
            <w:left w:val="none" w:sz="0" w:space="0" w:color="auto"/>
            <w:bottom w:val="none" w:sz="0" w:space="0" w:color="auto"/>
            <w:right w:val="none" w:sz="0" w:space="0" w:color="auto"/>
          </w:divBdr>
        </w:div>
        <w:div w:id="1628780518">
          <w:marLeft w:val="0"/>
          <w:marRight w:val="0"/>
          <w:marTop w:val="0"/>
          <w:marBottom w:val="0"/>
          <w:divBdr>
            <w:top w:val="none" w:sz="0" w:space="0" w:color="auto"/>
            <w:left w:val="none" w:sz="0" w:space="0" w:color="auto"/>
            <w:bottom w:val="none" w:sz="0" w:space="0" w:color="auto"/>
            <w:right w:val="none" w:sz="0" w:space="0" w:color="auto"/>
          </w:divBdr>
        </w:div>
        <w:div w:id="158545490">
          <w:marLeft w:val="0"/>
          <w:marRight w:val="0"/>
          <w:marTop w:val="0"/>
          <w:marBottom w:val="0"/>
          <w:divBdr>
            <w:top w:val="none" w:sz="0" w:space="0" w:color="auto"/>
            <w:left w:val="none" w:sz="0" w:space="0" w:color="auto"/>
            <w:bottom w:val="none" w:sz="0" w:space="0" w:color="auto"/>
            <w:right w:val="none" w:sz="0" w:space="0" w:color="auto"/>
          </w:divBdr>
        </w:div>
        <w:div w:id="131291728">
          <w:marLeft w:val="0"/>
          <w:marRight w:val="0"/>
          <w:marTop w:val="0"/>
          <w:marBottom w:val="0"/>
          <w:divBdr>
            <w:top w:val="none" w:sz="0" w:space="0" w:color="auto"/>
            <w:left w:val="none" w:sz="0" w:space="0" w:color="auto"/>
            <w:bottom w:val="none" w:sz="0" w:space="0" w:color="auto"/>
            <w:right w:val="none" w:sz="0" w:space="0" w:color="auto"/>
          </w:divBdr>
        </w:div>
        <w:div w:id="1417483902">
          <w:marLeft w:val="0"/>
          <w:marRight w:val="0"/>
          <w:marTop w:val="0"/>
          <w:marBottom w:val="0"/>
          <w:divBdr>
            <w:top w:val="none" w:sz="0" w:space="0" w:color="auto"/>
            <w:left w:val="none" w:sz="0" w:space="0" w:color="auto"/>
            <w:bottom w:val="none" w:sz="0" w:space="0" w:color="auto"/>
            <w:right w:val="none" w:sz="0" w:space="0" w:color="auto"/>
          </w:divBdr>
        </w:div>
        <w:div w:id="1686395227">
          <w:marLeft w:val="0"/>
          <w:marRight w:val="0"/>
          <w:marTop w:val="0"/>
          <w:marBottom w:val="0"/>
          <w:divBdr>
            <w:top w:val="none" w:sz="0" w:space="0" w:color="auto"/>
            <w:left w:val="none" w:sz="0" w:space="0" w:color="auto"/>
            <w:bottom w:val="none" w:sz="0" w:space="0" w:color="auto"/>
            <w:right w:val="none" w:sz="0" w:space="0" w:color="auto"/>
          </w:divBdr>
        </w:div>
        <w:div w:id="144668099">
          <w:marLeft w:val="0"/>
          <w:marRight w:val="0"/>
          <w:marTop w:val="0"/>
          <w:marBottom w:val="0"/>
          <w:divBdr>
            <w:top w:val="none" w:sz="0" w:space="0" w:color="auto"/>
            <w:left w:val="none" w:sz="0" w:space="0" w:color="auto"/>
            <w:bottom w:val="none" w:sz="0" w:space="0" w:color="auto"/>
            <w:right w:val="none" w:sz="0" w:space="0" w:color="auto"/>
          </w:divBdr>
        </w:div>
        <w:div w:id="1918318829">
          <w:marLeft w:val="0"/>
          <w:marRight w:val="0"/>
          <w:marTop w:val="0"/>
          <w:marBottom w:val="0"/>
          <w:divBdr>
            <w:top w:val="none" w:sz="0" w:space="0" w:color="auto"/>
            <w:left w:val="none" w:sz="0" w:space="0" w:color="auto"/>
            <w:bottom w:val="none" w:sz="0" w:space="0" w:color="auto"/>
            <w:right w:val="none" w:sz="0" w:space="0" w:color="auto"/>
          </w:divBdr>
        </w:div>
        <w:div w:id="129979308">
          <w:marLeft w:val="0"/>
          <w:marRight w:val="0"/>
          <w:marTop w:val="0"/>
          <w:marBottom w:val="0"/>
          <w:divBdr>
            <w:top w:val="none" w:sz="0" w:space="0" w:color="auto"/>
            <w:left w:val="none" w:sz="0" w:space="0" w:color="auto"/>
            <w:bottom w:val="none" w:sz="0" w:space="0" w:color="auto"/>
            <w:right w:val="none" w:sz="0" w:space="0" w:color="auto"/>
          </w:divBdr>
        </w:div>
        <w:div w:id="283730563">
          <w:marLeft w:val="0"/>
          <w:marRight w:val="0"/>
          <w:marTop w:val="0"/>
          <w:marBottom w:val="0"/>
          <w:divBdr>
            <w:top w:val="none" w:sz="0" w:space="0" w:color="auto"/>
            <w:left w:val="none" w:sz="0" w:space="0" w:color="auto"/>
            <w:bottom w:val="none" w:sz="0" w:space="0" w:color="auto"/>
            <w:right w:val="none" w:sz="0" w:space="0" w:color="auto"/>
          </w:divBdr>
        </w:div>
        <w:div w:id="1615868936">
          <w:marLeft w:val="0"/>
          <w:marRight w:val="0"/>
          <w:marTop w:val="0"/>
          <w:marBottom w:val="0"/>
          <w:divBdr>
            <w:top w:val="none" w:sz="0" w:space="0" w:color="auto"/>
            <w:left w:val="none" w:sz="0" w:space="0" w:color="auto"/>
            <w:bottom w:val="none" w:sz="0" w:space="0" w:color="auto"/>
            <w:right w:val="none" w:sz="0" w:space="0" w:color="auto"/>
          </w:divBdr>
        </w:div>
        <w:div w:id="743336915">
          <w:marLeft w:val="0"/>
          <w:marRight w:val="0"/>
          <w:marTop w:val="0"/>
          <w:marBottom w:val="0"/>
          <w:divBdr>
            <w:top w:val="none" w:sz="0" w:space="0" w:color="auto"/>
            <w:left w:val="none" w:sz="0" w:space="0" w:color="auto"/>
            <w:bottom w:val="none" w:sz="0" w:space="0" w:color="auto"/>
            <w:right w:val="none" w:sz="0" w:space="0" w:color="auto"/>
          </w:divBdr>
        </w:div>
        <w:div w:id="889807007">
          <w:marLeft w:val="0"/>
          <w:marRight w:val="0"/>
          <w:marTop w:val="0"/>
          <w:marBottom w:val="0"/>
          <w:divBdr>
            <w:top w:val="none" w:sz="0" w:space="0" w:color="auto"/>
            <w:left w:val="none" w:sz="0" w:space="0" w:color="auto"/>
            <w:bottom w:val="none" w:sz="0" w:space="0" w:color="auto"/>
            <w:right w:val="none" w:sz="0" w:space="0" w:color="auto"/>
          </w:divBdr>
        </w:div>
        <w:div w:id="1335692162">
          <w:marLeft w:val="0"/>
          <w:marRight w:val="0"/>
          <w:marTop w:val="0"/>
          <w:marBottom w:val="0"/>
          <w:divBdr>
            <w:top w:val="none" w:sz="0" w:space="0" w:color="auto"/>
            <w:left w:val="none" w:sz="0" w:space="0" w:color="auto"/>
            <w:bottom w:val="none" w:sz="0" w:space="0" w:color="auto"/>
            <w:right w:val="none" w:sz="0" w:space="0" w:color="auto"/>
          </w:divBdr>
        </w:div>
        <w:div w:id="9720202">
          <w:marLeft w:val="0"/>
          <w:marRight w:val="0"/>
          <w:marTop w:val="0"/>
          <w:marBottom w:val="0"/>
          <w:divBdr>
            <w:top w:val="none" w:sz="0" w:space="0" w:color="auto"/>
            <w:left w:val="none" w:sz="0" w:space="0" w:color="auto"/>
            <w:bottom w:val="none" w:sz="0" w:space="0" w:color="auto"/>
            <w:right w:val="none" w:sz="0" w:space="0" w:color="auto"/>
          </w:divBdr>
        </w:div>
        <w:div w:id="1002051651">
          <w:marLeft w:val="0"/>
          <w:marRight w:val="0"/>
          <w:marTop w:val="0"/>
          <w:marBottom w:val="0"/>
          <w:divBdr>
            <w:top w:val="none" w:sz="0" w:space="0" w:color="auto"/>
            <w:left w:val="none" w:sz="0" w:space="0" w:color="auto"/>
            <w:bottom w:val="none" w:sz="0" w:space="0" w:color="auto"/>
            <w:right w:val="none" w:sz="0" w:space="0" w:color="auto"/>
          </w:divBdr>
        </w:div>
        <w:div w:id="1564826643">
          <w:marLeft w:val="0"/>
          <w:marRight w:val="0"/>
          <w:marTop w:val="0"/>
          <w:marBottom w:val="0"/>
          <w:divBdr>
            <w:top w:val="none" w:sz="0" w:space="0" w:color="auto"/>
            <w:left w:val="none" w:sz="0" w:space="0" w:color="auto"/>
            <w:bottom w:val="none" w:sz="0" w:space="0" w:color="auto"/>
            <w:right w:val="none" w:sz="0" w:space="0" w:color="auto"/>
          </w:divBdr>
        </w:div>
        <w:div w:id="1858152279">
          <w:marLeft w:val="0"/>
          <w:marRight w:val="0"/>
          <w:marTop w:val="0"/>
          <w:marBottom w:val="0"/>
          <w:divBdr>
            <w:top w:val="none" w:sz="0" w:space="0" w:color="auto"/>
            <w:left w:val="none" w:sz="0" w:space="0" w:color="auto"/>
            <w:bottom w:val="none" w:sz="0" w:space="0" w:color="auto"/>
            <w:right w:val="none" w:sz="0" w:space="0" w:color="auto"/>
          </w:divBdr>
        </w:div>
        <w:div w:id="962541933">
          <w:marLeft w:val="0"/>
          <w:marRight w:val="0"/>
          <w:marTop w:val="0"/>
          <w:marBottom w:val="0"/>
          <w:divBdr>
            <w:top w:val="none" w:sz="0" w:space="0" w:color="auto"/>
            <w:left w:val="none" w:sz="0" w:space="0" w:color="auto"/>
            <w:bottom w:val="none" w:sz="0" w:space="0" w:color="auto"/>
            <w:right w:val="none" w:sz="0" w:space="0" w:color="auto"/>
          </w:divBdr>
        </w:div>
        <w:div w:id="887566329">
          <w:marLeft w:val="0"/>
          <w:marRight w:val="0"/>
          <w:marTop w:val="0"/>
          <w:marBottom w:val="0"/>
          <w:divBdr>
            <w:top w:val="none" w:sz="0" w:space="0" w:color="auto"/>
            <w:left w:val="none" w:sz="0" w:space="0" w:color="auto"/>
            <w:bottom w:val="none" w:sz="0" w:space="0" w:color="auto"/>
            <w:right w:val="none" w:sz="0" w:space="0" w:color="auto"/>
          </w:divBdr>
        </w:div>
        <w:div w:id="1798177001">
          <w:marLeft w:val="0"/>
          <w:marRight w:val="0"/>
          <w:marTop w:val="0"/>
          <w:marBottom w:val="0"/>
          <w:divBdr>
            <w:top w:val="none" w:sz="0" w:space="0" w:color="auto"/>
            <w:left w:val="none" w:sz="0" w:space="0" w:color="auto"/>
            <w:bottom w:val="none" w:sz="0" w:space="0" w:color="auto"/>
            <w:right w:val="none" w:sz="0" w:space="0" w:color="auto"/>
          </w:divBdr>
        </w:div>
        <w:div w:id="2115127925">
          <w:marLeft w:val="0"/>
          <w:marRight w:val="0"/>
          <w:marTop w:val="0"/>
          <w:marBottom w:val="0"/>
          <w:divBdr>
            <w:top w:val="none" w:sz="0" w:space="0" w:color="auto"/>
            <w:left w:val="none" w:sz="0" w:space="0" w:color="auto"/>
            <w:bottom w:val="none" w:sz="0" w:space="0" w:color="auto"/>
            <w:right w:val="none" w:sz="0" w:space="0" w:color="auto"/>
          </w:divBdr>
        </w:div>
        <w:div w:id="278027680">
          <w:marLeft w:val="0"/>
          <w:marRight w:val="0"/>
          <w:marTop w:val="0"/>
          <w:marBottom w:val="0"/>
          <w:divBdr>
            <w:top w:val="none" w:sz="0" w:space="0" w:color="auto"/>
            <w:left w:val="none" w:sz="0" w:space="0" w:color="auto"/>
            <w:bottom w:val="none" w:sz="0" w:space="0" w:color="auto"/>
            <w:right w:val="none" w:sz="0" w:space="0" w:color="auto"/>
          </w:divBdr>
        </w:div>
        <w:div w:id="1590970335">
          <w:marLeft w:val="0"/>
          <w:marRight w:val="0"/>
          <w:marTop w:val="0"/>
          <w:marBottom w:val="0"/>
          <w:divBdr>
            <w:top w:val="none" w:sz="0" w:space="0" w:color="auto"/>
            <w:left w:val="none" w:sz="0" w:space="0" w:color="auto"/>
            <w:bottom w:val="none" w:sz="0" w:space="0" w:color="auto"/>
            <w:right w:val="none" w:sz="0" w:space="0" w:color="auto"/>
          </w:divBdr>
        </w:div>
        <w:div w:id="1141846826">
          <w:marLeft w:val="0"/>
          <w:marRight w:val="0"/>
          <w:marTop w:val="0"/>
          <w:marBottom w:val="0"/>
          <w:divBdr>
            <w:top w:val="none" w:sz="0" w:space="0" w:color="auto"/>
            <w:left w:val="none" w:sz="0" w:space="0" w:color="auto"/>
            <w:bottom w:val="none" w:sz="0" w:space="0" w:color="auto"/>
            <w:right w:val="none" w:sz="0" w:space="0" w:color="auto"/>
          </w:divBdr>
        </w:div>
        <w:div w:id="1706251347">
          <w:marLeft w:val="0"/>
          <w:marRight w:val="0"/>
          <w:marTop w:val="0"/>
          <w:marBottom w:val="0"/>
          <w:divBdr>
            <w:top w:val="none" w:sz="0" w:space="0" w:color="auto"/>
            <w:left w:val="none" w:sz="0" w:space="0" w:color="auto"/>
            <w:bottom w:val="none" w:sz="0" w:space="0" w:color="auto"/>
            <w:right w:val="none" w:sz="0" w:space="0" w:color="auto"/>
          </w:divBdr>
        </w:div>
        <w:div w:id="387727067">
          <w:marLeft w:val="0"/>
          <w:marRight w:val="0"/>
          <w:marTop w:val="0"/>
          <w:marBottom w:val="0"/>
          <w:divBdr>
            <w:top w:val="none" w:sz="0" w:space="0" w:color="auto"/>
            <w:left w:val="none" w:sz="0" w:space="0" w:color="auto"/>
            <w:bottom w:val="none" w:sz="0" w:space="0" w:color="auto"/>
            <w:right w:val="none" w:sz="0" w:space="0" w:color="auto"/>
          </w:divBdr>
        </w:div>
        <w:div w:id="1716923850">
          <w:marLeft w:val="0"/>
          <w:marRight w:val="0"/>
          <w:marTop w:val="0"/>
          <w:marBottom w:val="0"/>
          <w:divBdr>
            <w:top w:val="none" w:sz="0" w:space="0" w:color="auto"/>
            <w:left w:val="none" w:sz="0" w:space="0" w:color="auto"/>
            <w:bottom w:val="none" w:sz="0" w:space="0" w:color="auto"/>
            <w:right w:val="none" w:sz="0" w:space="0" w:color="auto"/>
          </w:divBdr>
        </w:div>
        <w:div w:id="598760066">
          <w:marLeft w:val="0"/>
          <w:marRight w:val="0"/>
          <w:marTop w:val="0"/>
          <w:marBottom w:val="0"/>
          <w:divBdr>
            <w:top w:val="none" w:sz="0" w:space="0" w:color="auto"/>
            <w:left w:val="none" w:sz="0" w:space="0" w:color="auto"/>
            <w:bottom w:val="none" w:sz="0" w:space="0" w:color="auto"/>
            <w:right w:val="none" w:sz="0" w:space="0" w:color="auto"/>
          </w:divBdr>
        </w:div>
      </w:divsChild>
    </w:div>
    <w:div w:id="1506087375">
      <w:bodyDiv w:val="1"/>
      <w:marLeft w:val="0"/>
      <w:marRight w:val="0"/>
      <w:marTop w:val="0"/>
      <w:marBottom w:val="0"/>
      <w:divBdr>
        <w:top w:val="none" w:sz="0" w:space="0" w:color="auto"/>
        <w:left w:val="none" w:sz="0" w:space="0" w:color="auto"/>
        <w:bottom w:val="none" w:sz="0" w:space="0" w:color="auto"/>
        <w:right w:val="none" w:sz="0" w:space="0" w:color="auto"/>
      </w:divBdr>
      <w:divsChild>
        <w:div w:id="2248889">
          <w:marLeft w:val="0"/>
          <w:marRight w:val="0"/>
          <w:marTop w:val="0"/>
          <w:marBottom w:val="0"/>
          <w:divBdr>
            <w:top w:val="none" w:sz="0" w:space="0" w:color="auto"/>
            <w:left w:val="none" w:sz="0" w:space="0" w:color="auto"/>
            <w:bottom w:val="none" w:sz="0" w:space="0" w:color="auto"/>
            <w:right w:val="none" w:sz="0" w:space="0" w:color="auto"/>
          </w:divBdr>
        </w:div>
        <w:div w:id="1453523187">
          <w:marLeft w:val="0"/>
          <w:marRight w:val="0"/>
          <w:marTop w:val="0"/>
          <w:marBottom w:val="0"/>
          <w:divBdr>
            <w:top w:val="none" w:sz="0" w:space="0" w:color="auto"/>
            <w:left w:val="none" w:sz="0" w:space="0" w:color="auto"/>
            <w:bottom w:val="none" w:sz="0" w:space="0" w:color="auto"/>
            <w:right w:val="none" w:sz="0" w:space="0" w:color="auto"/>
          </w:divBdr>
        </w:div>
        <w:div w:id="1802114841">
          <w:marLeft w:val="0"/>
          <w:marRight w:val="0"/>
          <w:marTop w:val="0"/>
          <w:marBottom w:val="0"/>
          <w:divBdr>
            <w:top w:val="none" w:sz="0" w:space="0" w:color="auto"/>
            <w:left w:val="none" w:sz="0" w:space="0" w:color="auto"/>
            <w:bottom w:val="none" w:sz="0" w:space="0" w:color="auto"/>
            <w:right w:val="none" w:sz="0" w:space="0" w:color="auto"/>
          </w:divBdr>
        </w:div>
        <w:div w:id="719012097">
          <w:marLeft w:val="0"/>
          <w:marRight w:val="0"/>
          <w:marTop w:val="0"/>
          <w:marBottom w:val="0"/>
          <w:divBdr>
            <w:top w:val="none" w:sz="0" w:space="0" w:color="auto"/>
            <w:left w:val="none" w:sz="0" w:space="0" w:color="auto"/>
            <w:bottom w:val="none" w:sz="0" w:space="0" w:color="auto"/>
            <w:right w:val="none" w:sz="0" w:space="0" w:color="auto"/>
          </w:divBdr>
        </w:div>
      </w:divsChild>
    </w:div>
    <w:div w:id="1623078172">
      <w:bodyDiv w:val="1"/>
      <w:marLeft w:val="0"/>
      <w:marRight w:val="0"/>
      <w:marTop w:val="0"/>
      <w:marBottom w:val="0"/>
      <w:divBdr>
        <w:top w:val="none" w:sz="0" w:space="0" w:color="auto"/>
        <w:left w:val="none" w:sz="0" w:space="0" w:color="auto"/>
        <w:bottom w:val="none" w:sz="0" w:space="0" w:color="auto"/>
        <w:right w:val="none" w:sz="0" w:space="0" w:color="auto"/>
      </w:divBdr>
      <w:divsChild>
        <w:div w:id="2056151281">
          <w:marLeft w:val="0"/>
          <w:marRight w:val="0"/>
          <w:marTop w:val="0"/>
          <w:marBottom w:val="0"/>
          <w:divBdr>
            <w:top w:val="none" w:sz="0" w:space="0" w:color="auto"/>
            <w:left w:val="none" w:sz="0" w:space="0" w:color="auto"/>
            <w:bottom w:val="none" w:sz="0" w:space="0" w:color="auto"/>
            <w:right w:val="none" w:sz="0" w:space="0" w:color="auto"/>
          </w:divBdr>
        </w:div>
        <w:div w:id="395125412">
          <w:marLeft w:val="0"/>
          <w:marRight w:val="0"/>
          <w:marTop w:val="0"/>
          <w:marBottom w:val="0"/>
          <w:divBdr>
            <w:top w:val="none" w:sz="0" w:space="0" w:color="auto"/>
            <w:left w:val="none" w:sz="0" w:space="0" w:color="auto"/>
            <w:bottom w:val="none" w:sz="0" w:space="0" w:color="auto"/>
            <w:right w:val="none" w:sz="0" w:space="0" w:color="auto"/>
          </w:divBdr>
        </w:div>
        <w:div w:id="1902329040">
          <w:marLeft w:val="0"/>
          <w:marRight w:val="0"/>
          <w:marTop w:val="0"/>
          <w:marBottom w:val="0"/>
          <w:divBdr>
            <w:top w:val="none" w:sz="0" w:space="0" w:color="auto"/>
            <w:left w:val="none" w:sz="0" w:space="0" w:color="auto"/>
            <w:bottom w:val="none" w:sz="0" w:space="0" w:color="auto"/>
            <w:right w:val="none" w:sz="0" w:space="0" w:color="auto"/>
          </w:divBdr>
        </w:div>
        <w:div w:id="447237691">
          <w:marLeft w:val="0"/>
          <w:marRight w:val="0"/>
          <w:marTop w:val="0"/>
          <w:marBottom w:val="0"/>
          <w:divBdr>
            <w:top w:val="none" w:sz="0" w:space="0" w:color="auto"/>
            <w:left w:val="none" w:sz="0" w:space="0" w:color="auto"/>
            <w:bottom w:val="none" w:sz="0" w:space="0" w:color="auto"/>
            <w:right w:val="none" w:sz="0" w:space="0" w:color="auto"/>
          </w:divBdr>
        </w:div>
        <w:div w:id="1461847017">
          <w:marLeft w:val="0"/>
          <w:marRight w:val="0"/>
          <w:marTop w:val="0"/>
          <w:marBottom w:val="0"/>
          <w:divBdr>
            <w:top w:val="none" w:sz="0" w:space="0" w:color="auto"/>
            <w:left w:val="none" w:sz="0" w:space="0" w:color="auto"/>
            <w:bottom w:val="none" w:sz="0" w:space="0" w:color="auto"/>
            <w:right w:val="none" w:sz="0" w:space="0" w:color="auto"/>
          </w:divBdr>
        </w:div>
        <w:div w:id="464084498">
          <w:marLeft w:val="0"/>
          <w:marRight w:val="0"/>
          <w:marTop w:val="0"/>
          <w:marBottom w:val="0"/>
          <w:divBdr>
            <w:top w:val="none" w:sz="0" w:space="0" w:color="auto"/>
            <w:left w:val="none" w:sz="0" w:space="0" w:color="auto"/>
            <w:bottom w:val="none" w:sz="0" w:space="0" w:color="auto"/>
            <w:right w:val="none" w:sz="0" w:space="0" w:color="auto"/>
          </w:divBdr>
        </w:div>
        <w:div w:id="135268275">
          <w:marLeft w:val="0"/>
          <w:marRight w:val="0"/>
          <w:marTop w:val="0"/>
          <w:marBottom w:val="0"/>
          <w:divBdr>
            <w:top w:val="none" w:sz="0" w:space="0" w:color="auto"/>
            <w:left w:val="none" w:sz="0" w:space="0" w:color="auto"/>
            <w:bottom w:val="none" w:sz="0" w:space="0" w:color="auto"/>
            <w:right w:val="none" w:sz="0" w:space="0" w:color="auto"/>
          </w:divBdr>
        </w:div>
        <w:div w:id="2053193734">
          <w:marLeft w:val="0"/>
          <w:marRight w:val="0"/>
          <w:marTop w:val="0"/>
          <w:marBottom w:val="0"/>
          <w:divBdr>
            <w:top w:val="none" w:sz="0" w:space="0" w:color="auto"/>
            <w:left w:val="none" w:sz="0" w:space="0" w:color="auto"/>
            <w:bottom w:val="none" w:sz="0" w:space="0" w:color="auto"/>
            <w:right w:val="none" w:sz="0" w:space="0" w:color="auto"/>
          </w:divBdr>
        </w:div>
        <w:div w:id="1119490734">
          <w:marLeft w:val="0"/>
          <w:marRight w:val="0"/>
          <w:marTop w:val="0"/>
          <w:marBottom w:val="0"/>
          <w:divBdr>
            <w:top w:val="none" w:sz="0" w:space="0" w:color="auto"/>
            <w:left w:val="none" w:sz="0" w:space="0" w:color="auto"/>
            <w:bottom w:val="none" w:sz="0" w:space="0" w:color="auto"/>
            <w:right w:val="none" w:sz="0" w:space="0" w:color="auto"/>
          </w:divBdr>
        </w:div>
        <w:div w:id="431827976">
          <w:marLeft w:val="0"/>
          <w:marRight w:val="0"/>
          <w:marTop w:val="0"/>
          <w:marBottom w:val="0"/>
          <w:divBdr>
            <w:top w:val="none" w:sz="0" w:space="0" w:color="auto"/>
            <w:left w:val="none" w:sz="0" w:space="0" w:color="auto"/>
            <w:bottom w:val="none" w:sz="0" w:space="0" w:color="auto"/>
            <w:right w:val="none" w:sz="0" w:space="0" w:color="auto"/>
          </w:divBdr>
        </w:div>
        <w:div w:id="874738464">
          <w:marLeft w:val="0"/>
          <w:marRight w:val="0"/>
          <w:marTop w:val="0"/>
          <w:marBottom w:val="0"/>
          <w:divBdr>
            <w:top w:val="none" w:sz="0" w:space="0" w:color="auto"/>
            <w:left w:val="none" w:sz="0" w:space="0" w:color="auto"/>
            <w:bottom w:val="none" w:sz="0" w:space="0" w:color="auto"/>
            <w:right w:val="none" w:sz="0" w:space="0" w:color="auto"/>
          </w:divBdr>
        </w:div>
        <w:div w:id="844855463">
          <w:marLeft w:val="0"/>
          <w:marRight w:val="0"/>
          <w:marTop w:val="0"/>
          <w:marBottom w:val="0"/>
          <w:divBdr>
            <w:top w:val="none" w:sz="0" w:space="0" w:color="auto"/>
            <w:left w:val="none" w:sz="0" w:space="0" w:color="auto"/>
            <w:bottom w:val="none" w:sz="0" w:space="0" w:color="auto"/>
            <w:right w:val="none" w:sz="0" w:space="0" w:color="auto"/>
          </w:divBdr>
        </w:div>
        <w:div w:id="1210608809">
          <w:marLeft w:val="0"/>
          <w:marRight w:val="0"/>
          <w:marTop w:val="0"/>
          <w:marBottom w:val="0"/>
          <w:divBdr>
            <w:top w:val="none" w:sz="0" w:space="0" w:color="auto"/>
            <w:left w:val="none" w:sz="0" w:space="0" w:color="auto"/>
            <w:bottom w:val="none" w:sz="0" w:space="0" w:color="auto"/>
            <w:right w:val="none" w:sz="0" w:space="0" w:color="auto"/>
          </w:divBdr>
        </w:div>
        <w:div w:id="1208227399">
          <w:marLeft w:val="0"/>
          <w:marRight w:val="0"/>
          <w:marTop w:val="0"/>
          <w:marBottom w:val="0"/>
          <w:divBdr>
            <w:top w:val="none" w:sz="0" w:space="0" w:color="auto"/>
            <w:left w:val="none" w:sz="0" w:space="0" w:color="auto"/>
            <w:bottom w:val="none" w:sz="0" w:space="0" w:color="auto"/>
            <w:right w:val="none" w:sz="0" w:space="0" w:color="auto"/>
          </w:divBdr>
        </w:div>
        <w:div w:id="605432633">
          <w:marLeft w:val="0"/>
          <w:marRight w:val="0"/>
          <w:marTop w:val="0"/>
          <w:marBottom w:val="0"/>
          <w:divBdr>
            <w:top w:val="none" w:sz="0" w:space="0" w:color="auto"/>
            <w:left w:val="none" w:sz="0" w:space="0" w:color="auto"/>
            <w:bottom w:val="none" w:sz="0" w:space="0" w:color="auto"/>
            <w:right w:val="none" w:sz="0" w:space="0" w:color="auto"/>
          </w:divBdr>
        </w:div>
        <w:div w:id="785778226">
          <w:marLeft w:val="0"/>
          <w:marRight w:val="0"/>
          <w:marTop w:val="0"/>
          <w:marBottom w:val="0"/>
          <w:divBdr>
            <w:top w:val="none" w:sz="0" w:space="0" w:color="auto"/>
            <w:left w:val="none" w:sz="0" w:space="0" w:color="auto"/>
            <w:bottom w:val="none" w:sz="0" w:space="0" w:color="auto"/>
            <w:right w:val="none" w:sz="0" w:space="0" w:color="auto"/>
          </w:divBdr>
        </w:div>
        <w:div w:id="989363273">
          <w:marLeft w:val="0"/>
          <w:marRight w:val="0"/>
          <w:marTop w:val="0"/>
          <w:marBottom w:val="0"/>
          <w:divBdr>
            <w:top w:val="none" w:sz="0" w:space="0" w:color="auto"/>
            <w:left w:val="none" w:sz="0" w:space="0" w:color="auto"/>
            <w:bottom w:val="none" w:sz="0" w:space="0" w:color="auto"/>
            <w:right w:val="none" w:sz="0" w:space="0" w:color="auto"/>
          </w:divBdr>
        </w:div>
        <w:div w:id="435447488">
          <w:marLeft w:val="0"/>
          <w:marRight w:val="0"/>
          <w:marTop w:val="0"/>
          <w:marBottom w:val="0"/>
          <w:divBdr>
            <w:top w:val="none" w:sz="0" w:space="0" w:color="auto"/>
            <w:left w:val="none" w:sz="0" w:space="0" w:color="auto"/>
            <w:bottom w:val="none" w:sz="0" w:space="0" w:color="auto"/>
            <w:right w:val="none" w:sz="0" w:space="0" w:color="auto"/>
          </w:divBdr>
        </w:div>
        <w:div w:id="1806389033">
          <w:marLeft w:val="0"/>
          <w:marRight w:val="0"/>
          <w:marTop w:val="0"/>
          <w:marBottom w:val="0"/>
          <w:divBdr>
            <w:top w:val="none" w:sz="0" w:space="0" w:color="auto"/>
            <w:left w:val="none" w:sz="0" w:space="0" w:color="auto"/>
            <w:bottom w:val="none" w:sz="0" w:space="0" w:color="auto"/>
            <w:right w:val="none" w:sz="0" w:space="0" w:color="auto"/>
          </w:divBdr>
        </w:div>
        <w:div w:id="1994135976">
          <w:marLeft w:val="0"/>
          <w:marRight w:val="0"/>
          <w:marTop w:val="0"/>
          <w:marBottom w:val="0"/>
          <w:divBdr>
            <w:top w:val="none" w:sz="0" w:space="0" w:color="auto"/>
            <w:left w:val="none" w:sz="0" w:space="0" w:color="auto"/>
            <w:bottom w:val="none" w:sz="0" w:space="0" w:color="auto"/>
            <w:right w:val="none" w:sz="0" w:space="0" w:color="auto"/>
          </w:divBdr>
        </w:div>
        <w:div w:id="1294674585">
          <w:marLeft w:val="0"/>
          <w:marRight w:val="0"/>
          <w:marTop w:val="0"/>
          <w:marBottom w:val="0"/>
          <w:divBdr>
            <w:top w:val="none" w:sz="0" w:space="0" w:color="auto"/>
            <w:left w:val="none" w:sz="0" w:space="0" w:color="auto"/>
            <w:bottom w:val="none" w:sz="0" w:space="0" w:color="auto"/>
            <w:right w:val="none" w:sz="0" w:space="0" w:color="auto"/>
          </w:divBdr>
        </w:div>
        <w:div w:id="1031031920">
          <w:marLeft w:val="0"/>
          <w:marRight w:val="0"/>
          <w:marTop w:val="0"/>
          <w:marBottom w:val="0"/>
          <w:divBdr>
            <w:top w:val="none" w:sz="0" w:space="0" w:color="auto"/>
            <w:left w:val="none" w:sz="0" w:space="0" w:color="auto"/>
            <w:bottom w:val="none" w:sz="0" w:space="0" w:color="auto"/>
            <w:right w:val="none" w:sz="0" w:space="0" w:color="auto"/>
          </w:divBdr>
        </w:div>
        <w:div w:id="92361834">
          <w:marLeft w:val="0"/>
          <w:marRight w:val="0"/>
          <w:marTop w:val="0"/>
          <w:marBottom w:val="0"/>
          <w:divBdr>
            <w:top w:val="none" w:sz="0" w:space="0" w:color="auto"/>
            <w:left w:val="none" w:sz="0" w:space="0" w:color="auto"/>
            <w:bottom w:val="none" w:sz="0" w:space="0" w:color="auto"/>
            <w:right w:val="none" w:sz="0" w:space="0" w:color="auto"/>
          </w:divBdr>
        </w:div>
        <w:div w:id="1958945743">
          <w:marLeft w:val="0"/>
          <w:marRight w:val="0"/>
          <w:marTop w:val="0"/>
          <w:marBottom w:val="0"/>
          <w:divBdr>
            <w:top w:val="none" w:sz="0" w:space="0" w:color="auto"/>
            <w:left w:val="none" w:sz="0" w:space="0" w:color="auto"/>
            <w:bottom w:val="none" w:sz="0" w:space="0" w:color="auto"/>
            <w:right w:val="none" w:sz="0" w:space="0" w:color="auto"/>
          </w:divBdr>
        </w:div>
      </w:divsChild>
    </w:div>
    <w:div w:id="1636788236">
      <w:bodyDiv w:val="1"/>
      <w:marLeft w:val="0"/>
      <w:marRight w:val="0"/>
      <w:marTop w:val="0"/>
      <w:marBottom w:val="0"/>
      <w:divBdr>
        <w:top w:val="none" w:sz="0" w:space="0" w:color="auto"/>
        <w:left w:val="none" w:sz="0" w:space="0" w:color="auto"/>
        <w:bottom w:val="none" w:sz="0" w:space="0" w:color="auto"/>
        <w:right w:val="none" w:sz="0" w:space="0" w:color="auto"/>
      </w:divBdr>
      <w:divsChild>
        <w:div w:id="645933573">
          <w:marLeft w:val="0"/>
          <w:marRight w:val="0"/>
          <w:marTop w:val="0"/>
          <w:marBottom w:val="0"/>
          <w:divBdr>
            <w:top w:val="none" w:sz="0" w:space="0" w:color="auto"/>
            <w:left w:val="none" w:sz="0" w:space="0" w:color="auto"/>
            <w:bottom w:val="none" w:sz="0" w:space="0" w:color="auto"/>
            <w:right w:val="none" w:sz="0" w:space="0" w:color="auto"/>
          </w:divBdr>
        </w:div>
        <w:div w:id="590358487">
          <w:marLeft w:val="0"/>
          <w:marRight w:val="0"/>
          <w:marTop w:val="0"/>
          <w:marBottom w:val="0"/>
          <w:divBdr>
            <w:top w:val="none" w:sz="0" w:space="0" w:color="auto"/>
            <w:left w:val="none" w:sz="0" w:space="0" w:color="auto"/>
            <w:bottom w:val="none" w:sz="0" w:space="0" w:color="auto"/>
            <w:right w:val="none" w:sz="0" w:space="0" w:color="auto"/>
          </w:divBdr>
        </w:div>
        <w:div w:id="1837839262">
          <w:marLeft w:val="0"/>
          <w:marRight w:val="0"/>
          <w:marTop w:val="0"/>
          <w:marBottom w:val="0"/>
          <w:divBdr>
            <w:top w:val="none" w:sz="0" w:space="0" w:color="auto"/>
            <w:left w:val="none" w:sz="0" w:space="0" w:color="auto"/>
            <w:bottom w:val="none" w:sz="0" w:space="0" w:color="auto"/>
            <w:right w:val="none" w:sz="0" w:space="0" w:color="auto"/>
          </w:divBdr>
        </w:div>
        <w:div w:id="1547327568">
          <w:marLeft w:val="0"/>
          <w:marRight w:val="0"/>
          <w:marTop w:val="0"/>
          <w:marBottom w:val="0"/>
          <w:divBdr>
            <w:top w:val="none" w:sz="0" w:space="0" w:color="auto"/>
            <w:left w:val="none" w:sz="0" w:space="0" w:color="auto"/>
            <w:bottom w:val="none" w:sz="0" w:space="0" w:color="auto"/>
            <w:right w:val="none" w:sz="0" w:space="0" w:color="auto"/>
          </w:divBdr>
        </w:div>
        <w:div w:id="227770092">
          <w:marLeft w:val="0"/>
          <w:marRight w:val="0"/>
          <w:marTop w:val="0"/>
          <w:marBottom w:val="0"/>
          <w:divBdr>
            <w:top w:val="none" w:sz="0" w:space="0" w:color="auto"/>
            <w:left w:val="none" w:sz="0" w:space="0" w:color="auto"/>
            <w:bottom w:val="none" w:sz="0" w:space="0" w:color="auto"/>
            <w:right w:val="none" w:sz="0" w:space="0" w:color="auto"/>
          </w:divBdr>
        </w:div>
        <w:div w:id="1158885820">
          <w:marLeft w:val="0"/>
          <w:marRight w:val="0"/>
          <w:marTop w:val="0"/>
          <w:marBottom w:val="0"/>
          <w:divBdr>
            <w:top w:val="none" w:sz="0" w:space="0" w:color="auto"/>
            <w:left w:val="none" w:sz="0" w:space="0" w:color="auto"/>
            <w:bottom w:val="none" w:sz="0" w:space="0" w:color="auto"/>
            <w:right w:val="none" w:sz="0" w:space="0" w:color="auto"/>
          </w:divBdr>
        </w:div>
        <w:div w:id="177892715">
          <w:marLeft w:val="0"/>
          <w:marRight w:val="0"/>
          <w:marTop w:val="0"/>
          <w:marBottom w:val="0"/>
          <w:divBdr>
            <w:top w:val="none" w:sz="0" w:space="0" w:color="auto"/>
            <w:left w:val="none" w:sz="0" w:space="0" w:color="auto"/>
            <w:bottom w:val="none" w:sz="0" w:space="0" w:color="auto"/>
            <w:right w:val="none" w:sz="0" w:space="0" w:color="auto"/>
          </w:divBdr>
        </w:div>
        <w:div w:id="1548103443">
          <w:marLeft w:val="0"/>
          <w:marRight w:val="0"/>
          <w:marTop w:val="0"/>
          <w:marBottom w:val="0"/>
          <w:divBdr>
            <w:top w:val="none" w:sz="0" w:space="0" w:color="auto"/>
            <w:left w:val="none" w:sz="0" w:space="0" w:color="auto"/>
            <w:bottom w:val="none" w:sz="0" w:space="0" w:color="auto"/>
            <w:right w:val="none" w:sz="0" w:space="0" w:color="auto"/>
          </w:divBdr>
        </w:div>
        <w:div w:id="2092315394">
          <w:marLeft w:val="0"/>
          <w:marRight w:val="0"/>
          <w:marTop w:val="0"/>
          <w:marBottom w:val="0"/>
          <w:divBdr>
            <w:top w:val="none" w:sz="0" w:space="0" w:color="auto"/>
            <w:left w:val="none" w:sz="0" w:space="0" w:color="auto"/>
            <w:bottom w:val="none" w:sz="0" w:space="0" w:color="auto"/>
            <w:right w:val="none" w:sz="0" w:space="0" w:color="auto"/>
          </w:divBdr>
        </w:div>
      </w:divsChild>
    </w:div>
    <w:div w:id="1717316302">
      <w:bodyDiv w:val="1"/>
      <w:marLeft w:val="0"/>
      <w:marRight w:val="0"/>
      <w:marTop w:val="0"/>
      <w:marBottom w:val="0"/>
      <w:divBdr>
        <w:top w:val="none" w:sz="0" w:space="0" w:color="auto"/>
        <w:left w:val="none" w:sz="0" w:space="0" w:color="auto"/>
        <w:bottom w:val="none" w:sz="0" w:space="0" w:color="auto"/>
        <w:right w:val="none" w:sz="0" w:space="0" w:color="auto"/>
      </w:divBdr>
      <w:divsChild>
        <w:div w:id="1260606587">
          <w:marLeft w:val="0"/>
          <w:marRight w:val="0"/>
          <w:marTop w:val="0"/>
          <w:marBottom w:val="0"/>
          <w:divBdr>
            <w:top w:val="none" w:sz="0" w:space="0" w:color="auto"/>
            <w:left w:val="none" w:sz="0" w:space="0" w:color="auto"/>
            <w:bottom w:val="none" w:sz="0" w:space="0" w:color="auto"/>
            <w:right w:val="none" w:sz="0" w:space="0" w:color="auto"/>
          </w:divBdr>
        </w:div>
        <w:div w:id="243995985">
          <w:marLeft w:val="0"/>
          <w:marRight w:val="0"/>
          <w:marTop w:val="0"/>
          <w:marBottom w:val="0"/>
          <w:divBdr>
            <w:top w:val="none" w:sz="0" w:space="0" w:color="auto"/>
            <w:left w:val="none" w:sz="0" w:space="0" w:color="auto"/>
            <w:bottom w:val="none" w:sz="0" w:space="0" w:color="auto"/>
            <w:right w:val="none" w:sz="0" w:space="0" w:color="auto"/>
          </w:divBdr>
        </w:div>
        <w:div w:id="1519655937">
          <w:marLeft w:val="0"/>
          <w:marRight w:val="0"/>
          <w:marTop w:val="0"/>
          <w:marBottom w:val="0"/>
          <w:divBdr>
            <w:top w:val="none" w:sz="0" w:space="0" w:color="auto"/>
            <w:left w:val="none" w:sz="0" w:space="0" w:color="auto"/>
            <w:bottom w:val="none" w:sz="0" w:space="0" w:color="auto"/>
            <w:right w:val="none" w:sz="0" w:space="0" w:color="auto"/>
          </w:divBdr>
        </w:div>
        <w:div w:id="1525361487">
          <w:marLeft w:val="0"/>
          <w:marRight w:val="0"/>
          <w:marTop w:val="0"/>
          <w:marBottom w:val="0"/>
          <w:divBdr>
            <w:top w:val="none" w:sz="0" w:space="0" w:color="auto"/>
            <w:left w:val="none" w:sz="0" w:space="0" w:color="auto"/>
            <w:bottom w:val="none" w:sz="0" w:space="0" w:color="auto"/>
            <w:right w:val="none" w:sz="0" w:space="0" w:color="auto"/>
          </w:divBdr>
        </w:div>
        <w:div w:id="410465790">
          <w:marLeft w:val="0"/>
          <w:marRight w:val="0"/>
          <w:marTop w:val="0"/>
          <w:marBottom w:val="0"/>
          <w:divBdr>
            <w:top w:val="none" w:sz="0" w:space="0" w:color="auto"/>
            <w:left w:val="none" w:sz="0" w:space="0" w:color="auto"/>
            <w:bottom w:val="none" w:sz="0" w:space="0" w:color="auto"/>
            <w:right w:val="none" w:sz="0" w:space="0" w:color="auto"/>
          </w:divBdr>
        </w:div>
        <w:div w:id="1595475692">
          <w:marLeft w:val="0"/>
          <w:marRight w:val="0"/>
          <w:marTop w:val="0"/>
          <w:marBottom w:val="0"/>
          <w:divBdr>
            <w:top w:val="none" w:sz="0" w:space="0" w:color="auto"/>
            <w:left w:val="none" w:sz="0" w:space="0" w:color="auto"/>
            <w:bottom w:val="none" w:sz="0" w:space="0" w:color="auto"/>
            <w:right w:val="none" w:sz="0" w:space="0" w:color="auto"/>
          </w:divBdr>
        </w:div>
        <w:div w:id="137765125">
          <w:marLeft w:val="0"/>
          <w:marRight w:val="0"/>
          <w:marTop w:val="0"/>
          <w:marBottom w:val="0"/>
          <w:divBdr>
            <w:top w:val="none" w:sz="0" w:space="0" w:color="auto"/>
            <w:left w:val="none" w:sz="0" w:space="0" w:color="auto"/>
            <w:bottom w:val="none" w:sz="0" w:space="0" w:color="auto"/>
            <w:right w:val="none" w:sz="0" w:space="0" w:color="auto"/>
          </w:divBdr>
        </w:div>
        <w:div w:id="1276212507">
          <w:marLeft w:val="0"/>
          <w:marRight w:val="0"/>
          <w:marTop w:val="0"/>
          <w:marBottom w:val="0"/>
          <w:divBdr>
            <w:top w:val="none" w:sz="0" w:space="0" w:color="auto"/>
            <w:left w:val="none" w:sz="0" w:space="0" w:color="auto"/>
            <w:bottom w:val="none" w:sz="0" w:space="0" w:color="auto"/>
            <w:right w:val="none" w:sz="0" w:space="0" w:color="auto"/>
          </w:divBdr>
        </w:div>
        <w:div w:id="894318707">
          <w:marLeft w:val="0"/>
          <w:marRight w:val="0"/>
          <w:marTop w:val="0"/>
          <w:marBottom w:val="0"/>
          <w:divBdr>
            <w:top w:val="none" w:sz="0" w:space="0" w:color="auto"/>
            <w:left w:val="none" w:sz="0" w:space="0" w:color="auto"/>
            <w:bottom w:val="none" w:sz="0" w:space="0" w:color="auto"/>
            <w:right w:val="none" w:sz="0" w:space="0" w:color="auto"/>
          </w:divBdr>
        </w:div>
        <w:div w:id="949627720">
          <w:marLeft w:val="0"/>
          <w:marRight w:val="0"/>
          <w:marTop w:val="0"/>
          <w:marBottom w:val="0"/>
          <w:divBdr>
            <w:top w:val="none" w:sz="0" w:space="0" w:color="auto"/>
            <w:left w:val="none" w:sz="0" w:space="0" w:color="auto"/>
            <w:bottom w:val="none" w:sz="0" w:space="0" w:color="auto"/>
            <w:right w:val="none" w:sz="0" w:space="0" w:color="auto"/>
          </w:divBdr>
        </w:div>
        <w:div w:id="176846586">
          <w:marLeft w:val="0"/>
          <w:marRight w:val="0"/>
          <w:marTop w:val="0"/>
          <w:marBottom w:val="0"/>
          <w:divBdr>
            <w:top w:val="none" w:sz="0" w:space="0" w:color="auto"/>
            <w:left w:val="none" w:sz="0" w:space="0" w:color="auto"/>
            <w:bottom w:val="none" w:sz="0" w:space="0" w:color="auto"/>
            <w:right w:val="none" w:sz="0" w:space="0" w:color="auto"/>
          </w:divBdr>
        </w:div>
        <w:div w:id="127668452">
          <w:marLeft w:val="0"/>
          <w:marRight w:val="0"/>
          <w:marTop w:val="0"/>
          <w:marBottom w:val="0"/>
          <w:divBdr>
            <w:top w:val="none" w:sz="0" w:space="0" w:color="auto"/>
            <w:left w:val="none" w:sz="0" w:space="0" w:color="auto"/>
            <w:bottom w:val="none" w:sz="0" w:space="0" w:color="auto"/>
            <w:right w:val="none" w:sz="0" w:space="0" w:color="auto"/>
          </w:divBdr>
        </w:div>
        <w:div w:id="2133135672">
          <w:marLeft w:val="0"/>
          <w:marRight w:val="0"/>
          <w:marTop w:val="0"/>
          <w:marBottom w:val="0"/>
          <w:divBdr>
            <w:top w:val="none" w:sz="0" w:space="0" w:color="auto"/>
            <w:left w:val="none" w:sz="0" w:space="0" w:color="auto"/>
            <w:bottom w:val="none" w:sz="0" w:space="0" w:color="auto"/>
            <w:right w:val="none" w:sz="0" w:space="0" w:color="auto"/>
          </w:divBdr>
        </w:div>
        <w:div w:id="296647538">
          <w:marLeft w:val="0"/>
          <w:marRight w:val="0"/>
          <w:marTop w:val="0"/>
          <w:marBottom w:val="0"/>
          <w:divBdr>
            <w:top w:val="none" w:sz="0" w:space="0" w:color="auto"/>
            <w:left w:val="none" w:sz="0" w:space="0" w:color="auto"/>
            <w:bottom w:val="none" w:sz="0" w:space="0" w:color="auto"/>
            <w:right w:val="none" w:sz="0" w:space="0" w:color="auto"/>
          </w:divBdr>
        </w:div>
        <w:div w:id="1921327021">
          <w:marLeft w:val="0"/>
          <w:marRight w:val="0"/>
          <w:marTop w:val="0"/>
          <w:marBottom w:val="0"/>
          <w:divBdr>
            <w:top w:val="none" w:sz="0" w:space="0" w:color="auto"/>
            <w:left w:val="none" w:sz="0" w:space="0" w:color="auto"/>
            <w:bottom w:val="none" w:sz="0" w:space="0" w:color="auto"/>
            <w:right w:val="none" w:sz="0" w:space="0" w:color="auto"/>
          </w:divBdr>
        </w:div>
        <w:div w:id="1394617222">
          <w:marLeft w:val="0"/>
          <w:marRight w:val="0"/>
          <w:marTop w:val="0"/>
          <w:marBottom w:val="0"/>
          <w:divBdr>
            <w:top w:val="none" w:sz="0" w:space="0" w:color="auto"/>
            <w:left w:val="none" w:sz="0" w:space="0" w:color="auto"/>
            <w:bottom w:val="none" w:sz="0" w:space="0" w:color="auto"/>
            <w:right w:val="none" w:sz="0" w:space="0" w:color="auto"/>
          </w:divBdr>
        </w:div>
        <w:div w:id="1529221017">
          <w:marLeft w:val="0"/>
          <w:marRight w:val="0"/>
          <w:marTop w:val="0"/>
          <w:marBottom w:val="0"/>
          <w:divBdr>
            <w:top w:val="none" w:sz="0" w:space="0" w:color="auto"/>
            <w:left w:val="none" w:sz="0" w:space="0" w:color="auto"/>
            <w:bottom w:val="none" w:sz="0" w:space="0" w:color="auto"/>
            <w:right w:val="none" w:sz="0" w:space="0" w:color="auto"/>
          </w:divBdr>
        </w:div>
        <w:div w:id="2135826386">
          <w:marLeft w:val="0"/>
          <w:marRight w:val="0"/>
          <w:marTop w:val="0"/>
          <w:marBottom w:val="0"/>
          <w:divBdr>
            <w:top w:val="none" w:sz="0" w:space="0" w:color="auto"/>
            <w:left w:val="none" w:sz="0" w:space="0" w:color="auto"/>
            <w:bottom w:val="none" w:sz="0" w:space="0" w:color="auto"/>
            <w:right w:val="none" w:sz="0" w:space="0" w:color="auto"/>
          </w:divBdr>
        </w:div>
        <w:div w:id="1096635982">
          <w:marLeft w:val="0"/>
          <w:marRight w:val="0"/>
          <w:marTop w:val="0"/>
          <w:marBottom w:val="0"/>
          <w:divBdr>
            <w:top w:val="none" w:sz="0" w:space="0" w:color="auto"/>
            <w:left w:val="none" w:sz="0" w:space="0" w:color="auto"/>
            <w:bottom w:val="none" w:sz="0" w:space="0" w:color="auto"/>
            <w:right w:val="none" w:sz="0" w:space="0" w:color="auto"/>
          </w:divBdr>
        </w:div>
        <w:div w:id="232815686">
          <w:marLeft w:val="0"/>
          <w:marRight w:val="0"/>
          <w:marTop w:val="0"/>
          <w:marBottom w:val="0"/>
          <w:divBdr>
            <w:top w:val="none" w:sz="0" w:space="0" w:color="auto"/>
            <w:left w:val="none" w:sz="0" w:space="0" w:color="auto"/>
            <w:bottom w:val="none" w:sz="0" w:space="0" w:color="auto"/>
            <w:right w:val="none" w:sz="0" w:space="0" w:color="auto"/>
          </w:divBdr>
        </w:div>
        <w:div w:id="719086224">
          <w:marLeft w:val="0"/>
          <w:marRight w:val="0"/>
          <w:marTop w:val="0"/>
          <w:marBottom w:val="0"/>
          <w:divBdr>
            <w:top w:val="none" w:sz="0" w:space="0" w:color="auto"/>
            <w:left w:val="none" w:sz="0" w:space="0" w:color="auto"/>
            <w:bottom w:val="none" w:sz="0" w:space="0" w:color="auto"/>
            <w:right w:val="none" w:sz="0" w:space="0" w:color="auto"/>
          </w:divBdr>
        </w:div>
        <w:div w:id="1199510267">
          <w:marLeft w:val="0"/>
          <w:marRight w:val="0"/>
          <w:marTop w:val="0"/>
          <w:marBottom w:val="0"/>
          <w:divBdr>
            <w:top w:val="none" w:sz="0" w:space="0" w:color="auto"/>
            <w:left w:val="none" w:sz="0" w:space="0" w:color="auto"/>
            <w:bottom w:val="none" w:sz="0" w:space="0" w:color="auto"/>
            <w:right w:val="none" w:sz="0" w:space="0" w:color="auto"/>
          </w:divBdr>
        </w:div>
        <w:div w:id="859125096">
          <w:marLeft w:val="0"/>
          <w:marRight w:val="0"/>
          <w:marTop w:val="0"/>
          <w:marBottom w:val="0"/>
          <w:divBdr>
            <w:top w:val="none" w:sz="0" w:space="0" w:color="auto"/>
            <w:left w:val="none" w:sz="0" w:space="0" w:color="auto"/>
            <w:bottom w:val="none" w:sz="0" w:space="0" w:color="auto"/>
            <w:right w:val="none" w:sz="0" w:space="0" w:color="auto"/>
          </w:divBdr>
        </w:div>
        <w:div w:id="2139835972">
          <w:marLeft w:val="0"/>
          <w:marRight w:val="0"/>
          <w:marTop w:val="0"/>
          <w:marBottom w:val="0"/>
          <w:divBdr>
            <w:top w:val="none" w:sz="0" w:space="0" w:color="auto"/>
            <w:left w:val="none" w:sz="0" w:space="0" w:color="auto"/>
            <w:bottom w:val="none" w:sz="0" w:space="0" w:color="auto"/>
            <w:right w:val="none" w:sz="0" w:space="0" w:color="auto"/>
          </w:divBdr>
        </w:div>
        <w:div w:id="442388589">
          <w:marLeft w:val="0"/>
          <w:marRight w:val="0"/>
          <w:marTop w:val="0"/>
          <w:marBottom w:val="0"/>
          <w:divBdr>
            <w:top w:val="none" w:sz="0" w:space="0" w:color="auto"/>
            <w:left w:val="none" w:sz="0" w:space="0" w:color="auto"/>
            <w:bottom w:val="none" w:sz="0" w:space="0" w:color="auto"/>
            <w:right w:val="none" w:sz="0" w:space="0" w:color="auto"/>
          </w:divBdr>
        </w:div>
        <w:div w:id="130094538">
          <w:marLeft w:val="0"/>
          <w:marRight w:val="0"/>
          <w:marTop w:val="0"/>
          <w:marBottom w:val="0"/>
          <w:divBdr>
            <w:top w:val="none" w:sz="0" w:space="0" w:color="auto"/>
            <w:left w:val="none" w:sz="0" w:space="0" w:color="auto"/>
            <w:bottom w:val="none" w:sz="0" w:space="0" w:color="auto"/>
            <w:right w:val="none" w:sz="0" w:space="0" w:color="auto"/>
          </w:divBdr>
        </w:div>
        <w:div w:id="1762408202">
          <w:marLeft w:val="0"/>
          <w:marRight w:val="0"/>
          <w:marTop w:val="0"/>
          <w:marBottom w:val="0"/>
          <w:divBdr>
            <w:top w:val="none" w:sz="0" w:space="0" w:color="auto"/>
            <w:left w:val="none" w:sz="0" w:space="0" w:color="auto"/>
            <w:bottom w:val="none" w:sz="0" w:space="0" w:color="auto"/>
            <w:right w:val="none" w:sz="0" w:space="0" w:color="auto"/>
          </w:divBdr>
        </w:div>
        <w:div w:id="578490086">
          <w:marLeft w:val="0"/>
          <w:marRight w:val="0"/>
          <w:marTop w:val="0"/>
          <w:marBottom w:val="0"/>
          <w:divBdr>
            <w:top w:val="none" w:sz="0" w:space="0" w:color="auto"/>
            <w:left w:val="none" w:sz="0" w:space="0" w:color="auto"/>
            <w:bottom w:val="none" w:sz="0" w:space="0" w:color="auto"/>
            <w:right w:val="none" w:sz="0" w:space="0" w:color="auto"/>
          </w:divBdr>
        </w:div>
        <w:div w:id="237398466">
          <w:marLeft w:val="0"/>
          <w:marRight w:val="0"/>
          <w:marTop w:val="0"/>
          <w:marBottom w:val="0"/>
          <w:divBdr>
            <w:top w:val="none" w:sz="0" w:space="0" w:color="auto"/>
            <w:left w:val="none" w:sz="0" w:space="0" w:color="auto"/>
            <w:bottom w:val="none" w:sz="0" w:space="0" w:color="auto"/>
            <w:right w:val="none" w:sz="0" w:space="0" w:color="auto"/>
          </w:divBdr>
        </w:div>
        <w:div w:id="1525241216">
          <w:marLeft w:val="0"/>
          <w:marRight w:val="0"/>
          <w:marTop w:val="0"/>
          <w:marBottom w:val="0"/>
          <w:divBdr>
            <w:top w:val="none" w:sz="0" w:space="0" w:color="auto"/>
            <w:left w:val="none" w:sz="0" w:space="0" w:color="auto"/>
            <w:bottom w:val="none" w:sz="0" w:space="0" w:color="auto"/>
            <w:right w:val="none" w:sz="0" w:space="0" w:color="auto"/>
          </w:divBdr>
        </w:div>
        <w:div w:id="576134125">
          <w:marLeft w:val="0"/>
          <w:marRight w:val="0"/>
          <w:marTop w:val="0"/>
          <w:marBottom w:val="0"/>
          <w:divBdr>
            <w:top w:val="none" w:sz="0" w:space="0" w:color="auto"/>
            <w:left w:val="none" w:sz="0" w:space="0" w:color="auto"/>
            <w:bottom w:val="none" w:sz="0" w:space="0" w:color="auto"/>
            <w:right w:val="none" w:sz="0" w:space="0" w:color="auto"/>
          </w:divBdr>
        </w:div>
        <w:div w:id="1582909915">
          <w:marLeft w:val="0"/>
          <w:marRight w:val="0"/>
          <w:marTop w:val="0"/>
          <w:marBottom w:val="0"/>
          <w:divBdr>
            <w:top w:val="none" w:sz="0" w:space="0" w:color="auto"/>
            <w:left w:val="none" w:sz="0" w:space="0" w:color="auto"/>
            <w:bottom w:val="none" w:sz="0" w:space="0" w:color="auto"/>
            <w:right w:val="none" w:sz="0" w:space="0" w:color="auto"/>
          </w:divBdr>
        </w:div>
        <w:div w:id="1901556096">
          <w:marLeft w:val="0"/>
          <w:marRight w:val="0"/>
          <w:marTop w:val="0"/>
          <w:marBottom w:val="0"/>
          <w:divBdr>
            <w:top w:val="none" w:sz="0" w:space="0" w:color="auto"/>
            <w:left w:val="none" w:sz="0" w:space="0" w:color="auto"/>
            <w:bottom w:val="none" w:sz="0" w:space="0" w:color="auto"/>
            <w:right w:val="none" w:sz="0" w:space="0" w:color="auto"/>
          </w:divBdr>
        </w:div>
        <w:div w:id="1827936778">
          <w:marLeft w:val="0"/>
          <w:marRight w:val="0"/>
          <w:marTop w:val="0"/>
          <w:marBottom w:val="0"/>
          <w:divBdr>
            <w:top w:val="none" w:sz="0" w:space="0" w:color="auto"/>
            <w:left w:val="none" w:sz="0" w:space="0" w:color="auto"/>
            <w:bottom w:val="none" w:sz="0" w:space="0" w:color="auto"/>
            <w:right w:val="none" w:sz="0" w:space="0" w:color="auto"/>
          </w:divBdr>
        </w:div>
        <w:div w:id="1887138908">
          <w:marLeft w:val="0"/>
          <w:marRight w:val="0"/>
          <w:marTop w:val="0"/>
          <w:marBottom w:val="0"/>
          <w:divBdr>
            <w:top w:val="none" w:sz="0" w:space="0" w:color="auto"/>
            <w:left w:val="none" w:sz="0" w:space="0" w:color="auto"/>
            <w:bottom w:val="none" w:sz="0" w:space="0" w:color="auto"/>
            <w:right w:val="none" w:sz="0" w:space="0" w:color="auto"/>
          </w:divBdr>
        </w:div>
        <w:div w:id="246040195">
          <w:marLeft w:val="0"/>
          <w:marRight w:val="0"/>
          <w:marTop w:val="0"/>
          <w:marBottom w:val="0"/>
          <w:divBdr>
            <w:top w:val="none" w:sz="0" w:space="0" w:color="auto"/>
            <w:left w:val="none" w:sz="0" w:space="0" w:color="auto"/>
            <w:bottom w:val="none" w:sz="0" w:space="0" w:color="auto"/>
            <w:right w:val="none" w:sz="0" w:space="0" w:color="auto"/>
          </w:divBdr>
        </w:div>
        <w:div w:id="499276375">
          <w:marLeft w:val="0"/>
          <w:marRight w:val="0"/>
          <w:marTop w:val="0"/>
          <w:marBottom w:val="0"/>
          <w:divBdr>
            <w:top w:val="none" w:sz="0" w:space="0" w:color="auto"/>
            <w:left w:val="none" w:sz="0" w:space="0" w:color="auto"/>
            <w:bottom w:val="none" w:sz="0" w:space="0" w:color="auto"/>
            <w:right w:val="none" w:sz="0" w:space="0" w:color="auto"/>
          </w:divBdr>
        </w:div>
        <w:div w:id="1749303218">
          <w:marLeft w:val="0"/>
          <w:marRight w:val="0"/>
          <w:marTop w:val="0"/>
          <w:marBottom w:val="0"/>
          <w:divBdr>
            <w:top w:val="none" w:sz="0" w:space="0" w:color="auto"/>
            <w:left w:val="none" w:sz="0" w:space="0" w:color="auto"/>
            <w:bottom w:val="none" w:sz="0" w:space="0" w:color="auto"/>
            <w:right w:val="none" w:sz="0" w:space="0" w:color="auto"/>
          </w:divBdr>
        </w:div>
        <w:div w:id="539048742">
          <w:marLeft w:val="0"/>
          <w:marRight w:val="0"/>
          <w:marTop w:val="0"/>
          <w:marBottom w:val="0"/>
          <w:divBdr>
            <w:top w:val="none" w:sz="0" w:space="0" w:color="auto"/>
            <w:left w:val="none" w:sz="0" w:space="0" w:color="auto"/>
            <w:bottom w:val="none" w:sz="0" w:space="0" w:color="auto"/>
            <w:right w:val="none" w:sz="0" w:space="0" w:color="auto"/>
          </w:divBdr>
        </w:div>
        <w:div w:id="1036585139">
          <w:marLeft w:val="0"/>
          <w:marRight w:val="0"/>
          <w:marTop w:val="0"/>
          <w:marBottom w:val="0"/>
          <w:divBdr>
            <w:top w:val="none" w:sz="0" w:space="0" w:color="auto"/>
            <w:left w:val="none" w:sz="0" w:space="0" w:color="auto"/>
            <w:bottom w:val="none" w:sz="0" w:space="0" w:color="auto"/>
            <w:right w:val="none" w:sz="0" w:space="0" w:color="auto"/>
          </w:divBdr>
        </w:div>
        <w:div w:id="1220943093">
          <w:marLeft w:val="0"/>
          <w:marRight w:val="0"/>
          <w:marTop w:val="0"/>
          <w:marBottom w:val="0"/>
          <w:divBdr>
            <w:top w:val="none" w:sz="0" w:space="0" w:color="auto"/>
            <w:left w:val="none" w:sz="0" w:space="0" w:color="auto"/>
            <w:bottom w:val="none" w:sz="0" w:space="0" w:color="auto"/>
            <w:right w:val="none" w:sz="0" w:space="0" w:color="auto"/>
          </w:divBdr>
        </w:div>
        <w:div w:id="1734767178">
          <w:marLeft w:val="0"/>
          <w:marRight w:val="0"/>
          <w:marTop w:val="0"/>
          <w:marBottom w:val="0"/>
          <w:divBdr>
            <w:top w:val="none" w:sz="0" w:space="0" w:color="auto"/>
            <w:left w:val="none" w:sz="0" w:space="0" w:color="auto"/>
            <w:bottom w:val="none" w:sz="0" w:space="0" w:color="auto"/>
            <w:right w:val="none" w:sz="0" w:space="0" w:color="auto"/>
          </w:divBdr>
        </w:div>
        <w:div w:id="904730109">
          <w:marLeft w:val="0"/>
          <w:marRight w:val="0"/>
          <w:marTop w:val="0"/>
          <w:marBottom w:val="0"/>
          <w:divBdr>
            <w:top w:val="none" w:sz="0" w:space="0" w:color="auto"/>
            <w:left w:val="none" w:sz="0" w:space="0" w:color="auto"/>
            <w:bottom w:val="none" w:sz="0" w:space="0" w:color="auto"/>
            <w:right w:val="none" w:sz="0" w:space="0" w:color="auto"/>
          </w:divBdr>
        </w:div>
        <w:div w:id="664744587">
          <w:marLeft w:val="0"/>
          <w:marRight w:val="0"/>
          <w:marTop w:val="0"/>
          <w:marBottom w:val="0"/>
          <w:divBdr>
            <w:top w:val="none" w:sz="0" w:space="0" w:color="auto"/>
            <w:left w:val="none" w:sz="0" w:space="0" w:color="auto"/>
            <w:bottom w:val="none" w:sz="0" w:space="0" w:color="auto"/>
            <w:right w:val="none" w:sz="0" w:space="0" w:color="auto"/>
          </w:divBdr>
        </w:div>
        <w:div w:id="478303146">
          <w:marLeft w:val="0"/>
          <w:marRight w:val="0"/>
          <w:marTop w:val="0"/>
          <w:marBottom w:val="0"/>
          <w:divBdr>
            <w:top w:val="none" w:sz="0" w:space="0" w:color="auto"/>
            <w:left w:val="none" w:sz="0" w:space="0" w:color="auto"/>
            <w:bottom w:val="none" w:sz="0" w:space="0" w:color="auto"/>
            <w:right w:val="none" w:sz="0" w:space="0" w:color="auto"/>
          </w:divBdr>
        </w:div>
        <w:div w:id="1261530108">
          <w:marLeft w:val="0"/>
          <w:marRight w:val="0"/>
          <w:marTop w:val="0"/>
          <w:marBottom w:val="0"/>
          <w:divBdr>
            <w:top w:val="none" w:sz="0" w:space="0" w:color="auto"/>
            <w:left w:val="none" w:sz="0" w:space="0" w:color="auto"/>
            <w:bottom w:val="none" w:sz="0" w:space="0" w:color="auto"/>
            <w:right w:val="none" w:sz="0" w:space="0" w:color="auto"/>
          </w:divBdr>
        </w:div>
        <w:div w:id="1453550496">
          <w:marLeft w:val="0"/>
          <w:marRight w:val="0"/>
          <w:marTop w:val="0"/>
          <w:marBottom w:val="0"/>
          <w:divBdr>
            <w:top w:val="none" w:sz="0" w:space="0" w:color="auto"/>
            <w:left w:val="none" w:sz="0" w:space="0" w:color="auto"/>
            <w:bottom w:val="none" w:sz="0" w:space="0" w:color="auto"/>
            <w:right w:val="none" w:sz="0" w:space="0" w:color="auto"/>
          </w:divBdr>
        </w:div>
        <w:div w:id="237326500">
          <w:marLeft w:val="0"/>
          <w:marRight w:val="0"/>
          <w:marTop w:val="0"/>
          <w:marBottom w:val="0"/>
          <w:divBdr>
            <w:top w:val="none" w:sz="0" w:space="0" w:color="auto"/>
            <w:left w:val="none" w:sz="0" w:space="0" w:color="auto"/>
            <w:bottom w:val="none" w:sz="0" w:space="0" w:color="auto"/>
            <w:right w:val="none" w:sz="0" w:space="0" w:color="auto"/>
          </w:divBdr>
        </w:div>
        <w:div w:id="1317804655">
          <w:marLeft w:val="0"/>
          <w:marRight w:val="0"/>
          <w:marTop w:val="0"/>
          <w:marBottom w:val="0"/>
          <w:divBdr>
            <w:top w:val="none" w:sz="0" w:space="0" w:color="auto"/>
            <w:left w:val="none" w:sz="0" w:space="0" w:color="auto"/>
            <w:bottom w:val="none" w:sz="0" w:space="0" w:color="auto"/>
            <w:right w:val="none" w:sz="0" w:space="0" w:color="auto"/>
          </w:divBdr>
        </w:div>
        <w:div w:id="610599371">
          <w:marLeft w:val="0"/>
          <w:marRight w:val="0"/>
          <w:marTop w:val="0"/>
          <w:marBottom w:val="0"/>
          <w:divBdr>
            <w:top w:val="none" w:sz="0" w:space="0" w:color="auto"/>
            <w:left w:val="none" w:sz="0" w:space="0" w:color="auto"/>
            <w:bottom w:val="none" w:sz="0" w:space="0" w:color="auto"/>
            <w:right w:val="none" w:sz="0" w:space="0" w:color="auto"/>
          </w:divBdr>
        </w:div>
        <w:div w:id="1416128541">
          <w:marLeft w:val="0"/>
          <w:marRight w:val="0"/>
          <w:marTop w:val="0"/>
          <w:marBottom w:val="0"/>
          <w:divBdr>
            <w:top w:val="none" w:sz="0" w:space="0" w:color="auto"/>
            <w:left w:val="none" w:sz="0" w:space="0" w:color="auto"/>
            <w:bottom w:val="none" w:sz="0" w:space="0" w:color="auto"/>
            <w:right w:val="none" w:sz="0" w:space="0" w:color="auto"/>
          </w:divBdr>
        </w:div>
        <w:div w:id="904536195">
          <w:marLeft w:val="0"/>
          <w:marRight w:val="0"/>
          <w:marTop w:val="0"/>
          <w:marBottom w:val="0"/>
          <w:divBdr>
            <w:top w:val="none" w:sz="0" w:space="0" w:color="auto"/>
            <w:left w:val="none" w:sz="0" w:space="0" w:color="auto"/>
            <w:bottom w:val="none" w:sz="0" w:space="0" w:color="auto"/>
            <w:right w:val="none" w:sz="0" w:space="0" w:color="auto"/>
          </w:divBdr>
        </w:div>
        <w:div w:id="1517649126">
          <w:marLeft w:val="0"/>
          <w:marRight w:val="0"/>
          <w:marTop w:val="0"/>
          <w:marBottom w:val="0"/>
          <w:divBdr>
            <w:top w:val="none" w:sz="0" w:space="0" w:color="auto"/>
            <w:left w:val="none" w:sz="0" w:space="0" w:color="auto"/>
            <w:bottom w:val="none" w:sz="0" w:space="0" w:color="auto"/>
            <w:right w:val="none" w:sz="0" w:space="0" w:color="auto"/>
          </w:divBdr>
        </w:div>
        <w:div w:id="1108156777">
          <w:marLeft w:val="0"/>
          <w:marRight w:val="0"/>
          <w:marTop w:val="0"/>
          <w:marBottom w:val="0"/>
          <w:divBdr>
            <w:top w:val="none" w:sz="0" w:space="0" w:color="auto"/>
            <w:left w:val="none" w:sz="0" w:space="0" w:color="auto"/>
            <w:bottom w:val="none" w:sz="0" w:space="0" w:color="auto"/>
            <w:right w:val="none" w:sz="0" w:space="0" w:color="auto"/>
          </w:divBdr>
        </w:div>
        <w:div w:id="1269848122">
          <w:marLeft w:val="0"/>
          <w:marRight w:val="0"/>
          <w:marTop w:val="0"/>
          <w:marBottom w:val="0"/>
          <w:divBdr>
            <w:top w:val="none" w:sz="0" w:space="0" w:color="auto"/>
            <w:left w:val="none" w:sz="0" w:space="0" w:color="auto"/>
            <w:bottom w:val="none" w:sz="0" w:space="0" w:color="auto"/>
            <w:right w:val="none" w:sz="0" w:space="0" w:color="auto"/>
          </w:divBdr>
        </w:div>
        <w:div w:id="1525897749">
          <w:marLeft w:val="0"/>
          <w:marRight w:val="0"/>
          <w:marTop w:val="0"/>
          <w:marBottom w:val="0"/>
          <w:divBdr>
            <w:top w:val="none" w:sz="0" w:space="0" w:color="auto"/>
            <w:left w:val="none" w:sz="0" w:space="0" w:color="auto"/>
            <w:bottom w:val="none" w:sz="0" w:space="0" w:color="auto"/>
            <w:right w:val="none" w:sz="0" w:space="0" w:color="auto"/>
          </w:divBdr>
        </w:div>
        <w:div w:id="2057578967">
          <w:marLeft w:val="0"/>
          <w:marRight w:val="0"/>
          <w:marTop w:val="0"/>
          <w:marBottom w:val="0"/>
          <w:divBdr>
            <w:top w:val="none" w:sz="0" w:space="0" w:color="auto"/>
            <w:left w:val="none" w:sz="0" w:space="0" w:color="auto"/>
            <w:bottom w:val="none" w:sz="0" w:space="0" w:color="auto"/>
            <w:right w:val="none" w:sz="0" w:space="0" w:color="auto"/>
          </w:divBdr>
        </w:div>
        <w:div w:id="816872498">
          <w:marLeft w:val="0"/>
          <w:marRight w:val="0"/>
          <w:marTop w:val="0"/>
          <w:marBottom w:val="0"/>
          <w:divBdr>
            <w:top w:val="none" w:sz="0" w:space="0" w:color="auto"/>
            <w:left w:val="none" w:sz="0" w:space="0" w:color="auto"/>
            <w:bottom w:val="none" w:sz="0" w:space="0" w:color="auto"/>
            <w:right w:val="none" w:sz="0" w:space="0" w:color="auto"/>
          </w:divBdr>
        </w:div>
        <w:div w:id="747732416">
          <w:marLeft w:val="0"/>
          <w:marRight w:val="0"/>
          <w:marTop w:val="0"/>
          <w:marBottom w:val="0"/>
          <w:divBdr>
            <w:top w:val="none" w:sz="0" w:space="0" w:color="auto"/>
            <w:left w:val="none" w:sz="0" w:space="0" w:color="auto"/>
            <w:bottom w:val="none" w:sz="0" w:space="0" w:color="auto"/>
            <w:right w:val="none" w:sz="0" w:space="0" w:color="auto"/>
          </w:divBdr>
        </w:div>
        <w:div w:id="1437142344">
          <w:marLeft w:val="0"/>
          <w:marRight w:val="0"/>
          <w:marTop w:val="0"/>
          <w:marBottom w:val="0"/>
          <w:divBdr>
            <w:top w:val="none" w:sz="0" w:space="0" w:color="auto"/>
            <w:left w:val="none" w:sz="0" w:space="0" w:color="auto"/>
            <w:bottom w:val="none" w:sz="0" w:space="0" w:color="auto"/>
            <w:right w:val="none" w:sz="0" w:space="0" w:color="auto"/>
          </w:divBdr>
        </w:div>
        <w:div w:id="400368484">
          <w:marLeft w:val="0"/>
          <w:marRight w:val="0"/>
          <w:marTop w:val="0"/>
          <w:marBottom w:val="0"/>
          <w:divBdr>
            <w:top w:val="none" w:sz="0" w:space="0" w:color="auto"/>
            <w:left w:val="none" w:sz="0" w:space="0" w:color="auto"/>
            <w:bottom w:val="none" w:sz="0" w:space="0" w:color="auto"/>
            <w:right w:val="none" w:sz="0" w:space="0" w:color="auto"/>
          </w:divBdr>
        </w:div>
        <w:div w:id="1042709842">
          <w:marLeft w:val="0"/>
          <w:marRight w:val="0"/>
          <w:marTop w:val="0"/>
          <w:marBottom w:val="0"/>
          <w:divBdr>
            <w:top w:val="none" w:sz="0" w:space="0" w:color="auto"/>
            <w:left w:val="none" w:sz="0" w:space="0" w:color="auto"/>
            <w:bottom w:val="none" w:sz="0" w:space="0" w:color="auto"/>
            <w:right w:val="none" w:sz="0" w:space="0" w:color="auto"/>
          </w:divBdr>
        </w:div>
        <w:div w:id="1684235221">
          <w:marLeft w:val="0"/>
          <w:marRight w:val="0"/>
          <w:marTop w:val="0"/>
          <w:marBottom w:val="0"/>
          <w:divBdr>
            <w:top w:val="none" w:sz="0" w:space="0" w:color="auto"/>
            <w:left w:val="none" w:sz="0" w:space="0" w:color="auto"/>
            <w:bottom w:val="none" w:sz="0" w:space="0" w:color="auto"/>
            <w:right w:val="none" w:sz="0" w:space="0" w:color="auto"/>
          </w:divBdr>
        </w:div>
        <w:div w:id="2044476809">
          <w:marLeft w:val="0"/>
          <w:marRight w:val="0"/>
          <w:marTop w:val="0"/>
          <w:marBottom w:val="0"/>
          <w:divBdr>
            <w:top w:val="none" w:sz="0" w:space="0" w:color="auto"/>
            <w:left w:val="none" w:sz="0" w:space="0" w:color="auto"/>
            <w:bottom w:val="none" w:sz="0" w:space="0" w:color="auto"/>
            <w:right w:val="none" w:sz="0" w:space="0" w:color="auto"/>
          </w:divBdr>
        </w:div>
        <w:div w:id="1521578960">
          <w:marLeft w:val="0"/>
          <w:marRight w:val="0"/>
          <w:marTop w:val="0"/>
          <w:marBottom w:val="0"/>
          <w:divBdr>
            <w:top w:val="none" w:sz="0" w:space="0" w:color="auto"/>
            <w:left w:val="none" w:sz="0" w:space="0" w:color="auto"/>
            <w:bottom w:val="none" w:sz="0" w:space="0" w:color="auto"/>
            <w:right w:val="none" w:sz="0" w:space="0" w:color="auto"/>
          </w:divBdr>
        </w:div>
        <w:div w:id="574778793">
          <w:marLeft w:val="0"/>
          <w:marRight w:val="0"/>
          <w:marTop w:val="0"/>
          <w:marBottom w:val="0"/>
          <w:divBdr>
            <w:top w:val="none" w:sz="0" w:space="0" w:color="auto"/>
            <w:left w:val="none" w:sz="0" w:space="0" w:color="auto"/>
            <w:bottom w:val="none" w:sz="0" w:space="0" w:color="auto"/>
            <w:right w:val="none" w:sz="0" w:space="0" w:color="auto"/>
          </w:divBdr>
        </w:div>
        <w:div w:id="639461615">
          <w:marLeft w:val="0"/>
          <w:marRight w:val="0"/>
          <w:marTop w:val="0"/>
          <w:marBottom w:val="0"/>
          <w:divBdr>
            <w:top w:val="none" w:sz="0" w:space="0" w:color="auto"/>
            <w:left w:val="none" w:sz="0" w:space="0" w:color="auto"/>
            <w:bottom w:val="none" w:sz="0" w:space="0" w:color="auto"/>
            <w:right w:val="none" w:sz="0" w:space="0" w:color="auto"/>
          </w:divBdr>
        </w:div>
        <w:div w:id="985402691">
          <w:marLeft w:val="0"/>
          <w:marRight w:val="0"/>
          <w:marTop w:val="0"/>
          <w:marBottom w:val="0"/>
          <w:divBdr>
            <w:top w:val="none" w:sz="0" w:space="0" w:color="auto"/>
            <w:left w:val="none" w:sz="0" w:space="0" w:color="auto"/>
            <w:bottom w:val="none" w:sz="0" w:space="0" w:color="auto"/>
            <w:right w:val="none" w:sz="0" w:space="0" w:color="auto"/>
          </w:divBdr>
        </w:div>
        <w:div w:id="1618633145">
          <w:marLeft w:val="0"/>
          <w:marRight w:val="0"/>
          <w:marTop w:val="0"/>
          <w:marBottom w:val="0"/>
          <w:divBdr>
            <w:top w:val="none" w:sz="0" w:space="0" w:color="auto"/>
            <w:left w:val="none" w:sz="0" w:space="0" w:color="auto"/>
            <w:bottom w:val="none" w:sz="0" w:space="0" w:color="auto"/>
            <w:right w:val="none" w:sz="0" w:space="0" w:color="auto"/>
          </w:divBdr>
        </w:div>
        <w:div w:id="251470806">
          <w:marLeft w:val="0"/>
          <w:marRight w:val="0"/>
          <w:marTop w:val="0"/>
          <w:marBottom w:val="0"/>
          <w:divBdr>
            <w:top w:val="none" w:sz="0" w:space="0" w:color="auto"/>
            <w:left w:val="none" w:sz="0" w:space="0" w:color="auto"/>
            <w:bottom w:val="none" w:sz="0" w:space="0" w:color="auto"/>
            <w:right w:val="none" w:sz="0" w:space="0" w:color="auto"/>
          </w:divBdr>
        </w:div>
        <w:div w:id="1765491676">
          <w:marLeft w:val="0"/>
          <w:marRight w:val="0"/>
          <w:marTop w:val="0"/>
          <w:marBottom w:val="0"/>
          <w:divBdr>
            <w:top w:val="none" w:sz="0" w:space="0" w:color="auto"/>
            <w:left w:val="none" w:sz="0" w:space="0" w:color="auto"/>
            <w:bottom w:val="none" w:sz="0" w:space="0" w:color="auto"/>
            <w:right w:val="none" w:sz="0" w:space="0" w:color="auto"/>
          </w:divBdr>
        </w:div>
      </w:divsChild>
    </w:div>
    <w:div w:id="1828327017">
      <w:bodyDiv w:val="1"/>
      <w:marLeft w:val="0"/>
      <w:marRight w:val="0"/>
      <w:marTop w:val="0"/>
      <w:marBottom w:val="0"/>
      <w:divBdr>
        <w:top w:val="none" w:sz="0" w:space="0" w:color="auto"/>
        <w:left w:val="none" w:sz="0" w:space="0" w:color="auto"/>
        <w:bottom w:val="none" w:sz="0" w:space="0" w:color="auto"/>
        <w:right w:val="none" w:sz="0" w:space="0" w:color="auto"/>
      </w:divBdr>
      <w:divsChild>
        <w:div w:id="1199707371">
          <w:marLeft w:val="0"/>
          <w:marRight w:val="0"/>
          <w:marTop w:val="0"/>
          <w:marBottom w:val="0"/>
          <w:divBdr>
            <w:top w:val="none" w:sz="0" w:space="0" w:color="auto"/>
            <w:left w:val="none" w:sz="0" w:space="0" w:color="auto"/>
            <w:bottom w:val="none" w:sz="0" w:space="0" w:color="auto"/>
            <w:right w:val="none" w:sz="0" w:space="0" w:color="auto"/>
          </w:divBdr>
        </w:div>
        <w:div w:id="2065829827">
          <w:marLeft w:val="0"/>
          <w:marRight w:val="0"/>
          <w:marTop w:val="0"/>
          <w:marBottom w:val="0"/>
          <w:divBdr>
            <w:top w:val="none" w:sz="0" w:space="0" w:color="auto"/>
            <w:left w:val="none" w:sz="0" w:space="0" w:color="auto"/>
            <w:bottom w:val="none" w:sz="0" w:space="0" w:color="auto"/>
            <w:right w:val="none" w:sz="0" w:space="0" w:color="auto"/>
          </w:divBdr>
        </w:div>
        <w:div w:id="1189564763">
          <w:marLeft w:val="0"/>
          <w:marRight w:val="0"/>
          <w:marTop w:val="0"/>
          <w:marBottom w:val="0"/>
          <w:divBdr>
            <w:top w:val="none" w:sz="0" w:space="0" w:color="auto"/>
            <w:left w:val="none" w:sz="0" w:space="0" w:color="auto"/>
            <w:bottom w:val="none" w:sz="0" w:space="0" w:color="auto"/>
            <w:right w:val="none" w:sz="0" w:space="0" w:color="auto"/>
          </w:divBdr>
        </w:div>
        <w:div w:id="580262295">
          <w:marLeft w:val="0"/>
          <w:marRight w:val="0"/>
          <w:marTop w:val="0"/>
          <w:marBottom w:val="0"/>
          <w:divBdr>
            <w:top w:val="none" w:sz="0" w:space="0" w:color="auto"/>
            <w:left w:val="none" w:sz="0" w:space="0" w:color="auto"/>
            <w:bottom w:val="none" w:sz="0" w:space="0" w:color="auto"/>
            <w:right w:val="none" w:sz="0" w:space="0" w:color="auto"/>
          </w:divBdr>
        </w:div>
        <w:div w:id="1256281891">
          <w:marLeft w:val="0"/>
          <w:marRight w:val="0"/>
          <w:marTop w:val="0"/>
          <w:marBottom w:val="0"/>
          <w:divBdr>
            <w:top w:val="none" w:sz="0" w:space="0" w:color="auto"/>
            <w:left w:val="none" w:sz="0" w:space="0" w:color="auto"/>
            <w:bottom w:val="none" w:sz="0" w:space="0" w:color="auto"/>
            <w:right w:val="none" w:sz="0" w:space="0" w:color="auto"/>
          </w:divBdr>
        </w:div>
        <w:div w:id="1977176398">
          <w:marLeft w:val="0"/>
          <w:marRight w:val="0"/>
          <w:marTop w:val="0"/>
          <w:marBottom w:val="0"/>
          <w:divBdr>
            <w:top w:val="none" w:sz="0" w:space="0" w:color="auto"/>
            <w:left w:val="none" w:sz="0" w:space="0" w:color="auto"/>
            <w:bottom w:val="none" w:sz="0" w:space="0" w:color="auto"/>
            <w:right w:val="none" w:sz="0" w:space="0" w:color="auto"/>
          </w:divBdr>
        </w:div>
        <w:div w:id="838926837">
          <w:marLeft w:val="0"/>
          <w:marRight w:val="0"/>
          <w:marTop w:val="0"/>
          <w:marBottom w:val="0"/>
          <w:divBdr>
            <w:top w:val="none" w:sz="0" w:space="0" w:color="auto"/>
            <w:left w:val="none" w:sz="0" w:space="0" w:color="auto"/>
            <w:bottom w:val="none" w:sz="0" w:space="0" w:color="auto"/>
            <w:right w:val="none" w:sz="0" w:space="0" w:color="auto"/>
          </w:divBdr>
        </w:div>
        <w:div w:id="708992309">
          <w:marLeft w:val="0"/>
          <w:marRight w:val="0"/>
          <w:marTop w:val="0"/>
          <w:marBottom w:val="0"/>
          <w:divBdr>
            <w:top w:val="none" w:sz="0" w:space="0" w:color="auto"/>
            <w:left w:val="none" w:sz="0" w:space="0" w:color="auto"/>
            <w:bottom w:val="none" w:sz="0" w:space="0" w:color="auto"/>
            <w:right w:val="none" w:sz="0" w:space="0" w:color="auto"/>
          </w:divBdr>
        </w:div>
      </w:divsChild>
    </w:div>
    <w:div w:id="1881278747">
      <w:bodyDiv w:val="1"/>
      <w:marLeft w:val="0"/>
      <w:marRight w:val="0"/>
      <w:marTop w:val="0"/>
      <w:marBottom w:val="0"/>
      <w:divBdr>
        <w:top w:val="none" w:sz="0" w:space="0" w:color="auto"/>
        <w:left w:val="none" w:sz="0" w:space="0" w:color="auto"/>
        <w:bottom w:val="none" w:sz="0" w:space="0" w:color="auto"/>
        <w:right w:val="none" w:sz="0" w:space="0" w:color="auto"/>
      </w:divBdr>
      <w:divsChild>
        <w:div w:id="1685982938">
          <w:marLeft w:val="0"/>
          <w:marRight w:val="0"/>
          <w:marTop w:val="0"/>
          <w:marBottom w:val="0"/>
          <w:divBdr>
            <w:top w:val="none" w:sz="0" w:space="0" w:color="auto"/>
            <w:left w:val="none" w:sz="0" w:space="0" w:color="auto"/>
            <w:bottom w:val="none" w:sz="0" w:space="0" w:color="auto"/>
            <w:right w:val="none" w:sz="0" w:space="0" w:color="auto"/>
          </w:divBdr>
        </w:div>
        <w:div w:id="1387795252">
          <w:marLeft w:val="0"/>
          <w:marRight w:val="0"/>
          <w:marTop w:val="0"/>
          <w:marBottom w:val="0"/>
          <w:divBdr>
            <w:top w:val="none" w:sz="0" w:space="0" w:color="auto"/>
            <w:left w:val="none" w:sz="0" w:space="0" w:color="auto"/>
            <w:bottom w:val="none" w:sz="0" w:space="0" w:color="auto"/>
            <w:right w:val="none" w:sz="0" w:space="0" w:color="auto"/>
          </w:divBdr>
        </w:div>
        <w:div w:id="944532991">
          <w:marLeft w:val="0"/>
          <w:marRight w:val="0"/>
          <w:marTop w:val="0"/>
          <w:marBottom w:val="0"/>
          <w:divBdr>
            <w:top w:val="none" w:sz="0" w:space="0" w:color="auto"/>
            <w:left w:val="none" w:sz="0" w:space="0" w:color="auto"/>
            <w:bottom w:val="none" w:sz="0" w:space="0" w:color="auto"/>
            <w:right w:val="none" w:sz="0" w:space="0" w:color="auto"/>
          </w:divBdr>
        </w:div>
        <w:div w:id="11304798">
          <w:marLeft w:val="0"/>
          <w:marRight w:val="0"/>
          <w:marTop w:val="0"/>
          <w:marBottom w:val="0"/>
          <w:divBdr>
            <w:top w:val="none" w:sz="0" w:space="0" w:color="auto"/>
            <w:left w:val="none" w:sz="0" w:space="0" w:color="auto"/>
            <w:bottom w:val="none" w:sz="0" w:space="0" w:color="auto"/>
            <w:right w:val="none" w:sz="0" w:space="0" w:color="auto"/>
          </w:divBdr>
        </w:div>
        <w:div w:id="1569681245">
          <w:marLeft w:val="0"/>
          <w:marRight w:val="0"/>
          <w:marTop w:val="0"/>
          <w:marBottom w:val="0"/>
          <w:divBdr>
            <w:top w:val="none" w:sz="0" w:space="0" w:color="auto"/>
            <w:left w:val="none" w:sz="0" w:space="0" w:color="auto"/>
            <w:bottom w:val="none" w:sz="0" w:space="0" w:color="auto"/>
            <w:right w:val="none" w:sz="0" w:space="0" w:color="auto"/>
          </w:divBdr>
        </w:div>
      </w:divsChild>
    </w:div>
    <w:div w:id="1952980434">
      <w:bodyDiv w:val="1"/>
      <w:marLeft w:val="0"/>
      <w:marRight w:val="0"/>
      <w:marTop w:val="0"/>
      <w:marBottom w:val="0"/>
      <w:divBdr>
        <w:top w:val="none" w:sz="0" w:space="0" w:color="auto"/>
        <w:left w:val="none" w:sz="0" w:space="0" w:color="auto"/>
        <w:bottom w:val="none" w:sz="0" w:space="0" w:color="auto"/>
        <w:right w:val="none" w:sz="0" w:space="0" w:color="auto"/>
      </w:divBdr>
      <w:divsChild>
        <w:div w:id="538472264">
          <w:marLeft w:val="0"/>
          <w:marRight w:val="0"/>
          <w:marTop w:val="0"/>
          <w:marBottom w:val="0"/>
          <w:divBdr>
            <w:top w:val="none" w:sz="0" w:space="0" w:color="auto"/>
            <w:left w:val="none" w:sz="0" w:space="0" w:color="auto"/>
            <w:bottom w:val="none" w:sz="0" w:space="0" w:color="auto"/>
            <w:right w:val="none" w:sz="0" w:space="0" w:color="auto"/>
          </w:divBdr>
        </w:div>
        <w:div w:id="1464494805">
          <w:marLeft w:val="0"/>
          <w:marRight w:val="0"/>
          <w:marTop w:val="0"/>
          <w:marBottom w:val="0"/>
          <w:divBdr>
            <w:top w:val="none" w:sz="0" w:space="0" w:color="auto"/>
            <w:left w:val="none" w:sz="0" w:space="0" w:color="auto"/>
            <w:bottom w:val="none" w:sz="0" w:space="0" w:color="auto"/>
            <w:right w:val="none" w:sz="0" w:space="0" w:color="auto"/>
          </w:divBdr>
        </w:div>
        <w:div w:id="75787003">
          <w:marLeft w:val="0"/>
          <w:marRight w:val="0"/>
          <w:marTop w:val="0"/>
          <w:marBottom w:val="0"/>
          <w:divBdr>
            <w:top w:val="none" w:sz="0" w:space="0" w:color="auto"/>
            <w:left w:val="none" w:sz="0" w:space="0" w:color="auto"/>
            <w:bottom w:val="none" w:sz="0" w:space="0" w:color="auto"/>
            <w:right w:val="none" w:sz="0" w:space="0" w:color="auto"/>
          </w:divBdr>
        </w:div>
        <w:div w:id="1161626895">
          <w:marLeft w:val="0"/>
          <w:marRight w:val="0"/>
          <w:marTop w:val="0"/>
          <w:marBottom w:val="0"/>
          <w:divBdr>
            <w:top w:val="none" w:sz="0" w:space="0" w:color="auto"/>
            <w:left w:val="none" w:sz="0" w:space="0" w:color="auto"/>
            <w:bottom w:val="none" w:sz="0" w:space="0" w:color="auto"/>
            <w:right w:val="none" w:sz="0" w:space="0" w:color="auto"/>
          </w:divBdr>
        </w:div>
        <w:div w:id="557322964">
          <w:marLeft w:val="0"/>
          <w:marRight w:val="0"/>
          <w:marTop w:val="0"/>
          <w:marBottom w:val="0"/>
          <w:divBdr>
            <w:top w:val="none" w:sz="0" w:space="0" w:color="auto"/>
            <w:left w:val="none" w:sz="0" w:space="0" w:color="auto"/>
            <w:bottom w:val="none" w:sz="0" w:space="0" w:color="auto"/>
            <w:right w:val="none" w:sz="0" w:space="0" w:color="auto"/>
          </w:divBdr>
        </w:div>
        <w:div w:id="1488744282">
          <w:marLeft w:val="0"/>
          <w:marRight w:val="0"/>
          <w:marTop w:val="0"/>
          <w:marBottom w:val="0"/>
          <w:divBdr>
            <w:top w:val="none" w:sz="0" w:space="0" w:color="auto"/>
            <w:left w:val="none" w:sz="0" w:space="0" w:color="auto"/>
            <w:bottom w:val="none" w:sz="0" w:space="0" w:color="auto"/>
            <w:right w:val="none" w:sz="0" w:space="0" w:color="auto"/>
          </w:divBdr>
        </w:div>
        <w:div w:id="9769141">
          <w:marLeft w:val="0"/>
          <w:marRight w:val="0"/>
          <w:marTop w:val="0"/>
          <w:marBottom w:val="0"/>
          <w:divBdr>
            <w:top w:val="none" w:sz="0" w:space="0" w:color="auto"/>
            <w:left w:val="none" w:sz="0" w:space="0" w:color="auto"/>
            <w:bottom w:val="none" w:sz="0" w:space="0" w:color="auto"/>
            <w:right w:val="none" w:sz="0" w:space="0" w:color="auto"/>
          </w:divBdr>
        </w:div>
      </w:divsChild>
    </w:div>
    <w:div w:id="2021007898">
      <w:bodyDiv w:val="1"/>
      <w:marLeft w:val="0"/>
      <w:marRight w:val="0"/>
      <w:marTop w:val="0"/>
      <w:marBottom w:val="0"/>
      <w:divBdr>
        <w:top w:val="none" w:sz="0" w:space="0" w:color="auto"/>
        <w:left w:val="none" w:sz="0" w:space="0" w:color="auto"/>
        <w:bottom w:val="none" w:sz="0" w:space="0" w:color="auto"/>
        <w:right w:val="none" w:sz="0" w:space="0" w:color="auto"/>
      </w:divBdr>
      <w:divsChild>
        <w:div w:id="239871792">
          <w:marLeft w:val="0"/>
          <w:marRight w:val="0"/>
          <w:marTop w:val="0"/>
          <w:marBottom w:val="0"/>
          <w:divBdr>
            <w:top w:val="none" w:sz="0" w:space="0" w:color="auto"/>
            <w:left w:val="none" w:sz="0" w:space="0" w:color="auto"/>
            <w:bottom w:val="none" w:sz="0" w:space="0" w:color="auto"/>
            <w:right w:val="none" w:sz="0" w:space="0" w:color="auto"/>
          </w:divBdr>
          <w:divsChild>
            <w:div w:id="819269595">
              <w:marLeft w:val="0"/>
              <w:marRight w:val="225"/>
              <w:marTop w:val="0"/>
              <w:marBottom w:val="0"/>
              <w:divBdr>
                <w:top w:val="none" w:sz="0" w:space="0" w:color="auto"/>
                <w:left w:val="none" w:sz="0" w:space="0" w:color="auto"/>
                <w:bottom w:val="none" w:sz="0" w:space="0" w:color="auto"/>
                <w:right w:val="none" w:sz="0" w:space="0" w:color="auto"/>
              </w:divBdr>
            </w:div>
            <w:div w:id="13325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76325">
      <w:bodyDiv w:val="1"/>
      <w:marLeft w:val="0"/>
      <w:marRight w:val="0"/>
      <w:marTop w:val="0"/>
      <w:marBottom w:val="0"/>
      <w:divBdr>
        <w:top w:val="none" w:sz="0" w:space="0" w:color="auto"/>
        <w:left w:val="none" w:sz="0" w:space="0" w:color="auto"/>
        <w:bottom w:val="none" w:sz="0" w:space="0" w:color="auto"/>
        <w:right w:val="none" w:sz="0" w:space="0" w:color="auto"/>
      </w:divBdr>
      <w:divsChild>
        <w:div w:id="2128231209">
          <w:marLeft w:val="0"/>
          <w:marRight w:val="0"/>
          <w:marTop w:val="0"/>
          <w:marBottom w:val="0"/>
          <w:divBdr>
            <w:top w:val="none" w:sz="0" w:space="0" w:color="auto"/>
            <w:left w:val="none" w:sz="0" w:space="0" w:color="auto"/>
            <w:bottom w:val="none" w:sz="0" w:space="0" w:color="auto"/>
            <w:right w:val="none" w:sz="0" w:space="0" w:color="auto"/>
          </w:divBdr>
        </w:div>
        <w:div w:id="734164201">
          <w:marLeft w:val="0"/>
          <w:marRight w:val="0"/>
          <w:marTop w:val="0"/>
          <w:marBottom w:val="0"/>
          <w:divBdr>
            <w:top w:val="none" w:sz="0" w:space="0" w:color="auto"/>
            <w:left w:val="none" w:sz="0" w:space="0" w:color="auto"/>
            <w:bottom w:val="none" w:sz="0" w:space="0" w:color="auto"/>
            <w:right w:val="none" w:sz="0" w:space="0" w:color="auto"/>
          </w:divBdr>
        </w:div>
        <w:div w:id="833490929">
          <w:marLeft w:val="0"/>
          <w:marRight w:val="0"/>
          <w:marTop w:val="0"/>
          <w:marBottom w:val="0"/>
          <w:divBdr>
            <w:top w:val="none" w:sz="0" w:space="0" w:color="auto"/>
            <w:left w:val="none" w:sz="0" w:space="0" w:color="auto"/>
            <w:bottom w:val="none" w:sz="0" w:space="0" w:color="auto"/>
            <w:right w:val="none" w:sz="0" w:space="0" w:color="auto"/>
          </w:divBdr>
        </w:div>
        <w:div w:id="408692823">
          <w:marLeft w:val="0"/>
          <w:marRight w:val="0"/>
          <w:marTop w:val="0"/>
          <w:marBottom w:val="0"/>
          <w:divBdr>
            <w:top w:val="none" w:sz="0" w:space="0" w:color="auto"/>
            <w:left w:val="none" w:sz="0" w:space="0" w:color="auto"/>
            <w:bottom w:val="none" w:sz="0" w:space="0" w:color="auto"/>
            <w:right w:val="none" w:sz="0" w:space="0" w:color="auto"/>
          </w:divBdr>
        </w:div>
        <w:div w:id="882326035">
          <w:marLeft w:val="0"/>
          <w:marRight w:val="0"/>
          <w:marTop w:val="0"/>
          <w:marBottom w:val="0"/>
          <w:divBdr>
            <w:top w:val="none" w:sz="0" w:space="0" w:color="auto"/>
            <w:left w:val="none" w:sz="0" w:space="0" w:color="auto"/>
            <w:bottom w:val="none" w:sz="0" w:space="0" w:color="auto"/>
            <w:right w:val="none" w:sz="0" w:space="0" w:color="auto"/>
          </w:divBdr>
        </w:div>
        <w:div w:id="1966738761">
          <w:marLeft w:val="0"/>
          <w:marRight w:val="0"/>
          <w:marTop w:val="0"/>
          <w:marBottom w:val="0"/>
          <w:divBdr>
            <w:top w:val="none" w:sz="0" w:space="0" w:color="auto"/>
            <w:left w:val="none" w:sz="0" w:space="0" w:color="auto"/>
            <w:bottom w:val="none" w:sz="0" w:space="0" w:color="auto"/>
            <w:right w:val="none" w:sz="0" w:space="0" w:color="auto"/>
          </w:divBdr>
        </w:div>
        <w:div w:id="1030034992">
          <w:marLeft w:val="0"/>
          <w:marRight w:val="0"/>
          <w:marTop w:val="0"/>
          <w:marBottom w:val="0"/>
          <w:divBdr>
            <w:top w:val="none" w:sz="0" w:space="0" w:color="auto"/>
            <w:left w:val="none" w:sz="0" w:space="0" w:color="auto"/>
            <w:bottom w:val="none" w:sz="0" w:space="0" w:color="auto"/>
            <w:right w:val="none" w:sz="0" w:space="0" w:color="auto"/>
          </w:divBdr>
        </w:div>
        <w:div w:id="1334410989">
          <w:marLeft w:val="0"/>
          <w:marRight w:val="0"/>
          <w:marTop w:val="0"/>
          <w:marBottom w:val="0"/>
          <w:divBdr>
            <w:top w:val="none" w:sz="0" w:space="0" w:color="auto"/>
            <w:left w:val="none" w:sz="0" w:space="0" w:color="auto"/>
            <w:bottom w:val="none" w:sz="0" w:space="0" w:color="auto"/>
            <w:right w:val="none" w:sz="0" w:space="0" w:color="auto"/>
          </w:divBdr>
        </w:div>
        <w:div w:id="2036420634">
          <w:marLeft w:val="0"/>
          <w:marRight w:val="0"/>
          <w:marTop w:val="0"/>
          <w:marBottom w:val="0"/>
          <w:divBdr>
            <w:top w:val="none" w:sz="0" w:space="0" w:color="auto"/>
            <w:left w:val="none" w:sz="0" w:space="0" w:color="auto"/>
            <w:bottom w:val="none" w:sz="0" w:space="0" w:color="auto"/>
            <w:right w:val="none" w:sz="0" w:space="0" w:color="auto"/>
          </w:divBdr>
        </w:div>
        <w:div w:id="94836371">
          <w:marLeft w:val="0"/>
          <w:marRight w:val="0"/>
          <w:marTop w:val="0"/>
          <w:marBottom w:val="0"/>
          <w:divBdr>
            <w:top w:val="none" w:sz="0" w:space="0" w:color="auto"/>
            <w:left w:val="none" w:sz="0" w:space="0" w:color="auto"/>
            <w:bottom w:val="none" w:sz="0" w:space="0" w:color="auto"/>
            <w:right w:val="none" w:sz="0" w:space="0" w:color="auto"/>
          </w:divBdr>
        </w:div>
        <w:div w:id="456072688">
          <w:marLeft w:val="0"/>
          <w:marRight w:val="0"/>
          <w:marTop w:val="0"/>
          <w:marBottom w:val="0"/>
          <w:divBdr>
            <w:top w:val="none" w:sz="0" w:space="0" w:color="auto"/>
            <w:left w:val="none" w:sz="0" w:space="0" w:color="auto"/>
            <w:bottom w:val="none" w:sz="0" w:space="0" w:color="auto"/>
            <w:right w:val="none" w:sz="0" w:space="0" w:color="auto"/>
          </w:divBdr>
        </w:div>
        <w:div w:id="67266710">
          <w:marLeft w:val="0"/>
          <w:marRight w:val="0"/>
          <w:marTop w:val="0"/>
          <w:marBottom w:val="0"/>
          <w:divBdr>
            <w:top w:val="none" w:sz="0" w:space="0" w:color="auto"/>
            <w:left w:val="none" w:sz="0" w:space="0" w:color="auto"/>
            <w:bottom w:val="none" w:sz="0" w:space="0" w:color="auto"/>
            <w:right w:val="none" w:sz="0" w:space="0" w:color="auto"/>
          </w:divBdr>
        </w:div>
        <w:div w:id="1910848936">
          <w:marLeft w:val="0"/>
          <w:marRight w:val="0"/>
          <w:marTop w:val="0"/>
          <w:marBottom w:val="0"/>
          <w:divBdr>
            <w:top w:val="none" w:sz="0" w:space="0" w:color="auto"/>
            <w:left w:val="none" w:sz="0" w:space="0" w:color="auto"/>
            <w:bottom w:val="none" w:sz="0" w:space="0" w:color="auto"/>
            <w:right w:val="none" w:sz="0" w:space="0" w:color="auto"/>
          </w:divBdr>
        </w:div>
        <w:div w:id="1800145509">
          <w:marLeft w:val="0"/>
          <w:marRight w:val="0"/>
          <w:marTop w:val="0"/>
          <w:marBottom w:val="0"/>
          <w:divBdr>
            <w:top w:val="none" w:sz="0" w:space="0" w:color="auto"/>
            <w:left w:val="none" w:sz="0" w:space="0" w:color="auto"/>
            <w:bottom w:val="none" w:sz="0" w:space="0" w:color="auto"/>
            <w:right w:val="none" w:sz="0" w:space="0" w:color="auto"/>
          </w:divBdr>
        </w:div>
        <w:div w:id="1155337707">
          <w:marLeft w:val="0"/>
          <w:marRight w:val="0"/>
          <w:marTop w:val="0"/>
          <w:marBottom w:val="0"/>
          <w:divBdr>
            <w:top w:val="none" w:sz="0" w:space="0" w:color="auto"/>
            <w:left w:val="none" w:sz="0" w:space="0" w:color="auto"/>
            <w:bottom w:val="none" w:sz="0" w:space="0" w:color="auto"/>
            <w:right w:val="none" w:sz="0" w:space="0" w:color="auto"/>
          </w:divBdr>
        </w:div>
        <w:div w:id="11954320">
          <w:marLeft w:val="0"/>
          <w:marRight w:val="0"/>
          <w:marTop w:val="0"/>
          <w:marBottom w:val="0"/>
          <w:divBdr>
            <w:top w:val="none" w:sz="0" w:space="0" w:color="auto"/>
            <w:left w:val="none" w:sz="0" w:space="0" w:color="auto"/>
            <w:bottom w:val="none" w:sz="0" w:space="0" w:color="auto"/>
            <w:right w:val="none" w:sz="0" w:space="0" w:color="auto"/>
          </w:divBdr>
        </w:div>
        <w:div w:id="311564168">
          <w:marLeft w:val="0"/>
          <w:marRight w:val="0"/>
          <w:marTop w:val="0"/>
          <w:marBottom w:val="0"/>
          <w:divBdr>
            <w:top w:val="none" w:sz="0" w:space="0" w:color="auto"/>
            <w:left w:val="none" w:sz="0" w:space="0" w:color="auto"/>
            <w:bottom w:val="none" w:sz="0" w:space="0" w:color="auto"/>
            <w:right w:val="none" w:sz="0" w:space="0" w:color="auto"/>
          </w:divBdr>
        </w:div>
        <w:div w:id="1348561034">
          <w:marLeft w:val="0"/>
          <w:marRight w:val="0"/>
          <w:marTop w:val="0"/>
          <w:marBottom w:val="0"/>
          <w:divBdr>
            <w:top w:val="none" w:sz="0" w:space="0" w:color="auto"/>
            <w:left w:val="none" w:sz="0" w:space="0" w:color="auto"/>
            <w:bottom w:val="none" w:sz="0" w:space="0" w:color="auto"/>
            <w:right w:val="none" w:sz="0" w:space="0" w:color="auto"/>
          </w:divBdr>
        </w:div>
        <w:div w:id="539632655">
          <w:marLeft w:val="0"/>
          <w:marRight w:val="0"/>
          <w:marTop w:val="0"/>
          <w:marBottom w:val="0"/>
          <w:divBdr>
            <w:top w:val="none" w:sz="0" w:space="0" w:color="auto"/>
            <w:left w:val="none" w:sz="0" w:space="0" w:color="auto"/>
            <w:bottom w:val="none" w:sz="0" w:space="0" w:color="auto"/>
            <w:right w:val="none" w:sz="0" w:space="0" w:color="auto"/>
          </w:divBdr>
        </w:div>
        <w:div w:id="1504660214">
          <w:marLeft w:val="0"/>
          <w:marRight w:val="0"/>
          <w:marTop w:val="0"/>
          <w:marBottom w:val="0"/>
          <w:divBdr>
            <w:top w:val="none" w:sz="0" w:space="0" w:color="auto"/>
            <w:left w:val="none" w:sz="0" w:space="0" w:color="auto"/>
            <w:bottom w:val="none" w:sz="0" w:space="0" w:color="auto"/>
            <w:right w:val="none" w:sz="0" w:space="0" w:color="auto"/>
          </w:divBdr>
        </w:div>
        <w:div w:id="1560091463">
          <w:marLeft w:val="0"/>
          <w:marRight w:val="0"/>
          <w:marTop w:val="0"/>
          <w:marBottom w:val="0"/>
          <w:divBdr>
            <w:top w:val="none" w:sz="0" w:space="0" w:color="auto"/>
            <w:left w:val="none" w:sz="0" w:space="0" w:color="auto"/>
            <w:bottom w:val="none" w:sz="0" w:space="0" w:color="auto"/>
            <w:right w:val="none" w:sz="0" w:space="0" w:color="auto"/>
          </w:divBdr>
        </w:div>
        <w:div w:id="154490288">
          <w:marLeft w:val="0"/>
          <w:marRight w:val="0"/>
          <w:marTop w:val="0"/>
          <w:marBottom w:val="0"/>
          <w:divBdr>
            <w:top w:val="none" w:sz="0" w:space="0" w:color="auto"/>
            <w:left w:val="none" w:sz="0" w:space="0" w:color="auto"/>
            <w:bottom w:val="none" w:sz="0" w:space="0" w:color="auto"/>
            <w:right w:val="none" w:sz="0" w:space="0" w:color="auto"/>
          </w:divBdr>
        </w:div>
        <w:div w:id="1412699626">
          <w:marLeft w:val="0"/>
          <w:marRight w:val="0"/>
          <w:marTop w:val="0"/>
          <w:marBottom w:val="0"/>
          <w:divBdr>
            <w:top w:val="none" w:sz="0" w:space="0" w:color="auto"/>
            <w:left w:val="none" w:sz="0" w:space="0" w:color="auto"/>
            <w:bottom w:val="none" w:sz="0" w:space="0" w:color="auto"/>
            <w:right w:val="none" w:sz="0" w:space="0" w:color="auto"/>
          </w:divBdr>
        </w:div>
        <w:div w:id="1240167226">
          <w:marLeft w:val="0"/>
          <w:marRight w:val="0"/>
          <w:marTop w:val="0"/>
          <w:marBottom w:val="0"/>
          <w:divBdr>
            <w:top w:val="none" w:sz="0" w:space="0" w:color="auto"/>
            <w:left w:val="none" w:sz="0" w:space="0" w:color="auto"/>
            <w:bottom w:val="none" w:sz="0" w:space="0" w:color="auto"/>
            <w:right w:val="none" w:sz="0" w:space="0" w:color="auto"/>
          </w:divBdr>
        </w:div>
        <w:div w:id="441193316">
          <w:marLeft w:val="0"/>
          <w:marRight w:val="0"/>
          <w:marTop w:val="0"/>
          <w:marBottom w:val="0"/>
          <w:divBdr>
            <w:top w:val="none" w:sz="0" w:space="0" w:color="auto"/>
            <w:left w:val="none" w:sz="0" w:space="0" w:color="auto"/>
            <w:bottom w:val="none" w:sz="0" w:space="0" w:color="auto"/>
            <w:right w:val="none" w:sz="0" w:space="0" w:color="auto"/>
          </w:divBdr>
        </w:div>
        <w:div w:id="1651710187">
          <w:marLeft w:val="0"/>
          <w:marRight w:val="0"/>
          <w:marTop w:val="0"/>
          <w:marBottom w:val="0"/>
          <w:divBdr>
            <w:top w:val="none" w:sz="0" w:space="0" w:color="auto"/>
            <w:left w:val="none" w:sz="0" w:space="0" w:color="auto"/>
            <w:bottom w:val="none" w:sz="0" w:space="0" w:color="auto"/>
            <w:right w:val="none" w:sz="0" w:space="0" w:color="auto"/>
          </w:divBdr>
        </w:div>
        <w:div w:id="1872262581">
          <w:marLeft w:val="0"/>
          <w:marRight w:val="0"/>
          <w:marTop w:val="0"/>
          <w:marBottom w:val="0"/>
          <w:divBdr>
            <w:top w:val="none" w:sz="0" w:space="0" w:color="auto"/>
            <w:left w:val="none" w:sz="0" w:space="0" w:color="auto"/>
            <w:bottom w:val="none" w:sz="0" w:space="0" w:color="auto"/>
            <w:right w:val="none" w:sz="0" w:space="0" w:color="auto"/>
          </w:divBdr>
        </w:div>
        <w:div w:id="1147892489">
          <w:marLeft w:val="0"/>
          <w:marRight w:val="0"/>
          <w:marTop w:val="0"/>
          <w:marBottom w:val="0"/>
          <w:divBdr>
            <w:top w:val="none" w:sz="0" w:space="0" w:color="auto"/>
            <w:left w:val="none" w:sz="0" w:space="0" w:color="auto"/>
            <w:bottom w:val="none" w:sz="0" w:space="0" w:color="auto"/>
            <w:right w:val="none" w:sz="0" w:space="0" w:color="auto"/>
          </w:divBdr>
        </w:div>
        <w:div w:id="1364359116">
          <w:marLeft w:val="0"/>
          <w:marRight w:val="0"/>
          <w:marTop w:val="0"/>
          <w:marBottom w:val="0"/>
          <w:divBdr>
            <w:top w:val="none" w:sz="0" w:space="0" w:color="auto"/>
            <w:left w:val="none" w:sz="0" w:space="0" w:color="auto"/>
            <w:bottom w:val="none" w:sz="0" w:space="0" w:color="auto"/>
            <w:right w:val="none" w:sz="0" w:space="0" w:color="auto"/>
          </w:divBdr>
        </w:div>
        <w:div w:id="1892307640">
          <w:marLeft w:val="0"/>
          <w:marRight w:val="0"/>
          <w:marTop w:val="0"/>
          <w:marBottom w:val="0"/>
          <w:divBdr>
            <w:top w:val="none" w:sz="0" w:space="0" w:color="auto"/>
            <w:left w:val="none" w:sz="0" w:space="0" w:color="auto"/>
            <w:bottom w:val="none" w:sz="0" w:space="0" w:color="auto"/>
            <w:right w:val="none" w:sz="0" w:space="0" w:color="auto"/>
          </w:divBdr>
        </w:div>
        <w:div w:id="206724799">
          <w:marLeft w:val="0"/>
          <w:marRight w:val="0"/>
          <w:marTop w:val="0"/>
          <w:marBottom w:val="0"/>
          <w:divBdr>
            <w:top w:val="none" w:sz="0" w:space="0" w:color="auto"/>
            <w:left w:val="none" w:sz="0" w:space="0" w:color="auto"/>
            <w:bottom w:val="none" w:sz="0" w:space="0" w:color="auto"/>
            <w:right w:val="none" w:sz="0" w:space="0" w:color="auto"/>
          </w:divBdr>
        </w:div>
        <w:div w:id="1642266894">
          <w:marLeft w:val="0"/>
          <w:marRight w:val="0"/>
          <w:marTop w:val="0"/>
          <w:marBottom w:val="0"/>
          <w:divBdr>
            <w:top w:val="none" w:sz="0" w:space="0" w:color="auto"/>
            <w:left w:val="none" w:sz="0" w:space="0" w:color="auto"/>
            <w:bottom w:val="none" w:sz="0" w:space="0" w:color="auto"/>
            <w:right w:val="none" w:sz="0" w:space="0" w:color="auto"/>
          </w:divBdr>
        </w:div>
        <w:div w:id="2032561232">
          <w:marLeft w:val="0"/>
          <w:marRight w:val="0"/>
          <w:marTop w:val="0"/>
          <w:marBottom w:val="0"/>
          <w:divBdr>
            <w:top w:val="none" w:sz="0" w:space="0" w:color="auto"/>
            <w:left w:val="none" w:sz="0" w:space="0" w:color="auto"/>
            <w:bottom w:val="none" w:sz="0" w:space="0" w:color="auto"/>
            <w:right w:val="none" w:sz="0" w:space="0" w:color="auto"/>
          </w:divBdr>
        </w:div>
        <w:div w:id="1758593540">
          <w:marLeft w:val="0"/>
          <w:marRight w:val="0"/>
          <w:marTop w:val="0"/>
          <w:marBottom w:val="0"/>
          <w:divBdr>
            <w:top w:val="none" w:sz="0" w:space="0" w:color="auto"/>
            <w:left w:val="none" w:sz="0" w:space="0" w:color="auto"/>
            <w:bottom w:val="none" w:sz="0" w:space="0" w:color="auto"/>
            <w:right w:val="none" w:sz="0" w:space="0" w:color="auto"/>
          </w:divBdr>
        </w:div>
        <w:div w:id="1449738253">
          <w:marLeft w:val="0"/>
          <w:marRight w:val="0"/>
          <w:marTop w:val="0"/>
          <w:marBottom w:val="0"/>
          <w:divBdr>
            <w:top w:val="none" w:sz="0" w:space="0" w:color="auto"/>
            <w:left w:val="none" w:sz="0" w:space="0" w:color="auto"/>
            <w:bottom w:val="none" w:sz="0" w:space="0" w:color="auto"/>
            <w:right w:val="none" w:sz="0" w:space="0" w:color="auto"/>
          </w:divBdr>
        </w:div>
        <w:div w:id="1143162620">
          <w:marLeft w:val="0"/>
          <w:marRight w:val="0"/>
          <w:marTop w:val="0"/>
          <w:marBottom w:val="0"/>
          <w:divBdr>
            <w:top w:val="none" w:sz="0" w:space="0" w:color="auto"/>
            <w:left w:val="none" w:sz="0" w:space="0" w:color="auto"/>
            <w:bottom w:val="none" w:sz="0" w:space="0" w:color="auto"/>
            <w:right w:val="none" w:sz="0" w:space="0" w:color="auto"/>
          </w:divBdr>
        </w:div>
        <w:div w:id="1007712038">
          <w:marLeft w:val="0"/>
          <w:marRight w:val="0"/>
          <w:marTop w:val="0"/>
          <w:marBottom w:val="0"/>
          <w:divBdr>
            <w:top w:val="none" w:sz="0" w:space="0" w:color="auto"/>
            <w:left w:val="none" w:sz="0" w:space="0" w:color="auto"/>
            <w:bottom w:val="none" w:sz="0" w:space="0" w:color="auto"/>
            <w:right w:val="none" w:sz="0" w:space="0" w:color="auto"/>
          </w:divBdr>
        </w:div>
        <w:div w:id="195237713">
          <w:marLeft w:val="0"/>
          <w:marRight w:val="0"/>
          <w:marTop w:val="0"/>
          <w:marBottom w:val="0"/>
          <w:divBdr>
            <w:top w:val="none" w:sz="0" w:space="0" w:color="auto"/>
            <w:left w:val="none" w:sz="0" w:space="0" w:color="auto"/>
            <w:bottom w:val="none" w:sz="0" w:space="0" w:color="auto"/>
            <w:right w:val="none" w:sz="0" w:space="0" w:color="auto"/>
          </w:divBdr>
        </w:div>
        <w:div w:id="509490444">
          <w:marLeft w:val="0"/>
          <w:marRight w:val="0"/>
          <w:marTop w:val="0"/>
          <w:marBottom w:val="0"/>
          <w:divBdr>
            <w:top w:val="none" w:sz="0" w:space="0" w:color="auto"/>
            <w:left w:val="none" w:sz="0" w:space="0" w:color="auto"/>
            <w:bottom w:val="none" w:sz="0" w:space="0" w:color="auto"/>
            <w:right w:val="none" w:sz="0" w:space="0" w:color="auto"/>
          </w:divBdr>
        </w:div>
        <w:div w:id="323316652">
          <w:marLeft w:val="0"/>
          <w:marRight w:val="0"/>
          <w:marTop w:val="0"/>
          <w:marBottom w:val="0"/>
          <w:divBdr>
            <w:top w:val="none" w:sz="0" w:space="0" w:color="auto"/>
            <w:left w:val="none" w:sz="0" w:space="0" w:color="auto"/>
            <w:bottom w:val="none" w:sz="0" w:space="0" w:color="auto"/>
            <w:right w:val="none" w:sz="0" w:space="0" w:color="auto"/>
          </w:divBdr>
        </w:div>
        <w:div w:id="1558735941">
          <w:marLeft w:val="0"/>
          <w:marRight w:val="0"/>
          <w:marTop w:val="0"/>
          <w:marBottom w:val="0"/>
          <w:divBdr>
            <w:top w:val="none" w:sz="0" w:space="0" w:color="auto"/>
            <w:left w:val="none" w:sz="0" w:space="0" w:color="auto"/>
            <w:bottom w:val="none" w:sz="0" w:space="0" w:color="auto"/>
            <w:right w:val="none" w:sz="0" w:space="0" w:color="auto"/>
          </w:divBdr>
        </w:div>
        <w:div w:id="678850467">
          <w:marLeft w:val="0"/>
          <w:marRight w:val="0"/>
          <w:marTop w:val="0"/>
          <w:marBottom w:val="0"/>
          <w:divBdr>
            <w:top w:val="none" w:sz="0" w:space="0" w:color="auto"/>
            <w:left w:val="none" w:sz="0" w:space="0" w:color="auto"/>
            <w:bottom w:val="none" w:sz="0" w:space="0" w:color="auto"/>
            <w:right w:val="none" w:sz="0" w:space="0" w:color="auto"/>
          </w:divBdr>
        </w:div>
        <w:div w:id="1944680475">
          <w:marLeft w:val="0"/>
          <w:marRight w:val="0"/>
          <w:marTop w:val="0"/>
          <w:marBottom w:val="0"/>
          <w:divBdr>
            <w:top w:val="none" w:sz="0" w:space="0" w:color="auto"/>
            <w:left w:val="none" w:sz="0" w:space="0" w:color="auto"/>
            <w:bottom w:val="none" w:sz="0" w:space="0" w:color="auto"/>
            <w:right w:val="none" w:sz="0" w:space="0" w:color="auto"/>
          </w:divBdr>
        </w:div>
        <w:div w:id="1042290990">
          <w:marLeft w:val="0"/>
          <w:marRight w:val="0"/>
          <w:marTop w:val="0"/>
          <w:marBottom w:val="0"/>
          <w:divBdr>
            <w:top w:val="none" w:sz="0" w:space="0" w:color="auto"/>
            <w:left w:val="none" w:sz="0" w:space="0" w:color="auto"/>
            <w:bottom w:val="none" w:sz="0" w:space="0" w:color="auto"/>
            <w:right w:val="none" w:sz="0" w:space="0" w:color="auto"/>
          </w:divBdr>
        </w:div>
        <w:div w:id="411392875">
          <w:marLeft w:val="0"/>
          <w:marRight w:val="0"/>
          <w:marTop w:val="0"/>
          <w:marBottom w:val="0"/>
          <w:divBdr>
            <w:top w:val="none" w:sz="0" w:space="0" w:color="auto"/>
            <w:left w:val="none" w:sz="0" w:space="0" w:color="auto"/>
            <w:bottom w:val="none" w:sz="0" w:space="0" w:color="auto"/>
            <w:right w:val="none" w:sz="0" w:space="0" w:color="auto"/>
          </w:divBdr>
        </w:div>
        <w:div w:id="956180194">
          <w:marLeft w:val="0"/>
          <w:marRight w:val="0"/>
          <w:marTop w:val="0"/>
          <w:marBottom w:val="0"/>
          <w:divBdr>
            <w:top w:val="none" w:sz="0" w:space="0" w:color="auto"/>
            <w:left w:val="none" w:sz="0" w:space="0" w:color="auto"/>
            <w:bottom w:val="none" w:sz="0" w:space="0" w:color="auto"/>
            <w:right w:val="none" w:sz="0" w:space="0" w:color="auto"/>
          </w:divBdr>
        </w:div>
        <w:div w:id="995038937">
          <w:marLeft w:val="0"/>
          <w:marRight w:val="0"/>
          <w:marTop w:val="0"/>
          <w:marBottom w:val="0"/>
          <w:divBdr>
            <w:top w:val="none" w:sz="0" w:space="0" w:color="auto"/>
            <w:left w:val="none" w:sz="0" w:space="0" w:color="auto"/>
            <w:bottom w:val="none" w:sz="0" w:space="0" w:color="auto"/>
            <w:right w:val="none" w:sz="0" w:space="0" w:color="auto"/>
          </w:divBdr>
        </w:div>
        <w:div w:id="515314820">
          <w:marLeft w:val="0"/>
          <w:marRight w:val="0"/>
          <w:marTop w:val="0"/>
          <w:marBottom w:val="0"/>
          <w:divBdr>
            <w:top w:val="none" w:sz="0" w:space="0" w:color="auto"/>
            <w:left w:val="none" w:sz="0" w:space="0" w:color="auto"/>
            <w:bottom w:val="none" w:sz="0" w:space="0" w:color="auto"/>
            <w:right w:val="none" w:sz="0" w:space="0" w:color="auto"/>
          </w:divBdr>
        </w:div>
        <w:div w:id="395008240">
          <w:marLeft w:val="0"/>
          <w:marRight w:val="0"/>
          <w:marTop w:val="0"/>
          <w:marBottom w:val="0"/>
          <w:divBdr>
            <w:top w:val="none" w:sz="0" w:space="0" w:color="auto"/>
            <w:left w:val="none" w:sz="0" w:space="0" w:color="auto"/>
            <w:bottom w:val="none" w:sz="0" w:space="0" w:color="auto"/>
            <w:right w:val="none" w:sz="0" w:space="0" w:color="auto"/>
          </w:divBdr>
        </w:div>
        <w:div w:id="544945425">
          <w:marLeft w:val="0"/>
          <w:marRight w:val="0"/>
          <w:marTop w:val="0"/>
          <w:marBottom w:val="0"/>
          <w:divBdr>
            <w:top w:val="none" w:sz="0" w:space="0" w:color="auto"/>
            <w:left w:val="none" w:sz="0" w:space="0" w:color="auto"/>
            <w:bottom w:val="none" w:sz="0" w:space="0" w:color="auto"/>
            <w:right w:val="none" w:sz="0" w:space="0" w:color="auto"/>
          </w:divBdr>
        </w:div>
        <w:div w:id="1851987441">
          <w:marLeft w:val="0"/>
          <w:marRight w:val="0"/>
          <w:marTop w:val="0"/>
          <w:marBottom w:val="0"/>
          <w:divBdr>
            <w:top w:val="none" w:sz="0" w:space="0" w:color="auto"/>
            <w:left w:val="none" w:sz="0" w:space="0" w:color="auto"/>
            <w:bottom w:val="none" w:sz="0" w:space="0" w:color="auto"/>
            <w:right w:val="none" w:sz="0" w:space="0" w:color="auto"/>
          </w:divBdr>
        </w:div>
        <w:div w:id="1009024578">
          <w:marLeft w:val="0"/>
          <w:marRight w:val="0"/>
          <w:marTop w:val="0"/>
          <w:marBottom w:val="0"/>
          <w:divBdr>
            <w:top w:val="none" w:sz="0" w:space="0" w:color="auto"/>
            <w:left w:val="none" w:sz="0" w:space="0" w:color="auto"/>
            <w:bottom w:val="none" w:sz="0" w:space="0" w:color="auto"/>
            <w:right w:val="none" w:sz="0" w:space="0" w:color="auto"/>
          </w:divBdr>
        </w:div>
        <w:div w:id="1199389572">
          <w:marLeft w:val="0"/>
          <w:marRight w:val="0"/>
          <w:marTop w:val="0"/>
          <w:marBottom w:val="0"/>
          <w:divBdr>
            <w:top w:val="none" w:sz="0" w:space="0" w:color="auto"/>
            <w:left w:val="none" w:sz="0" w:space="0" w:color="auto"/>
            <w:bottom w:val="none" w:sz="0" w:space="0" w:color="auto"/>
            <w:right w:val="none" w:sz="0" w:space="0" w:color="auto"/>
          </w:divBdr>
        </w:div>
        <w:div w:id="1416829118">
          <w:marLeft w:val="0"/>
          <w:marRight w:val="0"/>
          <w:marTop w:val="0"/>
          <w:marBottom w:val="0"/>
          <w:divBdr>
            <w:top w:val="none" w:sz="0" w:space="0" w:color="auto"/>
            <w:left w:val="none" w:sz="0" w:space="0" w:color="auto"/>
            <w:bottom w:val="none" w:sz="0" w:space="0" w:color="auto"/>
            <w:right w:val="none" w:sz="0" w:space="0" w:color="auto"/>
          </w:divBdr>
        </w:div>
        <w:div w:id="941182556">
          <w:marLeft w:val="0"/>
          <w:marRight w:val="0"/>
          <w:marTop w:val="0"/>
          <w:marBottom w:val="0"/>
          <w:divBdr>
            <w:top w:val="none" w:sz="0" w:space="0" w:color="auto"/>
            <w:left w:val="none" w:sz="0" w:space="0" w:color="auto"/>
            <w:bottom w:val="none" w:sz="0" w:space="0" w:color="auto"/>
            <w:right w:val="none" w:sz="0" w:space="0" w:color="auto"/>
          </w:divBdr>
        </w:div>
        <w:div w:id="953942950">
          <w:marLeft w:val="0"/>
          <w:marRight w:val="0"/>
          <w:marTop w:val="0"/>
          <w:marBottom w:val="0"/>
          <w:divBdr>
            <w:top w:val="none" w:sz="0" w:space="0" w:color="auto"/>
            <w:left w:val="none" w:sz="0" w:space="0" w:color="auto"/>
            <w:bottom w:val="none" w:sz="0" w:space="0" w:color="auto"/>
            <w:right w:val="none" w:sz="0" w:space="0" w:color="auto"/>
          </w:divBdr>
        </w:div>
        <w:div w:id="284654281">
          <w:marLeft w:val="0"/>
          <w:marRight w:val="0"/>
          <w:marTop w:val="0"/>
          <w:marBottom w:val="0"/>
          <w:divBdr>
            <w:top w:val="none" w:sz="0" w:space="0" w:color="auto"/>
            <w:left w:val="none" w:sz="0" w:space="0" w:color="auto"/>
            <w:bottom w:val="none" w:sz="0" w:space="0" w:color="auto"/>
            <w:right w:val="none" w:sz="0" w:space="0" w:color="auto"/>
          </w:divBdr>
        </w:div>
        <w:div w:id="783035775">
          <w:marLeft w:val="0"/>
          <w:marRight w:val="0"/>
          <w:marTop w:val="0"/>
          <w:marBottom w:val="0"/>
          <w:divBdr>
            <w:top w:val="none" w:sz="0" w:space="0" w:color="auto"/>
            <w:left w:val="none" w:sz="0" w:space="0" w:color="auto"/>
            <w:bottom w:val="none" w:sz="0" w:space="0" w:color="auto"/>
            <w:right w:val="none" w:sz="0" w:space="0" w:color="auto"/>
          </w:divBdr>
        </w:div>
        <w:div w:id="2008747165">
          <w:marLeft w:val="0"/>
          <w:marRight w:val="0"/>
          <w:marTop w:val="0"/>
          <w:marBottom w:val="0"/>
          <w:divBdr>
            <w:top w:val="none" w:sz="0" w:space="0" w:color="auto"/>
            <w:left w:val="none" w:sz="0" w:space="0" w:color="auto"/>
            <w:bottom w:val="none" w:sz="0" w:space="0" w:color="auto"/>
            <w:right w:val="none" w:sz="0" w:space="0" w:color="auto"/>
          </w:divBdr>
        </w:div>
        <w:div w:id="1736050318">
          <w:marLeft w:val="0"/>
          <w:marRight w:val="0"/>
          <w:marTop w:val="0"/>
          <w:marBottom w:val="0"/>
          <w:divBdr>
            <w:top w:val="none" w:sz="0" w:space="0" w:color="auto"/>
            <w:left w:val="none" w:sz="0" w:space="0" w:color="auto"/>
            <w:bottom w:val="none" w:sz="0" w:space="0" w:color="auto"/>
            <w:right w:val="none" w:sz="0" w:space="0" w:color="auto"/>
          </w:divBdr>
        </w:div>
        <w:div w:id="2037850200">
          <w:marLeft w:val="0"/>
          <w:marRight w:val="0"/>
          <w:marTop w:val="0"/>
          <w:marBottom w:val="0"/>
          <w:divBdr>
            <w:top w:val="none" w:sz="0" w:space="0" w:color="auto"/>
            <w:left w:val="none" w:sz="0" w:space="0" w:color="auto"/>
            <w:bottom w:val="none" w:sz="0" w:space="0" w:color="auto"/>
            <w:right w:val="none" w:sz="0" w:space="0" w:color="auto"/>
          </w:divBdr>
        </w:div>
        <w:div w:id="1512180174">
          <w:marLeft w:val="0"/>
          <w:marRight w:val="0"/>
          <w:marTop w:val="0"/>
          <w:marBottom w:val="0"/>
          <w:divBdr>
            <w:top w:val="none" w:sz="0" w:space="0" w:color="auto"/>
            <w:left w:val="none" w:sz="0" w:space="0" w:color="auto"/>
            <w:bottom w:val="none" w:sz="0" w:space="0" w:color="auto"/>
            <w:right w:val="none" w:sz="0" w:space="0" w:color="auto"/>
          </w:divBdr>
        </w:div>
        <w:div w:id="1024675233">
          <w:marLeft w:val="0"/>
          <w:marRight w:val="0"/>
          <w:marTop w:val="0"/>
          <w:marBottom w:val="0"/>
          <w:divBdr>
            <w:top w:val="none" w:sz="0" w:space="0" w:color="auto"/>
            <w:left w:val="none" w:sz="0" w:space="0" w:color="auto"/>
            <w:bottom w:val="none" w:sz="0" w:space="0" w:color="auto"/>
            <w:right w:val="none" w:sz="0" w:space="0" w:color="auto"/>
          </w:divBdr>
        </w:div>
        <w:div w:id="1225527392">
          <w:marLeft w:val="0"/>
          <w:marRight w:val="0"/>
          <w:marTop w:val="0"/>
          <w:marBottom w:val="0"/>
          <w:divBdr>
            <w:top w:val="none" w:sz="0" w:space="0" w:color="auto"/>
            <w:left w:val="none" w:sz="0" w:space="0" w:color="auto"/>
            <w:bottom w:val="none" w:sz="0" w:space="0" w:color="auto"/>
            <w:right w:val="none" w:sz="0" w:space="0" w:color="auto"/>
          </w:divBdr>
        </w:div>
        <w:div w:id="998073661">
          <w:marLeft w:val="0"/>
          <w:marRight w:val="0"/>
          <w:marTop w:val="0"/>
          <w:marBottom w:val="0"/>
          <w:divBdr>
            <w:top w:val="none" w:sz="0" w:space="0" w:color="auto"/>
            <w:left w:val="none" w:sz="0" w:space="0" w:color="auto"/>
            <w:bottom w:val="none" w:sz="0" w:space="0" w:color="auto"/>
            <w:right w:val="none" w:sz="0" w:space="0" w:color="auto"/>
          </w:divBdr>
        </w:div>
        <w:div w:id="141166879">
          <w:marLeft w:val="0"/>
          <w:marRight w:val="0"/>
          <w:marTop w:val="0"/>
          <w:marBottom w:val="0"/>
          <w:divBdr>
            <w:top w:val="none" w:sz="0" w:space="0" w:color="auto"/>
            <w:left w:val="none" w:sz="0" w:space="0" w:color="auto"/>
            <w:bottom w:val="none" w:sz="0" w:space="0" w:color="auto"/>
            <w:right w:val="none" w:sz="0" w:space="0" w:color="auto"/>
          </w:divBdr>
        </w:div>
        <w:div w:id="1751273263">
          <w:marLeft w:val="0"/>
          <w:marRight w:val="0"/>
          <w:marTop w:val="0"/>
          <w:marBottom w:val="0"/>
          <w:divBdr>
            <w:top w:val="none" w:sz="0" w:space="0" w:color="auto"/>
            <w:left w:val="none" w:sz="0" w:space="0" w:color="auto"/>
            <w:bottom w:val="none" w:sz="0" w:space="0" w:color="auto"/>
            <w:right w:val="none" w:sz="0" w:space="0" w:color="auto"/>
          </w:divBdr>
        </w:div>
        <w:div w:id="1405713433">
          <w:marLeft w:val="0"/>
          <w:marRight w:val="0"/>
          <w:marTop w:val="0"/>
          <w:marBottom w:val="0"/>
          <w:divBdr>
            <w:top w:val="none" w:sz="0" w:space="0" w:color="auto"/>
            <w:left w:val="none" w:sz="0" w:space="0" w:color="auto"/>
            <w:bottom w:val="none" w:sz="0" w:space="0" w:color="auto"/>
            <w:right w:val="none" w:sz="0" w:space="0" w:color="auto"/>
          </w:divBdr>
        </w:div>
        <w:div w:id="101730151">
          <w:marLeft w:val="0"/>
          <w:marRight w:val="0"/>
          <w:marTop w:val="0"/>
          <w:marBottom w:val="0"/>
          <w:divBdr>
            <w:top w:val="none" w:sz="0" w:space="0" w:color="auto"/>
            <w:left w:val="none" w:sz="0" w:space="0" w:color="auto"/>
            <w:bottom w:val="none" w:sz="0" w:space="0" w:color="auto"/>
            <w:right w:val="none" w:sz="0" w:space="0" w:color="auto"/>
          </w:divBdr>
        </w:div>
        <w:div w:id="1416782524">
          <w:marLeft w:val="0"/>
          <w:marRight w:val="0"/>
          <w:marTop w:val="0"/>
          <w:marBottom w:val="0"/>
          <w:divBdr>
            <w:top w:val="none" w:sz="0" w:space="0" w:color="auto"/>
            <w:left w:val="none" w:sz="0" w:space="0" w:color="auto"/>
            <w:bottom w:val="none" w:sz="0" w:space="0" w:color="auto"/>
            <w:right w:val="none" w:sz="0" w:space="0" w:color="auto"/>
          </w:divBdr>
        </w:div>
      </w:divsChild>
    </w:div>
    <w:div w:id="2058772103">
      <w:bodyDiv w:val="1"/>
      <w:marLeft w:val="0"/>
      <w:marRight w:val="0"/>
      <w:marTop w:val="0"/>
      <w:marBottom w:val="0"/>
      <w:divBdr>
        <w:top w:val="none" w:sz="0" w:space="0" w:color="auto"/>
        <w:left w:val="none" w:sz="0" w:space="0" w:color="auto"/>
        <w:bottom w:val="none" w:sz="0" w:space="0" w:color="auto"/>
        <w:right w:val="none" w:sz="0" w:space="0" w:color="auto"/>
      </w:divBdr>
      <w:divsChild>
        <w:div w:id="1200433791">
          <w:marLeft w:val="0"/>
          <w:marRight w:val="0"/>
          <w:marTop w:val="0"/>
          <w:marBottom w:val="0"/>
          <w:divBdr>
            <w:top w:val="none" w:sz="0" w:space="0" w:color="auto"/>
            <w:left w:val="none" w:sz="0" w:space="0" w:color="auto"/>
            <w:bottom w:val="none" w:sz="0" w:space="0" w:color="auto"/>
            <w:right w:val="none" w:sz="0" w:space="0" w:color="auto"/>
          </w:divBdr>
        </w:div>
        <w:div w:id="1330132696">
          <w:marLeft w:val="0"/>
          <w:marRight w:val="0"/>
          <w:marTop w:val="0"/>
          <w:marBottom w:val="0"/>
          <w:divBdr>
            <w:top w:val="none" w:sz="0" w:space="0" w:color="auto"/>
            <w:left w:val="none" w:sz="0" w:space="0" w:color="auto"/>
            <w:bottom w:val="none" w:sz="0" w:space="0" w:color="auto"/>
            <w:right w:val="none" w:sz="0" w:space="0" w:color="auto"/>
          </w:divBdr>
        </w:div>
        <w:div w:id="228075484">
          <w:marLeft w:val="0"/>
          <w:marRight w:val="0"/>
          <w:marTop w:val="0"/>
          <w:marBottom w:val="0"/>
          <w:divBdr>
            <w:top w:val="none" w:sz="0" w:space="0" w:color="auto"/>
            <w:left w:val="none" w:sz="0" w:space="0" w:color="auto"/>
            <w:bottom w:val="none" w:sz="0" w:space="0" w:color="auto"/>
            <w:right w:val="none" w:sz="0" w:space="0" w:color="auto"/>
          </w:divBdr>
        </w:div>
        <w:div w:id="830877239">
          <w:marLeft w:val="0"/>
          <w:marRight w:val="0"/>
          <w:marTop w:val="0"/>
          <w:marBottom w:val="0"/>
          <w:divBdr>
            <w:top w:val="none" w:sz="0" w:space="0" w:color="auto"/>
            <w:left w:val="none" w:sz="0" w:space="0" w:color="auto"/>
            <w:bottom w:val="none" w:sz="0" w:space="0" w:color="auto"/>
            <w:right w:val="none" w:sz="0" w:space="0" w:color="auto"/>
          </w:divBdr>
        </w:div>
        <w:div w:id="96801542">
          <w:marLeft w:val="0"/>
          <w:marRight w:val="0"/>
          <w:marTop w:val="0"/>
          <w:marBottom w:val="0"/>
          <w:divBdr>
            <w:top w:val="none" w:sz="0" w:space="0" w:color="auto"/>
            <w:left w:val="none" w:sz="0" w:space="0" w:color="auto"/>
            <w:bottom w:val="none" w:sz="0" w:space="0" w:color="auto"/>
            <w:right w:val="none" w:sz="0" w:space="0" w:color="auto"/>
          </w:divBdr>
        </w:div>
        <w:div w:id="1632638666">
          <w:marLeft w:val="0"/>
          <w:marRight w:val="0"/>
          <w:marTop w:val="0"/>
          <w:marBottom w:val="0"/>
          <w:divBdr>
            <w:top w:val="none" w:sz="0" w:space="0" w:color="auto"/>
            <w:left w:val="none" w:sz="0" w:space="0" w:color="auto"/>
            <w:bottom w:val="none" w:sz="0" w:space="0" w:color="auto"/>
            <w:right w:val="none" w:sz="0" w:space="0" w:color="auto"/>
          </w:divBdr>
        </w:div>
        <w:div w:id="1275870753">
          <w:marLeft w:val="0"/>
          <w:marRight w:val="0"/>
          <w:marTop w:val="0"/>
          <w:marBottom w:val="0"/>
          <w:divBdr>
            <w:top w:val="none" w:sz="0" w:space="0" w:color="auto"/>
            <w:left w:val="none" w:sz="0" w:space="0" w:color="auto"/>
            <w:bottom w:val="none" w:sz="0" w:space="0" w:color="auto"/>
            <w:right w:val="none" w:sz="0" w:space="0" w:color="auto"/>
          </w:divBdr>
        </w:div>
        <w:div w:id="387648551">
          <w:marLeft w:val="0"/>
          <w:marRight w:val="0"/>
          <w:marTop w:val="0"/>
          <w:marBottom w:val="0"/>
          <w:divBdr>
            <w:top w:val="none" w:sz="0" w:space="0" w:color="auto"/>
            <w:left w:val="none" w:sz="0" w:space="0" w:color="auto"/>
            <w:bottom w:val="none" w:sz="0" w:space="0" w:color="auto"/>
            <w:right w:val="none" w:sz="0" w:space="0" w:color="auto"/>
          </w:divBdr>
        </w:div>
        <w:div w:id="1337807918">
          <w:marLeft w:val="0"/>
          <w:marRight w:val="0"/>
          <w:marTop w:val="0"/>
          <w:marBottom w:val="0"/>
          <w:divBdr>
            <w:top w:val="none" w:sz="0" w:space="0" w:color="auto"/>
            <w:left w:val="none" w:sz="0" w:space="0" w:color="auto"/>
            <w:bottom w:val="none" w:sz="0" w:space="0" w:color="auto"/>
            <w:right w:val="none" w:sz="0" w:space="0" w:color="auto"/>
          </w:divBdr>
        </w:div>
        <w:div w:id="137067611">
          <w:marLeft w:val="0"/>
          <w:marRight w:val="0"/>
          <w:marTop w:val="0"/>
          <w:marBottom w:val="0"/>
          <w:divBdr>
            <w:top w:val="none" w:sz="0" w:space="0" w:color="auto"/>
            <w:left w:val="none" w:sz="0" w:space="0" w:color="auto"/>
            <w:bottom w:val="none" w:sz="0" w:space="0" w:color="auto"/>
            <w:right w:val="none" w:sz="0" w:space="0" w:color="auto"/>
          </w:divBdr>
        </w:div>
        <w:div w:id="1545406135">
          <w:marLeft w:val="0"/>
          <w:marRight w:val="0"/>
          <w:marTop w:val="0"/>
          <w:marBottom w:val="0"/>
          <w:divBdr>
            <w:top w:val="none" w:sz="0" w:space="0" w:color="auto"/>
            <w:left w:val="none" w:sz="0" w:space="0" w:color="auto"/>
            <w:bottom w:val="none" w:sz="0" w:space="0" w:color="auto"/>
            <w:right w:val="none" w:sz="0" w:space="0" w:color="auto"/>
          </w:divBdr>
        </w:div>
        <w:div w:id="650332049">
          <w:marLeft w:val="0"/>
          <w:marRight w:val="0"/>
          <w:marTop w:val="0"/>
          <w:marBottom w:val="0"/>
          <w:divBdr>
            <w:top w:val="none" w:sz="0" w:space="0" w:color="auto"/>
            <w:left w:val="none" w:sz="0" w:space="0" w:color="auto"/>
            <w:bottom w:val="none" w:sz="0" w:space="0" w:color="auto"/>
            <w:right w:val="none" w:sz="0" w:space="0" w:color="auto"/>
          </w:divBdr>
        </w:div>
        <w:div w:id="890774434">
          <w:marLeft w:val="0"/>
          <w:marRight w:val="0"/>
          <w:marTop w:val="0"/>
          <w:marBottom w:val="0"/>
          <w:divBdr>
            <w:top w:val="none" w:sz="0" w:space="0" w:color="auto"/>
            <w:left w:val="none" w:sz="0" w:space="0" w:color="auto"/>
            <w:bottom w:val="none" w:sz="0" w:space="0" w:color="auto"/>
            <w:right w:val="none" w:sz="0" w:space="0" w:color="auto"/>
          </w:divBdr>
        </w:div>
        <w:div w:id="121727251">
          <w:marLeft w:val="0"/>
          <w:marRight w:val="0"/>
          <w:marTop w:val="0"/>
          <w:marBottom w:val="0"/>
          <w:divBdr>
            <w:top w:val="none" w:sz="0" w:space="0" w:color="auto"/>
            <w:left w:val="none" w:sz="0" w:space="0" w:color="auto"/>
            <w:bottom w:val="none" w:sz="0" w:space="0" w:color="auto"/>
            <w:right w:val="none" w:sz="0" w:space="0" w:color="auto"/>
          </w:divBdr>
        </w:div>
        <w:div w:id="766996696">
          <w:marLeft w:val="0"/>
          <w:marRight w:val="0"/>
          <w:marTop w:val="0"/>
          <w:marBottom w:val="0"/>
          <w:divBdr>
            <w:top w:val="none" w:sz="0" w:space="0" w:color="auto"/>
            <w:left w:val="none" w:sz="0" w:space="0" w:color="auto"/>
            <w:bottom w:val="none" w:sz="0" w:space="0" w:color="auto"/>
            <w:right w:val="none" w:sz="0" w:space="0" w:color="auto"/>
          </w:divBdr>
        </w:div>
        <w:div w:id="753743391">
          <w:marLeft w:val="0"/>
          <w:marRight w:val="0"/>
          <w:marTop w:val="0"/>
          <w:marBottom w:val="0"/>
          <w:divBdr>
            <w:top w:val="none" w:sz="0" w:space="0" w:color="auto"/>
            <w:left w:val="none" w:sz="0" w:space="0" w:color="auto"/>
            <w:bottom w:val="none" w:sz="0" w:space="0" w:color="auto"/>
            <w:right w:val="none" w:sz="0" w:space="0" w:color="auto"/>
          </w:divBdr>
        </w:div>
        <w:div w:id="1554581523">
          <w:marLeft w:val="0"/>
          <w:marRight w:val="0"/>
          <w:marTop w:val="0"/>
          <w:marBottom w:val="0"/>
          <w:divBdr>
            <w:top w:val="none" w:sz="0" w:space="0" w:color="auto"/>
            <w:left w:val="none" w:sz="0" w:space="0" w:color="auto"/>
            <w:bottom w:val="none" w:sz="0" w:space="0" w:color="auto"/>
            <w:right w:val="none" w:sz="0" w:space="0" w:color="auto"/>
          </w:divBdr>
        </w:div>
        <w:div w:id="1401750886">
          <w:marLeft w:val="0"/>
          <w:marRight w:val="0"/>
          <w:marTop w:val="0"/>
          <w:marBottom w:val="0"/>
          <w:divBdr>
            <w:top w:val="none" w:sz="0" w:space="0" w:color="auto"/>
            <w:left w:val="none" w:sz="0" w:space="0" w:color="auto"/>
            <w:bottom w:val="none" w:sz="0" w:space="0" w:color="auto"/>
            <w:right w:val="none" w:sz="0" w:space="0" w:color="auto"/>
          </w:divBdr>
        </w:div>
        <w:div w:id="613251336">
          <w:marLeft w:val="0"/>
          <w:marRight w:val="0"/>
          <w:marTop w:val="0"/>
          <w:marBottom w:val="0"/>
          <w:divBdr>
            <w:top w:val="none" w:sz="0" w:space="0" w:color="auto"/>
            <w:left w:val="none" w:sz="0" w:space="0" w:color="auto"/>
            <w:bottom w:val="none" w:sz="0" w:space="0" w:color="auto"/>
            <w:right w:val="none" w:sz="0" w:space="0" w:color="auto"/>
          </w:divBdr>
        </w:div>
        <w:div w:id="1234197476">
          <w:marLeft w:val="0"/>
          <w:marRight w:val="0"/>
          <w:marTop w:val="0"/>
          <w:marBottom w:val="0"/>
          <w:divBdr>
            <w:top w:val="none" w:sz="0" w:space="0" w:color="auto"/>
            <w:left w:val="none" w:sz="0" w:space="0" w:color="auto"/>
            <w:bottom w:val="none" w:sz="0" w:space="0" w:color="auto"/>
            <w:right w:val="none" w:sz="0" w:space="0" w:color="auto"/>
          </w:divBdr>
        </w:div>
        <w:div w:id="1778796761">
          <w:marLeft w:val="0"/>
          <w:marRight w:val="0"/>
          <w:marTop w:val="0"/>
          <w:marBottom w:val="0"/>
          <w:divBdr>
            <w:top w:val="none" w:sz="0" w:space="0" w:color="auto"/>
            <w:left w:val="none" w:sz="0" w:space="0" w:color="auto"/>
            <w:bottom w:val="none" w:sz="0" w:space="0" w:color="auto"/>
            <w:right w:val="none" w:sz="0" w:space="0" w:color="auto"/>
          </w:divBdr>
        </w:div>
        <w:div w:id="1072846426">
          <w:marLeft w:val="0"/>
          <w:marRight w:val="0"/>
          <w:marTop w:val="0"/>
          <w:marBottom w:val="0"/>
          <w:divBdr>
            <w:top w:val="none" w:sz="0" w:space="0" w:color="auto"/>
            <w:left w:val="none" w:sz="0" w:space="0" w:color="auto"/>
            <w:bottom w:val="none" w:sz="0" w:space="0" w:color="auto"/>
            <w:right w:val="none" w:sz="0" w:space="0" w:color="auto"/>
          </w:divBdr>
        </w:div>
        <w:div w:id="1305427872">
          <w:marLeft w:val="0"/>
          <w:marRight w:val="0"/>
          <w:marTop w:val="0"/>
          <w:marBottom w:val="0"/>
          <w:divBdr>
            <w:top w:val="none" w:sz="0" w:space="0" w:color="auto"/>
            <w:left w:val="none" w:sz="0" w:space="0" w:color="auto"/>
            <w:bottom w:val="none" w:sz="0" w:space="0" w:color="auto"/>
            <w:right w:val="none" w:sz="0" w:space="0" w:color="auto"/>
          </w:divBdr>
        </w:div>
        <w:div w:id="1844859006">
          <w:marLeft w:val="0"/>
          <w:marRight w:val="0"/>
          <w:marTop w:val="0"/>
          <w:marBottom w:val="0"/>
          <w:divBdr>
            <w:top w:val="none" w:sz="0" w:space="0" w:color="auto"/>
            <w:left w:val="none" w:sz="0" w:space="0" w:color="auto"/>
            <w:bottom w:val="none" w:sz="0" w:space="0" w:color="auto"/>
            <w:right w:val="none" w:sz="0" w:space="0" w:color="auto"/>
          </w:divBdr>
        </w:div>
        <w:div w:id="619184650">
          <w:marLeft w:val="0"/>
          <w:marRight w:val="0"/>
          <w:marTop w:val="0"/>
          <w:marBottom w:val="0"/>
          <w:divBdr>
            <w:top w:val="none" w:sz="0" w:space="0" w:color="auto"/>
            <w:left w:val="none" w:sz="0" w:space="0" w:color="auto"/>
            <w:bottom w:val="none" w:sz="0" w:space="0" w:color="auto"/>
            <w:right w:val="none" w:sz="0" w:space="0" w:color="auto"/>
          </w:divBdr>
        </w:div>
        <w:div w:id="899486604">
          <w:marLeft w:val="0"/>
          <w:marRight w:val="0"/>
          <w:marTop w:val="0"/>
          <w:marBottom w:val="0"/>
          <w:divBdr>
            <w:top w:val="none" w:sz="0" w:space="0" w:color="auto"/>
            <w:left w:val="none" w:sz="0" w:space="0" w:color="auto"/>
            <w:bottom w:val="none" w:sz="0" w:space="0" w:color="auto"/>
            <w:right w:val="none" w:sz="0" w:space="0" w:color="auto"/>
          </w:divBdr>
        </w:div>
        <w:div w:id="1934245495">
          <w:marLeft w:val="0"/>
          <w:marRight w:val="0"/>
          <w:marTop w:val="0"/>
          <w:marBottom w:val="0"/>
          <w:divBdr>
            <w:top w:val="none" w:sz="0" w:space="0" w:color="auto"/>
            <w:left w:val="none" w:sz="0" w:space="0" w:color="auto"/>
            <w:bottom w:val="none" w:sz="0" w:space="0" w:color="auto"/>
            <w:right w:val="none" w:sz="0" w:space="0" w:color="auto"/>
          </w:divBdr>
        </w:div>
        <w:div w:id="1814523053">
          <w:marLeft w:val="0"/>
          <w:marRight w:val="0"/>
          <w:marTop w:val="0"/>
          <w:marBottom w:val="0"/>
          <w:divBdr>
            <w:top w:val="none" w:sz="0" w:space="0" w:color="auto"/>
            <w:left w:val="none" w:sz="0" w:space="0" w:color="auto"/>
            <w:bottom w:val="none" w:sz="0" w:space="0" w:color="auto"/>
            <w:right w:val="none" w:sz="0" w:space="0" w:color="auto"/>
          </w:divBdr>
        </w:div>
        <w:div w:id="1205867321">
          <w:marLeft w:val="0"/>
          <w:marRight w:val="0"/>
          <w:marTop w:val="0"/>
          <w:marBottom w:val="0"/>
          <w:divBdr>
            <w:top w:val="none" w:sz="0" w:space="0" w:color="auto"/>
            <w:left w:val="none" w:sz="0" w:space="0" w:color="auto"/>
            <w:bottom w:val="none" w:sz="0" w:space="0" w:color="auto"/>
            <w:right w:val="none" w:sz="0" w:space="0" w:color="auto"/>
          </w:divBdr>
        </w:div>
        <w:div w:id="84887882">
          <w:marLeft w:val="0"/>
          <w:marRight w:val="0"/>
          <w:marTop w:val="0"/>
          <w:marBottom w:val="0"/>
          <w:divBdr>
            <w:top w:val="none" w:sz="0" w:space="0" w:color="auto"/>
            <w:left w:val="none" w:sz="0" w:space="0" w:color="auto"/>
            <w:bottom w:val="none" w:sz="0" w:space="0" w:color="auto"/>
            <w:right w:val="none" w:sz="0" w:space="0" w:color="auto"/>
          </w:divBdr>
        </w:div>
        <w:div w:id="815032108">
          <w:marLeft w:val="0"/>
          <w:marRight w:val="0"/>
          <w:marTop w:val="0"/>
          <w:marBottom w:val="0"/>
          <w:divBdr>
            <w:top w:val="none" w:sz="0" w:space="0" w:color="auto"/>
            <w:left w:val="none" w:sz="0" w:space="0" w:color="auto"/>
            <w:bottom w:val="none" w:sz="0" w:space="0" w:color="auto"/>
            <w:right w:val="none" w:sz="0" w:space="0" w:color="auto"/>
          </w:divBdr>
        </w:div>
        <w:div w:id="566109835">
          <w:marLeft w:val="0"/>
          <w:marRight w:val="0"/>
          <w:marTop w:val="0"/>
          <w:marBottom w:val="0"/>
          <w:divBdr>
            <w:top w:val="none" w:sz="0" w:space="0" w:color="auto"/>
            <w:left w:val="none" w:sz="0" w:space="0" w:color="auto"/>
            <w:bottom w:val="none" w:sz="0" w:space="0" w:color="auto"/>
            <w:right w:val="none" w:sz="0" w:space="0" w:color="auto"/>
          </w:divBdr>
        </w:div>
        <w:div w:id="905382725">
          <w:marLeft w:val="0"/>
          <w:marRight w:val="0"/>
          <w:marTop w:val="0"/>
          <w:marBottom w:val="0"/>
          <w:divBdr>
            <w:top w:val="none" w:sz="0" w:space="0" w:color="auto"/>
            <w:left w:val="none" w:sz="0" w:space="0" w:color="auto"/>
            <w:bottom w:val="none" w:sz="0" w:space="0" w:color="auto"/>
            <w:right w:val="none" w:sz="0" w:space="0" w:color="auto"/>
          </w:divBdr>
        </w:div>
        <w:div w:id="1697080148">
          <w:marLeft w:val="0"/>
          <w:marRight w:val="0"/>
          <w:marTop w:val="0"/>
          <w:marBottom w:val="0"/>
          <w:divBdr>
            <w:top w:val="none" w:sz="0" w:space="0" w:color="auto"/>
            <w:left w:val="none" w:sz="0" w:space="0" w:color="auto"/>
            <w:bottom w:val="none" w:sz="0" w:space="0" w:color="auto"/>
            <w:right w:val="none" w:sz="0" w:space="0" w:color="auto"/>
          </w:divBdr>
        </w:div>
        <w:div w:id="759181460">
          <w:marLeft w:val="0"/>
          <w:marRight w:val="0"/>
          <w:marTop w:val="0"/>
          <w:marBottom w:val="0"/>
          <w:divBdr>
            <w:top w:val="none" w:sz="0" w:space="0" w:color="auto"/>
            <w:left w:val="none" w:sz="0" w:space="0" w:color="auto"/>
            <w:bottom w:val="none" w:sz="0" w:space="0" w:color="auto"/>
            <w:right w:val="none" w:sz="0" w:space="0" w:color="auto"/>
          </w:divBdr>
        </w:div>
        <w:div w:id="851727036">
          <w:marLeft w:val="0"/>
          <w:marRight w:val="0"/>
          <w:marTop w:val="0"/>
          <w:marBottom w:val="0"/>
          <w:divBdr>
            <w:top w:val="none" w:sz="0" w:space="0" w:color="auto"/>
            <w:left w:val="none" w:sz="0" w:space="0" w:color="auto"/>
            <w:bottom w:val="none" w:sz="0" w:space="0" w:color="auto"/>
            <w:right w:val="none" w:sz="0" w:space="0" w:color="auto"/>
          </w:divBdr>
        </w:div>
        <w:div w:id="428356371">
          <w:marLeft w:val="0"/>
          <w:marRight w:val="0"/>
          <w:marTop w:val="0"/>
          <w:marBottom w:val="0"/>
          <w:divBdr>
            <w:top w:val="none" w:sz="0" w:space="0" w:color="auto"/>
            <w:left w:val="none" w:sz="0" w:space="0" w:color="auto"/>
            <w:bottom w:val="none" w:sz="0" w:space="0" w:color="auto"/>
            <w:right w:val="none" w:sz="0" w:space="0" w:color="auto"/>
          </w:divBdr>
        </w:div>
        <w:div w:id="2072537999">
          <w:marLeft w:val="0"/>
          <w:marRight w:val="0"/>
          <w:marTop w:val="0"/>
          <w:marBottom w:val="0"/>
          <w:divBdr>
            <w:top w:val="none" w:sz="0" w:space="0" w:color="auto"/>
            <w:left w:val="none" w:sz="0" w:space="0" w:color="auto"/>
            <w:bottom w:val="none" w:sz="0" w:space="0" w:color="auto"/>
            <w:right w:val="none" w:sz="0" w:space="0" w:color="auto"/>
          </w:divBdr>
        </w:div>
        <w:div w:id="1684698538">
          <w:marLeft w:val="0"/>
          <w:marRight w:val="0"/>
          <w:marTop w:val="0"/>
          <w:marBottom w:val="0"/>
          <w:divBdr>
            <w:top w:val="none" w:sz="0" w:space="0" w:color="auto"/>
            <w:left w:val="none" w:sz="0" w:space="0" w:color="auto"/>
            <w:bottom w:val="none" w:sz="0" w:space="0" w:color="auto"/>
            <w:right w:val="none" w:sz="0" w:space="0" w:color="auto"/>
          </w:divBdr>
        </w:div>
        <w:div w:id="817917585">
          <w:marLeft w:val="0"/>
          <w:marRight w:val="0"/>
          <w:marTop w:val="0"/>
          <w:marBottom w:val="0"/>
          <w:divBdr>
            <w:top w:val="none" w:sz="0" w:space="0" w:color="auto"/>
            <w:left w:val="none" w:sz="0" w:space="0" w:color="auto"/>
            <w:bottom w:val="none" w:sz="0" w:space="0" w:color="auto"/>
            <w:right w:val="none" w:sz="0" w:space="0" w:color="auto"/>
          </w:divBdr>
        </w:div>
        <w:div w:id="1565796864">
          <w:marLeft w:val="0"/>
          <w:marRight w:val="0"/>
          <w:marTop w:val="0"/>
          <w:marBottom w:val="0"/>
          <w:divBdr>
            <w:top w:val="none" w:sz="0" w:space="0" w:color="auto"/>
            <w:left w:val="none" w:sz="0" w:space="0" w:color="auto"/>
            <w:bottom w:val="none" w:sz="0" w:space="0" w:color="auto"/>
            <w:right w:val="none" w:sz="0" w:space="0" w:color="auto"/>
          </w:divBdr>
        </w:div>
        <w:div w:id="1734503129">
          <w:marLeft w:val="0"/>
          <w:marRight w:val="0"/>
          <w:marTop w:val="0"/>
          <w:marBottom w:val="0"/>
          <w:divBdr>
            <w:top w:val="none" w:sz="0" w:space="0" w:color="auto"/>
            <w:left w:val="none" w:sz="0" w:space="0" w:color="auto"/>
            <w:bottom w:val="none" w:sz="0" w:space="0" w:color="auto"/>
            <w:right w:val="none" w:sz="0" w:space="0" w:color="auto"/>
          </w:divBdr>
        </w:div>
        <w:div w:id="946156122">
          <w:marLeft w:val="0"/>
          <w:marRight w:val="0"/>
          <w:marTop w:val="0"/>
          <w:marBottom w:val="0"/>
          <w:divBdr>
            <w:top w:val="none" w:sz="0" w:space="0" w:color="auto"/>
            <w:left w:val="none" w:sz="0" w:space="0" w:color="auto"/>
            <w:bottom w:val="none" w:sz="0" w:space="0" w:color="auto"/>
            <w:right w:val="none" w:sz="0" w:space="0" w:color="auto"/>
          </w:divBdr>
        </w:div>
        <w:div w:id="967667260">
          <w:marLeft w:val="0"/>
          <w:marRight w:val="0"/>
          <w:marTop w:val="0"/>
          <w:marBottom w:val="0"/>
          <w:divBdr>
            <w:top w:val="none" w:sz="0" w:space="0" w:color="auto"/>
            <w:left w:val="none" w:sz="0" w:space="0" w:color="auto"/>
            <w:bottom w:val="none" w:sz="0" w:space="0" w:color="auto"/>
            <w:right w:val="none" w:sz="0" w:space="0" w:color="auto"/>
          </w:divBdr>
        </w:div>
        <w:div w:id="522284823">
          <w:marLeft w:val="0"/>
          <w:marRight w:val="0"/>
          <w:marTop w:val="0"/>
          <w:marBottom w:val="0"/>
          <w:divBdr>
            <w:top w:val="none" w:sz="0" w:space="0" w:color="auto"/>
            <w:left w:val="none" w:sz="0" w:space="0" w:color="auto"/>
            <w:bottom w:val="none" w:sz="0" w:space="0" w:color="auto"/>
            <w:right w:val="none" w:sz="0" w:space="0" w:color="auto"/>
          </w:divBdr>
        </w:div>
        <w:div w:id="1708990774">
          <w:marLeft w:val="0"/>
          <w:marRight w:val="0"/>
          <w:marTop w:val="0"/>
          <w:marBottom w:val="0"/>
          <w:divBdr>
            <w:top w:val="none" w:sz="0" w:space="0" w:color="auto"/>
            <w:left w:val="none" w:sz="0" w:space="0" w:color="auto"/>
            <w:bottom w:val="none" w:sz="0" w:space="0" w:color="auto"/>
            <w:right w:val="none" w:sz="0" w:space="0" w:color="auto"/>
          </w:divBdr>
        </w:div>
        <w:div w:id="512769937">
          <w:marLeft w:val="0"/>
          <w:marRight w:val="0"/>
          <w:marTop w:val="0"/>
          <w:marBottom w:val="0"/>
          <w:divBdr>
            <w:top w:val="none" w:sz="0" w:space="0" w:color="auto"/>
            <w:left w:val="none" w:sz="0" w:space="0" w:color="auto"/>
            <w:bottom w:val="none" w:sz="0" w:space="0" w:color="auto"/>
            <w:right w:val="none" w:sz="0" w:space="0" w:color="auto"/>
          </w:divBdr>
        </w:div>
        <w:div w:id="934022336">
          <w:marLeft w:val="0"/>
          <w:marRight w:val="0"/>
          <w:marTop w:val="0"/>
          <w:marBottom w:val="0"/>
          <w:divBdr>
            <w:top w:val="none" w:sz="0" w:space="0" w:color="auto"/>
            <w:left w:val="none" w:sz="0" w:space="0" w:color="auto"/>
            <w:bottom w:val="none" w:sz="0" w:space="0" w:color="auto"/>
            <w:right w:val="none" w:sz="0" w:space="0" w:color="auto"/>
          </w:divBdr>
        </w:div>
        <w:div w:id="593633330">
          <w:marLeft w:val="0"/>
          <w:marRight w:val="0"/>
          <w:marTop w:val="0"/>
          <w:marBottom w:val="0"/>
          <w:divBdr>
            <w:top w:val="none" w:sz="0" w:space="0" w:color="auto"/>
            <w:left w:val="none" w:sz="0" w:space="0" w:color="auto"/>
            <w:bottom w:val="none" w:sz="0" w:space="0" w:color="auto"/>
            <w:right w:val="none" w:sz="0" w:space="0" w:color="auto"/>
          </w:divBdr>
        </w:div>
        <w:div w:id="905338350">
          <w:marLeft w:val="0"/>
          <w:marRight w:val="0"/>
          <w:marTop w:val="0"/>
          <w:marBottom w:val="0"/>
          <w:divBdr>
            <w:top w:val="none" w:sz="0" w:space="0" w:color="auto"/>
            <w:left w:val="none" w:sz="0" w:space="0" w:color="auto"/>
            <w:bottom w:val="none" w:sz="0" w:space="0" w:color="auto"/>
            <w:right w:val="none" w:sz="0" w:space="0" w:color="auto"/>
          </w:divBdr>
        </w:div>
        <w:div w:id="307327300">
          <w:marLeft w:val="0"/>
          <w:marRight w:val="0"/>
          <w:marTop w:val="0"/>
          <w:marBottom w:val="0"/>
          <w:divBdr>
            <w:top w:val="none" w:sz="0" w:space="0" w:color="auto"/>
            <w:left w:val="none" w:sz="0" w:space="0" w:color="auto"/>
            <w:bottom w:val="none" w:sz="0" w:space="0" w:color="auto"/>
            <w:right w:val="none" w:sz="0" w:space="0" w:color="auto"/>
          </w:divBdr>
        </w:div>
        <w:div w:id="1993024714">
          <w:marLeft w:val="0"/>
          <w:marRight w:val="0"/>
          <w:marTop w:val="0"/>
          <w:marBottom w:val="0"/>
          <w:divBdr>
            <w:top w:val="none" w:sz="0" w:space="0" w:color="auto"/>
            <w:left w:val="none" w:sz="0" w:space="0" w:color="auto"/>
            <w:bottom w:val="none" w:sz="0" w:space="0" w:color="auto"/>
            <w:right w:val="none" w:sz="0" w:space="0" w:color="auto"/>
          </w:divBdr>
        </w:div>
        <w:div w:id="1763447679">
          <w:marLeft w:val="0"/>
          <w:marRight w:val="0"/>
          <w:marTop w:val="0"/>
          <w:marBottom w:val="0"/>
          <w:divBdr>
            <w:top w:val="none" w:sz="0" w:space="0" w:color="auto"/>
            <w:left w:val="none" w:sz="0" w:space="0" w:color="auto"/>
            <w:bottom w:val="none" w:sz="0" w:space="0" w:color="auto"/>
            <w:right w:val="none" w:sz="0" w:space="0" w:color="auto"/>
          </w:divBdr>
        </w:div>
        <w:div w:id="1852640109">
          <w:marLeft w:val="0"/>
          <w:marRight w:val="0"/>
          <w:marTop w:val="0"/>
          <w:marBottom w:val="0"/>
          <w:divBdr>
            <w:top w:val="none" w:sz="0" w:space="0" w:color="auto"/>
            <w:left w:val="none" w:sz="0" w:space="0" w:color="auto"/>
            <w:bottom w:val="none" w:sz="0" w:space="0" w:color="auto"/>
            <w:right w:val="none" w:sz="0" w:space="0" w:color="auto"/>
          </w:divBdr>
        </w:div>
        <w:div w:id="1781028019">
          <w:marLeft w:val="0"/>
          <w:marRight w:val="0"/>
          <w:marTop w:val="0"/>
          <w:marBottom w:val="0"/>
          <w:divBdr>
            <w:top w:val="none" w:sz="0" w:space="0" w:color="auto"/>
            <w:left w:val="none" w:sz="0" w:space="0" w:color="auto"/>
            <w:bottom w:val="none" w:sz="0" w:space="0" w:color="auto"/>
            <w:right w:val="none" w:sz="0" w:space="0" w:color="auto"/>
          </w:divBdr>
        </w:div>
        <w:div w:id="1780368859">
          <w:marLeft w:val="0"/>
          <w:marRight w:val="0"/>
          <w:marTop w:val="0"/>
          <w:marBottom w:val="0"/>
          <w:divBdr>
            <w:top w:val="none" w:sz="0" w:space="0" w:color="auto"/>
            <w:left w:val="none" w:sz="0" w:space="0" w:color="auto"/>
            <w:bottom w:val="none" w:sz="0" w:space="0" w:color="auto"/>
            <w:right w:val="none" w:sz="0" w:space="0" w:color="auto"/>
          </w:divBdr>
        </w:div>
        <w:div w:id="2143304200">
          <w:marLeft w:val="0"/>
          <w:marRight w:val="0"/>
          <w:marTop w:val="0"/>
          <w:marBottom w:val="0"/>
          <w:divBdr>
            <w:top w:val="none" w:sz="0" w:space="0" w:color="auto"/>
            <w:left w:val="none" w:sz="0" w:space="0" w:color="auto"/>
            <w:bottom w:val="none" w:sz="0" w:space="0" w:color="auto"/>
            <w:right w:val="none" w:sz="0" w:space="0" w:color="auto"/>
          </w:divBdr>
        </w:div>
        <w:div w:id="1498882476">
          <w:marLeft w:val="0"/>
          <w:marRight w:val="0"/>
          <w:marTop w:val="0"/>
          <w:marBottom w:val="0"/>
          <w:divBdr>
            <w:top w:val="none" w:sz="0" w:space="0" w:color="auto"/>
            <w:left w:val="none" w:sz="0" w:space="0" w:color="auto"/>
            <w:bottom w:val="none" w:sz="0" w:space="0" w:color="auto"/>
            <w:right w:val="none" w:sz="0" w:space="0" w:color="auto"/>
          </w:divBdr>
        </w:div>
        <w:div w:id="1359887831">
          <w:marLeft w:val="0"/>
          <w:marRight w:val="0"/>
          <w:marTop w:val="0"/>
          <w:marBottom w:val="0"/>
          <w:divBdr>
            <w:top w:val="none" w:sz="0" w:space="0" w:color="auto"/>
            <w:left w:val="none" w:sz="0" w:space="0" w:color="auto"/>
            <w:bottom w:val="none" w:sz="0" w:space="0" w:color="auto"/>
            <w:right w:val="none" w:sz="0" w:space="0" w:color="auto"/>
          </w:divBdr>
        </w:div>
        <w:div w:id="245265230">
          <w:marLeft w:val="0"/>
          <w:marRight w:val="0"/>
          <w:marTop w:val="0"/>
          <w:marBottom w:val="0"/>
          <w:divBdr>
            <w:top w:val="none" w:sz="0" w:space="0" w:color="auto"/>
            <w:left w:val="none" w:sz="0" w:space="0" w:color="auto"/>
            <w:bottom w:val="none" w:sz="0" w:space="0" w:color="auto"/>
            <w:right w:val="none" w:sz="0" w:space="0" w:color="auto"/>
          </w:divBdr>
        </w:div>
        <w:div w:id="386146408">
          <w:marLeft w:val="0"/>
          <w:marRight w:val="0"/>
          <w:marTop w:val="0"/>
          <w:marBottom w:val="0"/>
          <w:divBdr>
            <w:top w:val="none" w:sz="0" w:space="0" w:color="auto"/>
            <w:left w:val="none" w:sz="0" w:space="0" w:color="auto"/>
            <w:bottom w:val="none" w:sz="0" w:space="0" w:color="auto"/>
            <w:right w:val="none" w:sz="0" w:space="0" w:color="auto"/>
          </w:divBdr>
        </w:div>
        <w:div w:id="1226261863">
          <w:marLeft w:val="0"/>
          <w:marRight w:val="0"/>
          <w:marTop w:val="0"/>
          <w:marBottom w:val="0"/>
          <w:divBdr>
            <w:top w:val="none" w:sz="0" w:space="0" w:color="auto"/>
            <w:left w:val="none" w:sz="0" w:space="0" w:color="auto"/>
            <w:bottom w:val="none" w:sz="0" w:space="0" w:color="auto"/>
            <w:right w:val="none" w:sz="0" w:space="0" w:color="auto"/>
          </w:divBdr>
        </w:div>
        <w:div w:id="213858613">
          <w:marLeft w:val="0"/>
          <w:marRight w:val="0"/>
          <w:marTop w:val="0"/>
          <w:marBottom w:val="0"/>
          <w:divBdr>
            <w:top w:val="none" w:sz="0" w:space="0" w:color="auto"/>
            <w:left w:val="none" w:sz="0" w:space="0" w:color="auto"/>
            <w:bottom w:val="none" w:sz="0" w:space="0" w:color="auto"/>
            <w:right w:val="none" w:sz="0" w:space="0" w:color="auto"/>
          </w:divBdr>
        </w:div>
        <w:div w:id="741637597">
          <w:marLeft w:val="0"/>
          <w:marRight w:val="0"/>
          <w:marTop w:val="0"/>
          <w:marBottom w:val="0"/>
          <w:divBdr>
            <w:top w:val="none" w:sz="0" w:space="0" w:color="auto"/>
            <w:left w:val="none" w:sz="0" w:space="0" w:color="auto"/>
            <w:bottom w:val="none" w:sz="0" w:space="0" w:color="auto"/>
            <w:right w:val="none" w:sz="0" w:space="0" w:color="auto"/>
          </w:divBdr>
        </w:div>
        <w:div w:id="613562931">
          <w:marLeft w:val="0"/>
          <w:marRight w:val="0"/>
          <w:marTop w:val="0"/>
          <w:marBottom w:val="0"/>
          <w:divBdr>
            <w:top w:val="none" w:sz="0" w:space="0" w:color="auto"/>
            <w:left w:val="none" w:sz="0" w:space="0" w:color="auto"/>
            <w:bottom w:val="none" w:sz="0" w:space="0" w:color="auto"/>
            <w:right w:val="none" w:sz="0" w:space="0" w:color="auto"/>
          </w:divBdr>
        </w:div>
        <w:div w:id="1416627376">
          <w:marLeft w:val="0"/>
          <w:marRight w:val="0"/>
          <w:marTop w:val="0"/>
          <w:marBottom w:val="0"/>
          <w:divBdr>
            <w:top w:val="none" w:sz="0" w:space="0" w:color="auto"/>
            <w:left w:val="none" w:sz="0" w:space="0" w:color="auto"/>
            <w:bottom w:val="none" w:sz="0" w:space="0" w:color="auto"/>
            <w:right w:val="none" w:sz="0" w:space="0" w:color="auto"/>
          </w:divBdr>
        </w:div>
        <w:div w:id="1866406009">
          <w:marLeft w:val="0"/>
          <w:marRight w:val="0"/>
          <w:marTop w:val="0"/>
          <w:marBottom w:val="0"/>
          <w:divBdr>
            <w:top w:val="none" w:sz="0" w:space="0" w:color="auto"/>
            <w:left w:val="none" w:sz="0" w:space="0" w:color="auto"/>
            <w:bottom w:val="none" w:sz="0" w:space="0" w:color="auto"/>
            <w:right w:val="none" w:sz="0" w:space="0" w:color="auto"/>
          </w:divBdr>
        </w:div>
        <w:div w:id="1952471500">
          <w:marLeft w:val="0"/>
          <w:marRight w:val="0"/>
          <w:marTop w:val="0"/>
          <w:marBottom w:val="0"/>
          <w:divBdr>
            <w:top w:val="none" w:sz="0" w:space="0" w:color="auto"/>
            <w:left w:val="none" w:sz="0" w:space="0" w:color="auto"/>
            <w:bottom w:val="none" w:sz="0" w:space="0" w:color="auto"/>
            <w:right w:val="none" w:sz="0" w:space="0" w:color="auto"/>
          </w:divBdr>
        </w:div>
        <w:div w:id="171648588">
          <w:marLeft w:val="0"/>
          <w:marRight w:val="0"/>
          <w:marTop w:val="0"/>
          <w:marBottom w:val="0"/>
          <w:divBdr>
            <w:top w:val="none" w:sz="0" w:space="0" w:color="auto"/>
            <w:left w:val="none" w:sz="0" w:space="0" w:color="auto"/>
            <w:bottom w:val="none" w:sz="0" w:space="0" w:color="auto"/>
            <w:right w:val="none" w:sz="0" w:space="0" w:color="auto"/>
          </w:divBdr>
        </w:div>
        <w:div w:id="1225064697">
          <w:marLeft w:val="0"/>
          <w:marRight w:val="0"/>
          <w:marTop w:val="0"/>
          <w:marBottom w:val="0"/>
          <w:divBdr>
            <w:top w:val="none" w:sz="0" w:space="0" w:color="auto"/>
            <w:left w:val="none" w:sz="0" w:space="0" w:color="auto"/>
            <w:bottom w:val="none" w:sz="0" w:space="0" w:color="auto"/>
            <w:right w:val="none" w:sz="0" w:space="0" w:color="auto"/>
          </w:divBdr>
        </w:div>
        <w:div w:id="1482576139">
          <w:marLeft w:val="0"/>
          <w:marRight w:val="0"/>
          <w:marTop w:val="0"/>
          <w:marBottom w:val="0"/>
          <w:divBdr>
            <w:top w:val="none" w:sz="0" w:space="0" w:color="auto"/>
            <w:left w:val="none" w:sz="0" w:space="0" w:color="auto"/>
            <w:bottom w:val="none" w:sz="0" w:space="0" w:color="auto"/>
            <w:right w:val="none" w:sz="0" w:space="0" w:color="auto"/>
          </w:divBdr>
        </w:div>
        <w:div w:id="577717145">
          <w:marLeft w:val="0"/>
          <w:marRight w:val="0"/>
          <w:marTop w:val="0"/>
          <w:marBottom w:val="0"/>
          <w:divBdr>
            <w:top w:val="none" w:sz="0" w:space="0" w:color="auto"/>
            <w:left w:val="none" w:sz="0" w:space="0" w:color="auto"/>
            <w:bottom w:val="none" w:sz="0" w:space="0" w:color="auto"/>
            <w:right w:val="none" w:sz="0" w:space="0" w:color="auto"/>
          </w:divBdr>
        </w:div>
        <w:div w:id="1689528171">
          <w:marLeft w:val="0"/>
          <w:marRight w:val="0"/>
          <w:marTop w:val="0"/>
          <w:marBottom w:val="0"/>
          <w:divBdr>
            <w:top w:val="none" w:sz="0" w:space="0" w:color="auto"/>
            <w:left w:val="none" w:sz="0" w:space="0" w:color="auto"/>
            <w:bottom w:val="none" w:sz="0" w:space="0" w:color="auto"/>
            <w:right w:val="none" w:sz="0" w:space="0" w:color="auto"/>
          </w:divBdr>
        </w:div>
        <w:div w:id="881676863">
          <w:marLeft w:val="0"/>
          <w:marRight w:val="0"/>
          <w:marTop w:val="0"/>
          <w:marBottom w:val="0"/>
          <w:divBdr>
            <w:top w:val="none" w:sz="0" w:space="0" w:color="auto"/>
            <w:left w:val="none" w:sz="0" w:space="0" w:color="auto"/>
            <w:bottom w:val="none" w:sz="0" w:space="0" w:color="auto"/>
            <w:right w:val="none" w:sz="0" w:space="0" w:color="auto"/>
          </w:divBdr>
        </w:div>
        <w:div w:id="1560094255">
          <w:marLeft w:val="0"/>
          <w:marRight w:val="0"/>
          <w:marTop w:val="0"/>
          <w:marBottom w:val="0"/>
          <w:divBdr>
            <w:top w:val="none" w:sz="0" w:space="0" w:color="auto"/>
            <w:left w:val="none" w:sz="0" w:space="0" w:color="auto"/>
            <w:bottom w:val="none" w:sz="0" w:space="0" w:color="auto"/>
            <w:right w:val="none" w:sz="0" w:space="0" w:color="auto"/>
          </w:divBdr>
        </w:div>
      </w:divsChild>
    </w:div>
    <w:div w:id="2082630959">
      <w:bodyDiv w:val="1"/>
      <w:marLeft w:val="0"/>
      <w:marRight w:val="0"/>
      <w:marTop w:val="0"/>
      <w:marBottom w:val="0"/>
      <w:divBdr>
        <w:top w:val="none" w:sz="0" w:space="0" w:color="auto"/>
        <w:left w:val="none" w:sz="0" w:space="0" w:color="auto"/>
        <w:bottom w:val="none" w:sz="0" w:space="0" w:color="auto"/>
        <w:right w:val="none" w:sz="0" w:space="0" w:color="auto"/>
      </w:divBdr>
      <w:divsChild>
        <w:div w:id="401491858">
          <w:marLeft w:val="0"/>
          <w:marRight w:val="0"/>
          <w:marTop w:val="0"/>
          <w:marBottom w:val="0"/>
          <w:divBdr>
            <w:top w:val="none" w:sz="0" w:space="0" w:color="auto"/>
            <w:left w:val="none" w:sz="0" w:space="0" w:color="auto"/>
            <w:bottom w:val="none" w:sz="0" w:space="0" w:color="auto"/>
            <w:right w:val="none" w:sz="0" w:space="0" w:color="auto"/>
          </w:divBdr>
        </w:div>
        <w:div w:id="932053619">
          <w:marLeft w:val="0"/>
          <w:marRight w:val="0"/>
          <w:marTop w:val="0"/>
          <w:marBottom w:val="0"/>
          <w:divBdr>
            <w:top w:val="none" w:sz="0" w:space="0" w:color="auto"/>
            <w:left w:val="none" w:sz="0" w:space="0" w:color="auto"/>
            <w:bottom w:val="none" w:sz="0" w:space="0" w:color="auto"/>
            <w:right w:val="none" w:sz="0" w:space="0" w:color="auto"/>
          </w:divBdr>
        </w:div>
        <w:div w:id="1940679787">
          <w:marLeft w:val="0"/>
          <w:marRight w:val="0"/>
          <w:marTop w:val="0"/>
          <w:marBottom w:val="0"/>
          <w:divBdr>
            <w:top w:val="none" w:sz="0" w:space="0" w:color="auto"/>
            <w:left w:val="none" w:sz="0" w:space="0" w:color="auto"/>
            <w:bottom w:val="none" w:sz="0" w:space="0" w:color="auto"/>
            <w:right w:val="none" w:sz="0" w:space="0" w:color="auto"/>
          </w:divBdr>
        </w:div>
        <w:div w:id="1697927229">
          <w:marLeft w:val="0"/>
          <w:marRight w:val="0"/>
          <w:marTop w:val="0"/>
          <w:marBottom w:val="0"/>
          <w:divBdr>
            <w:top w:val="none" w:sz="0" w:space="0" w:color="auto"/>
            <w:left w:val="none" w:sz="0" w:space="0" w:color="auto"/>
            <w:bottom w:val="none" w:sz="0" w:space="0" w:color="auto"/>
            <w:right w:val="none" w:sz="0" w:space="0" w:color="auto"/>
          </w:divBdr>
        </w:div>
        <w:div w:id="1644000886">
          <w:marLeft w:val="0"/>
          <w:marRight w:val="0"/>
          <w:marTop w:val="0"/>
          <w:marBottom w:val="0"/>
          <w:divBdr>
            <w:top w:val="none" w:sz="0" w:space="0" w:color="auto"/>
            <w:left w:val="none" w:sz="0" w:space="0" w:color="auto"/>
            <w:bottom w:val="none" w:sz="0" w:space="0" w:color="auto"/>
            <w:right w:val="none" w:sz="0" w:space="0" w:color="auto"/>
          </w:divBdr>
        </w:div>
        <w:div w:id="1002002962">
          <w:marLeft w:val="0"/>
          <w:marRight w:val="0"/>
          <w:marTop w:val="0"/>
          <w:marBottom w:val="0"/>
          <w:divBdr>
            <w:top w:val="none" w:sz="0" w:space="0" w:color="auto"/>
            <w:left w:val="none" w:sz="0" w:space="0" w:color="auto"/>
            <w:bottom w:val="none" w:sz="0" w:space="0" w:color="auto"/>
            <w:right w:val="none" w:sz="0" w:space="0" w:color="auto"/>
          </w:divBdr>
        </w:div>
        <w:div w:id="421221601">
          <w:marLeft w:val="0"/>
          <w:marRight w:val="0"/>
          <w:marTop w:val="0"/>
          <w:marBottom w:val="0"/>
          <w:divBdr>
            <w:top w:val="none" w:sz="0" w:space="0" w:color="auto"/>
            <w:left w:val="none" w:sz="0" w:space="0" w:color="auto"/>
            <w:bottom w:val="none" w:sz="0" w:space="0" w:color="auto"/>
            <w:right w:val="none" w:sz="0" w:space="0" w:color="auto"/>
          </w:divBdr>
        </w:div>
        <w:div w:id="1398631430">
          <w:marLeft w:val="0"/>
          <w:marRight w:val="0"/>
          <w:marTop w:val="0"/>
          <w:marBottom w:val="0"/>
          <w:divBdr>
            <w:top w:val="none" w:sz="0" w:space="0" w:color="auto"/>
            <w:left w:val="none" w:sz="0" w:space="0" w:color="auto"/>
            <w:bottom w:val="none" w:sz="0" w:space="0" w:color="auto"/>
            <w:right w:val="none" w:sz="0" w:space="0" w:color="auto"/>
          </w:divBdr>
        </w:div>
        <w:div w:id="1070956359">
          <w:marLeft w:val="0"/>
          <w:marRight w:val="0"/>
          <w:marTop w:val="0"/>
          <w:marBottom w:val="0"/>
          <w:divBdr>
            <w:top w:val="none" w:sz="0" w:space="0" w:color="auto"/>
            <w:left w:val="none" w:sz="0" w:space="0" w:color="auto"/>
            <w:bottom w:val="none" w:sz="0" w:space="0" w:color="auto"/>
            <w:right w:val="none" w:sz="0" w:space="0" w:color="auto"/>
          </w:divBdr>
        </w:div>
        <w:div w:id="1797605069">
          <w:marLeft w:val="0"/>
          <w:marRight w:val="0"/>
          <w:marTop w:val="0"/>
          <w:marBottom w:val="0"/>
          <w:divBdr>
            <w:top w:val="none" w:sz="0" w:space="0" w:color="auto"/>
            <w:left w:val="none" w:sz="0" w:space="0" w:color="auto"/>
            <w:bottom w:val="none" w:sz="0" w:space="0" w:color="auto"/>
            <w:right w:val="none" w:sz="0" w:space="0" w:color="auto"/>
          </w:divBdr>
        </w:div>
        <w:div w:id="909654138">
          <w:marLeft w:val="0"/>
          <w:marRight w:val="0"/>
          <w:marTop w:val="0"/>
          <w:marBottom w:val="0"/>
          <w:divBdr>
            <w:top w:val="none" w:sz="0" w:space="0" w:color="auto"/>
            <w:left w:val="none" w:sz="0" w:space="0" w:color="auto"/>
            <w:bottom w:val="none" w:sz="0" w:space="0" w:color="auto"/>
            <w:right w:val="none" w:sz="0" w:space="0" w:color="auto"/>
          </w:divBdr>
        </w:div>
        <w:div w:id="1269432588">
          <w:marLeft w:val="0"/>
          <w:marRight w:val="0"/>
          <w:marTop w:val="0"/>
          <w:marBottom w:val="0"/>
          <w:divBdr>
            <w:top w:val="none" w:sz="0" w:space="0" w:color="auto"/>
            <w:left w:val="none" w:sz="0" w:space="0" w:color="auto"/>
            <w:bottom w:val="none" w:sz="0" w:space="0" w:color="auto"/>
            <w:right w:val="none" w:sz="0" w:space="0" w:color="auto"/>
          </w:divBdr>
        </w:div>
        <w:div w:id="633602775">
          <w:marLeft w:val="0"/>
          <w:marRight w:val="0"/>
          <w:marTop w:val="0"/>
          <w:marBottom w:val="0"/>
          <w:divBdr>
            <w:top w:val="none" w:sz="0" w:space="0" w:color="auto"/>
            <w:left w:val="none" w:sz="0" w:space="0" w:color="auto"/>
            <w:bottom w:val="none" w:sz="0" w:space="0" w:color="auto"/>
            <w:right w:val="none" w:sz="0" w:space="0" w:color="auto"/>
          </w:divBdr>
        </w:div>
        <w:div w:id="2036728771">
          <w:marLeft w:val="0"/>
          <w:marRight w:val="0"/>
          <w:marTop w:val="0"/>
          <w:marBottom w:val="0"/>
          <w:divBdr>
            <w:top w:val="none" w:sz="0" w:space="0" w:color="auto"/>
            <w:left w:val="none" w:sz="0" w:space="0" w:color="auto"/>
            <w:bottom w:val="none" w:sz="0" w:space="0" w:color="auto"/>
            <w:right w:val="none" w:sz="0" w:space="0" w:color="auto"/>
          </w:divBdr>
        </w:div>
        <w:div w:id="1368945196">
          <w:marLeft w:val="0"/>
          <w:marRight w:val="0"/>
          <w:marTop w:val="0"/>
          <w:marBottom w:val="0"/>
          <w:divBdr>
            <w:top w:val="none" w:sz="0" w:space="0" w:color="auto"/>
            <w:left w:val="none" w:sz="0" w:space="0" w:color="auto"/>
            <w:bottom w:val="none" w:sz="0" w:space="0" w:color="auto"/>
            <w:right w:val="none" w:sz="0" w:space="0" w:color="auto"/>
          </w:divBdr>
        </w:div>
        <w:div w:id="704791085">
          <w:marLeft w:val="0"/>
          <w:marRight w:val="0"/>
          <w:marTop w:val="0"/>
          <w:marBottom w:val="0"/>
          <w:divBdr>
            <w:top w:val="none" w:sz="0" w:space="0" w:color="auto"/>
            <w:left w:val="none" w:sz="0" w:space="0" w:color="auto"/>
            <w:bottom w:val="none" w:sz="0" w:space="0" w:color="auto"/>
            <w:right w:val="none" w:sz="0" w:space="0" w:color="auto"/>
          </w:divBdr>
        </w:div>
        <w:div w:id="1389495927">
          <w:marLeft w:val="0"/>
          <w:marRight w:val="0"/>
          <w:marTop w:val="0"/>
          <w:marBottom w:val="0"/>
          <w:divBdr>
            <w:top w:val="none" w:sz="0" w:space="0" w:color="auto"/>
            <w:left w:val="none" w:sz="0" w:space="0" w:color="auto"/>
            <w:bottom w:val="none" w:sz="0" w:space="0" w:color="auto"/>
            <w:right w:val="none" w:sz="0" w:space="0" w:color="auto"/>
          </w:divBdr>
        </w:div>
        <w:div w:id="401829500">
          <w:marLeft w:val="0"/>
          <w:marRight w:val="0"/>
          <w:marTop w:val="0"/>
          <w:marBottom w:val="0"/>
          <w:divBdr>
            <w:top w:val="none" w:sz="0" w:space="0" w:color="auto"/>
            <w:left w:val="none" w:sz="0" w:space="0" w:color="auto"/>
            <w:bottom w:val="none" w:sz="0" w:space="0" w:color="auto"/>
            <w:right w:val="none" w:sz="0" w:space="0" w:color="auto"/>
          </w:divBdr>
        </w:div>
        <w:div w:id="761027420">
          <w:marLeft w:val="0"/>
          <w:marRight w:val="0"/>
          <w:marTop w:val="0"/>
          <w:marBottom w:val="0"/>
          <w:divBdr>
            <w:top w:val="none" w:sz="0" w:space="0" w:color="auto"/>
            <w:left w:val="none" w:sz="0" w:space="0" w:color="auto"/>
            <w:bottom w:val="none" w:sz="0" w:space="0" w:color="auto"/>
            <w:right w:val="none" w:sz="0" w:space="0" w:color="auto"/>
          </w:divBdr>
        </w:div>
        <w:div w:id="1788310646">
          <w:marLeft w:val="0"/>
          <w:marRight w:val="0"/>
          <w:marTop w:val="0"/>
          <w:marBottom w:val="0"/>
          <w:divBdr>
            <w:top w:val="none" w:sz="0" w:space="0" w:color="auto"/>
            <w:left w:val="none" w:sz="0" w:space="0" w:color="auto"/>
            <w:bottom w:val="none" w:sz="0" w:space="0" w:color="auto"/>
            <w:right w:val="none" w:sz="0" w:space="0" w:color="auto"/>
          </w:divBdr>
        </w:div>
        <w:div w:id="144980361">
          <w:marLeft w:val="0"/>
          <w:marRight w:val="0"/>
          <w:marTop w:val="0"/>
          <w:marBottom w:val="0"/>
          <w:divBdr>
            <w:top w:val="none" w:sz="0" w:space="0" w:color="auto"/>
            <w:left w:val="none" w:sz="0" w:space="0" w:color="auto"/>
            <w:bottom w:val="none" w:sz="0" w:space="0" w:color="auto"/>
            <w:right w:val="none" w:sz="0" w:space="0" w:color="auto"/>
          </w:divBdr>
        </w:div>
        <w:div w:id="1398355926">
          <w:marLeft w:val="0"/>
          <w:marRight w:val="0"/>
          <w:marTop w:val="0"/>
          <w:marBottom w:val="0"/>
          <w:divBdr>
            <w:top w:val="none" w:sz="0" w:space="0" w:color="auto"/>
            <w:left w:val="none" w:sz="0" w:space="0" w:color="auto"/>
            <w:bottom w:val="none" w:sz="0" w:space="0" w:color="auto"/>
            <w:right w:val="none" w:sz="0" w:space="0" w:color="auto"/>
          </w:divBdr>
        </w:div>
        <w:div w:id="402070220">
          <w:marLeft w:val="0"/>
          <w:marRight w:val="0"/>
          <w:marTop w:val="0"/>
          <w:marBottom w:val="0"/>
          <w:divBdr>
            <w:top w:val="none" w:sz="0" w:space="0" w:color="auto"/>
            <w:left w:val="none" w:sz="0" w:space="0" w:color="auto"/>
            <w:bottom w:val="none" w:sz="0" w:space="0" w:color="auto"/>
            <w:right w:val="none" w:sz="0" w:space="0" w:color="auto"/>
          </w:divBdr>
        </w:div>
        <w:div w:id="352539610">
          <w:marLeft w:val="0"/>
          <w:marRight w:val="0"/>
          <w:marTop w:val="0"/>
          <w:marBottom w:val="0"/>
          <w:divBdr>
            <w:top w:val="none" w:sz="0" w:space="0" w:color="auto"/>
            <w:left w:val="none" w:sz="0" w:space="0" w:color="auto"/>
            <w:bottom w:val="none" w:sz="0" w:space="0" w:color="auto"/>
            <w:right w:val="none" w:sz="0" w:space="0" w:color="auto"/>
          </w:divBdr>
        </w:div>
        <w:div w:id="1653943599">
          <w:marLeft w:val="0"/>
          <w:marRight w:val="0"/>
          <w:marTop w:val="0"/>
          <w:marBottom w:val="0"/>
          <w:divBdr>
            <w:top w:val="none" w:sz="0" w:space="0" w:color="auto"/>
            <w:left w:val="none" w:sz="0" w:space="0" w:color="auto"/>
            <w:bottom w:val="none" w:sz="0" w:space="0" w:color="auto"/>
            <w:right w:val="none" w:sz="0" w:space="0" w:color="auto"/>
          </w:divBdr>
        </w:div>
        <w:div w:id="201023221">
          <w:marLeft w:val="0"/>
          <w:marRight w:val="0"/>
          <w:marTop w:val="0"/>
          <w:marBottom w:val="0"/>
          <w:divBdr>
            <w:top w:val="none" w:sz="0" w:space="0" w:color="auto"/>
            <w:left w:val="none" w:sz="0" w:space="0" w:color="auto"/>
            <w:bottom w:val="none" w:sz="0" w:space="0" w:color="auto"/>
            <w:right w:val="none" w:sz="0" w:space="0" w:color="auto"/>
          </w:divBdr>
        </w:div>
        <w:div w:id="317198340">
          <w:marLeft w:val="0"/>
          <w:marRight w:val="0"/>
          <w:marTop w:val="0"/>
          <w:marBottom w:val="0"/>
          <w:divBdr>
            <w:top w:val="none" w:sz="0" w:space="0" w:color="auto"/>
            <w:left w:val="none" w:sz="0" w:space="0" w:color="auto"/>
            <w:bottom w:val="none" w:sz="0" w:space="0" w:color="auto"/>
            <w:right w:val="none" w:sz="0" w:space="0" w:color="auto"/>
          </w:divBdr>
        </w:div>
        <w:div w:id="1743987897">
          <w:marLeft w:val="0"/>
          <w:marRight w:val="0"/>
          <w:marTop w:val="0"/>
          <w:marBottom w:val="0"/>
          <w:divBdr>
            <w:top w:val="none" w:sz="0" w:space="0" w:color="auto"/>
            <w:left w:val="none" w:sz="0" w:space="0" w:color="auto"/>
            <w:bottom w:val="none" w:sz="0" w:space="0" w:color="auto"/>
            <w:right w:val="none" w:sz="0" w:space="0" w:color="auto"/>
          </w:divBdr>
        </w:div>
        <w:div w:id="1688798606">
          <w:marLeft w:val="0"/>
          <w:marRight w:val="0"/>
          <w:marTop w:val="0"/>
          <w:marBottom w:val="0"/>
          <w:divBdr>
            <w:top w:val="none" w:sz="0" w:space="0" w:color="auto"/>
            <w:left w:val="none" w:sz="0" w:space="0" w:color="auto"/>
            <w:bottom w:val="none" w:sz="0" w:space="0" w:color="auto"/>
            <w:right w:val="none" w:sz="0" w:space="0" w:color="auto"/>
          </w:divBdr>
        </w:div>
        <w:div w:id="615454239">
          <w:marLeft w:val="0"/>
          <w:marRight w:val="0"/>
          <w:marTop w:val="0"/>
          <w:marBottom w:val="0"/>
          <w:divBdr>
            <w:top w:val="none" w:sz="0" w:space="0" w:color="auto"/>
            <w:left w:val="none" w:sz="0" w:space="0" w:color="auto"/>
            <w:bottom w:val="none" w:sz="0" w:space="0" w:color="auto"/>
            <w:right w:val="none" w:sz="0" w:space="0" w:color="auto"/>
          </w:divBdr>
        </w:div>
        <w:div w:id="917397742">
          <w:marLeft w:val="0"/>
          <w:marRight w:val="0"/>
          <w:marTop w:val="0"/>
          <w:marBottom w:val="0"/>
          <w:divBdr>
            <w:top w:val="none" w:sz="0" w:space="0" w:color="auto"/>
            <w:left w:val="none" w:sz="0" w:space="0" w:color="auto"/>
            <w:bottom w:val="none" w:sz="0" w:space="0" w:color="auto"/>
            <w:right w:val="none" w:sz="0" w:space="0" w:color="auto"/>
          </w:divBdr>
        </w:div>
        <w:div w:id="727654673">
          <w:marLeft w:val="0"/>
          <w:marRight w:val="0"/>
          <w:marTop w:val="0"/>
          <w:marBottom w:val="0"/>
          <w:divBdr>
            <w:top w:val="none" w:sz="0" w:space="0" w:color="auto"/>
            <w:left w:val="none" w:sz="0" w:space="0" w:color="auto"/>
            <w:bottom w:val="none" w:sz="0" w:space="0" w:color="auto"/>
            <w:right w:val="none" w:sz="0" w:space="0" w:color="auto"/>
          </w:divBdr>
        </w:div>
        <w:div w:id="178281468">
          <w:marLeft w:val="0"/>
          <w:marRight w:val="0"/>
          <w:marTop w:val="0"/>
          <w:marBottom w:val="0"/>
          <w:divBdr>
            <w:top w:val="none" w:sz="0" w:space="0" w:color="auto"/>
            <w:left w:val="none" w:sz="0" w:space="0" w:color="auto"/>
            <w:bottom w:val="none" w:sz="0" w:space="0" w:color="auto"/>
            <w:right w:val="none" w:sz="0" w:space="0" w:color="auto"/>
          </w:divBdr>
        </w:div>
        <w:div w:id="16347825">
          <w:marLeft w:val="0"/>
          <w:marRight w:val="0"/>
          <w:marTop w:val="0"/>
          <w:marBottom w:val="0"/>
          <w:divBdr>
            <w:top w:val="none" w:sz="0" w:space="0" w:color="auto"/>
            <w:left w:val="none" w:sz="0" w:space="0" w:color="auto"/>
            <w:bottom w:val="none" w:sz="0" w:space="0" w:color="auto"/>
            <w:right w:val="none" w:sz="0" w:space="0" w:color="auto"/>
          </w:divBdr>
        </w:div>
        <w:div w:id="497965835">
          <w:marLeft w:val="0"/>
          <w:marRight w:val="0"/>
          <w:marTop w:val="0"/>
          <w:marBottom w:val="0"/>
          <w:divBdr>
            <w:top w:val="none" w:sz="0" w:space="0" w:color="auto"/>
            <w:left w:val="none" w:sz="0" w:space="0" w:color="auto"/>
            <w:bottom w:val="none" w:sz="0" w:space="0" w:color="auto"/>
            <w:right w:val="none" w:sz="0" w:space="0" w:color="auto"/>
          </w:divBdr>
        </w:div>
        <w:div w:id="1698849168">
          <w:marLeft w:val="0"/>
          <w:marRight w:val="0"/>
          <w:marTop w:val="0"/>
          <w:marBottom w:val="0"/>
          <w:divBdr>
            <w:top w:val="none" w:sz="0" w:space="0" w:color="auto"/>
            <w:left w:val="none" w:sz="0" w:space="0" w:color="auto"/>
            <w:bottom w:val="none" w:sz="0" w:space="0" w:color="auto"/>
            <w:right w:val="none" w:sz="0" w:space="0" w:color="auto"/>
          </w:divBdr>
        </w:div>
        <w:div w:id="59643230">
          <w:marLeft w:val="0"/>
          <w:marRight w:val="0"/>
          <w:marTop w:val="0"/>
          <w:marBottom w:val="0"/>
          <w:divBdr>
            <w:top w:val="none" w:sz="0" w:space="0" w:color="auto"/>
            <w:left w:val="none" w:sz="0" w:space="0" w:color="auto"/>
            <w:bottom w:val="none" w:sz="0" w:space="0" w:color="auto"/>
            <w:right w:val="none" w:sz="0" w:space="0" w:color="auto"/>
          </w:divBdr>
        </w:div>
        <w:div w:id="900293003">
          <w:marLeft w:val="0"/>
          <w:marRight w:val="0"/>
          <w:marTop w:val="0"/>
          <w:marBottom w:val="0"/>
          <w:divBdr>
            <w:top w:val="none" w:sz="0" w:space="0" w:color="auto"/>
            <w:left w:val="none" w:sz="0" w:space="0" w:color="auto"/>
            <w:bottom w:val="none" w:sz="0" w:space="0" w:color="auto"/>
            <w:right w:val="none" w:sz="0" w:space="0" w:color="auto"/>
          </w:divBdr>
        </w:div>
        <w:div w:id="976226570">
          <w:marLeft w:val="0"/>
          <w:marRight w:val="0"/>
          <w:marTop w:val="0"/>
          <w:marBottom w:val="0"/>
          <w:divBdr>
            <w:top w:val="none" w:sz="0" w:space="0" w:color="auto"/>
            <w:left w:val="none" w:sz="0" w:space="0" w:color="auto"/>
            <w:bottom w:val="none" w:sz="0" w:space="0" w:color="auto"/>
            <w:right w:val="none" w:sz="0" w:space="0" w:color="auto"/>
          </w:divBdr>
        </w:div>
        <w:div w:id="1056927083">
          <w:marLeft w:val="0"/>
          <w:marRight w:val="0"/>
          <w:marTop w:val="0"/>
          <w:marBottom w:val="0"/>
          <w:divBdr>
            <w:top w:val="none" w:sz="0" w:space="0" w:color="auto"/>
            <w:left w:val="none" w:sz="0" w:space="0" w:color="auto"/>
            <w:bottom w:val="none" w:sz="0" w:space="0" w:color="auto"/>
            <w:right w:val="none" w:sz="0" w:space="0" w:color="auto"/>
          </w:divBdr>
        </w:div>
        <w:div w:id="1111513303">
          <w:marLeft w:val="0"/>
          <w:marRight w:val="0"/>
          <w:marTop w:val="0"/>
          <w:marBottom w:val="0"/>
          <w:divBdr>
            <w:top w:val="none" w:sz="0" w:space="0" w:color="auto"/>
            <w:left w:val="none" w:sz="0" w:space="0" w:color="auto"/>
            <w:bottom w:val="none" w:sz="0" w:space="0" w:color="auto"/>
            <w:right w:val="none" w:sz="0" w:space="0" w:color="auto"/>
          </w:divBdr>
        </w:div>
        <w:div w:id="1567835610">
          <w:marLeft w:val="0"/>
          <w:marRight w:val="0"/>
          <w:marTop w:val="0"/>
          <w:marBottom w:val="0"/>
          <w:divBdr>
            <w:top w:val="none" w:sz="0" w:space="0" w:color="auto"/>
            <w:left w:val="none" w:sz="0" w:space="0" w:color="auto"/>
            <w:bottom w:val="none" w:sz="0" w:space="0" w:color="auto"/>
            <w:right w:val="none" w:sz="0" w:space="0" w:color="auto"/>
          </w:divBdr>
        </w:div>
        <w:div w:id="1264919888">
          <w:marLeft w:val="0"/>
          <w:marRight w:val="0"/>
          <w:marTop w:val="0"/>
          <w:marBottom w:val="0"/>
          <w:divBdr>
            <w:top w:val="none" w:sz="0" w:space="0" w:color="auto"/>
            <w:left w:val="none" w:sz="0" w:space="0" w:color="auto"/>
            <w:bottom w:val="none" w:sz="0" w:space="0" w:color="auto"/>
            <w:right w:val="none" w:sz="0" w:space="0" w:color="auto"/>
          </w:divBdr>
        </w:div>
        <w:div w:id="45029086">
          <w:marLeft w:val="0"/>
          <w:marRight w:val="0"/>
          <w:marTop w:val="0"/>
          <w:marBottom w:val="0"/>
          <w:divBdr>
            <w:top w:val="none" w:sz="0" w:space="0" w:color="auto"/>
            <w:left w:val="none" w:sz="0" w:space="0" w:color="auto"/>
            <w:bottom w:val="none" w:sz="0" w:space="0" w:color="auto"/>
            <w:right w:val="none" w:sz="0" w:space="0" w:color="auto"/>
          </w:divBdr>
        </w:div>
        <w:div w:id="1157112912">
          <w:marLeft w:val="0"/>
          <w:marRight w:val="0"/>
          <w:marTop w:val="0"/>
          <w:marBottom w:val="0"/>
          <w:divBdr>
            <w:top w:val="none" w:sz="0" w:space="0" w:color="auto"/>
            <w:left w:val="none" w:sz="0" w:space="0" w:color="auto"/>
            <w:bottom w:val="none" w:sz="0" w:space="0" w:color="auto"/>
            <w:right w:val="none" w:sz="0" w:space="0" w:color="auto"/>
          </w:divBdr>
        </w:div>
        <w:div w:id="683433802">
          <w:marLeft w:val="0"/>
          <w:marRight w:val="0"/>
          <w:marTop w:val="0"/>
          <w:marBottom w:val="0"/>
          <w:divBdr>
            <w:top w:val="none" w:sz="0" w:space="0" w:color="auto"/>
            <w:left w:val="none" w:sz="0" w:space="0" w:color="auto"/>
            <w:bottom w:val="none" w:sz="0" w:space="0" w:color="auto"/>
            <w:right w:val="none" w:sz="0" w:space="0" w:color="auto"/>
          </w:divBdr>
        </w:div>
        <w:div w:id="1294482740">
          <w:marLeft w:val="0"/>
          <w:marRight w:val="0"/>
          <w:marTop w:val="0"/>
          <w:marBottom w:val="0"/>
          <w:divBdr>
            <w:top w:val="none" w:sz="0" w:space="0" w:color="auto"/>
            <w:left w:val="none" w:sz="0" w:space="0" w:color="auto"/>
            <w:bottom w:val="none" w:sz="0" w:space="0" w:color="auto"/>
            <w:right w:val="none" w:sz="0" w:space="0" w:color="auto"/>
          </w:divBdr>
        </w:div>
        <w:div w:id="442654393">
          <w:marLeft w:val="0"/>
          <w:marRight w:val="0"/>
          <w:marTop w:val="0"/>
          <w:marBottom w:val="0"/>
          <w:divBdr>
            <w:top w:val="none" w:sz="0" w:space="0" w:color="auto"/>
            <w:left w:val="none" w:sz="0" w:space="0" w:color="auto"/>
            <w:bottom w:val="none" w:sz="0" w:space="0" w:color="auto"/>
            <w:right w:val="none" w:sz="0" w:space="0" w:color="auto"/>
          </w:divBdr>
        </w:div>
        <w:div w:id="1980111508">
          <w:marLeft w:val="0"/>
          <w:marRight w:val="0"/>
          <w:marTop w:val="0"/>
          <w:marBottom w:val="0"/>
          <w:divBdr>
            <w:top w:val="none" w:sz="0" w:space="0" w:color="auto"/>
            <w:left w:val="none" w:sz="0" w:space="0" w:color="auto"/>
            <w:bottom w:val="none" w:sz="0" w:space="0" w:color="auto"/>
            <w:right w:val="none" w:sz="0" w:space="0" w:color="auto"/>
          </w:divBdr>
        </w:div>
        <w:div w:id="936332838">
          <w:marLeft w:val="0"/>
          <w:marRight w:val="0"/>
          <w:marTop w:val="0"/>
          <w:marBottom w:val="0"/>
          <w:divBdr>
            <w:top w:val="none" w:sz="0" w:space="0" w:color="auto"/>
            <w:left w:val="none" w:sz="0" w:space="0" w:color="auto"/>
            <w:bottom w:val="none" w:sz="0" w:space="0" w:color="auto"/>
            <w:right w:val="none" w:sz="0" w:space="0" w:color="auto"/>
          </w:divBdr>
        </w:div>
        <w:div w:id="481384631">
          <w:marLeft w:val="0"/>
          <w:marRight w:val="0"/>
          <w:marTop w:val="0"/>
          <w:marBottom w:val="0"/>
          <w:divBdr>
            <w:top w:val="none" w:sz="0" w:space="0" w:color="auto"/>
            <w:left w:val="none" w:sz="0" w:space="0" w:color="auto"/>
            <w:bottom w:val="none" w:sz="0" w:space="0" w:color="auto"/>
            <w:right w:val="none" w:sz="0" w:space="0" w:color="auto"/>
          </w:divBdr>
        </w:div>
        <w:div w:id="2121682404">
          <w:marLeft w:val="0"/>
          <w:marRight w:val="0"/>
          <w:marTop w:val="0"/>
          <w:marBottom w:val="0"/>
          <w:divBdr>
            <w:top w:val="none" w:sz="0" w:space="0" w:color="auto"/>
            <w:left w:val="none" w:sz="0" w:space="0" w:color="auto"/>
            <w:bottom w:val="none" w:sz="0" w:space="0" w:color="auto"/>
            <w:right w:val="none" w:sz="0" w:space="0" w:color="auto"/>
          </w:divBdr>
        </w:div>
        <w:div w:id="892349080">
          <w:marLeft w:val="0"/>
          <w:marRight w:val="0"/>
          <w:marTop w:val="0"/>
          <w:marBottom w:val="0"/>
          <w:divBdr>
            <w:top w:val="none" w:sz="0" w:space="0" w:color="auto"/>
            <w:left w:val="none" w:sz="0" w:space="0" w:color="auto"/>
            <w:bottom w:val="none" w:sz="0" w:space="0" w:color="auto"/>
            <w:right w:val="none" w:sz="0" w:space="0" w:color="auto"/>
          </w:divBdr>
        </w:div>
        <w:div w:id="607078291">
          <w:marLeft w:val="0"/>
          <w:marRight w:val="0"/>
          <w:marTop w:val="0"/>
          <w:marBottom w:val="0"/>
          <w:divBdr>
            <w:top w:val="none" w:sz="0" w:space="0" w:color="auto"/>
            <w:left w:val="none" w:sz="0" w:space="0" w:color="auto"/>
            <w:bottom w:val="none" w:sz="0" w:space="0" w:color="auto"/>
            <w:right w:val="none" w:sz="0" w:space="0" w:color="auto"/>
          </w:divBdr>
        </w:div>
        <w:div w:id="1984042541">
          <w:marLeft w:val="0"/>
          <w:marRight w:val="0"/>
          <w:marTop w:val="0"/>
          <w:marBottom w:val="0"/>
          <w:divBdr>
            <w:top w:val="none" w:sz="0" w:space="0" w:color="auto"/>
            <w:left w:val="none" w:sz="0" w:space="0" w:color="auto"/>
            <w:bottom w:val="none" w:sz="0" w:space="0" w:color="auto"/>
            <w:right w:val="none" w:sz="0" w:space="0" w:color="auto"/>
          </w:divBdr>
        </w:div>
        <w:div w:id="1239906512">
          <w:marLeft w:val="0"/>
          <w:marRight w:val="0"/>
          <w:marTop w:val="0"/>
          <w:marBottom w:val="0"/>
          <w:divBdr>
            <w:top w:val="none" w:sz="0" w:space="0" w:color="auto"/>
            <w:left w:val="none" w:sz="0" w:space="0" w:color="auto"/>
            <w:bottom w:val="none" w:sz="0" w:space="0" w:color="auto"/>
            <w:right w:val="none" w:sz="0" w:space="0" w:color="auto"/>
          </w:divBdr>
        </w:div>
        <w:div w:id="2088795110">
          <w:marLeft w:val="0"/>
          <w:marRight w:val="0"/>
          <w:marTop w:val="0"/>
          <w:marBottom w:val="0"/>
          <w:divBdr>
            <w:top w:val="none" w:sz="0" w:space="0" w:color="auto"/>
            <w:left w:val="none" w:sz="0" w:space="0" w:color="auto"/>
            <w:bottom w:val="none" w:sz="0" w:space="0" w:color="auto"/>
            <w:right w:val="none" w:sz="0" w:space="0" w:color="auto"/>
          </w:divBdr>
        </w:div>
        <w:div w:id="1453091952">
          <w:marLeft w:val="0"/>
          <w:marRight w:val="0"/>
          <w:marTop w:val="0"/>
          <w:marBottom w:val="0"/>
          <w:divBdr>
            <w:top w:val="none" w:sz="0" w:space="0" w:color="auto"/>
            <w:left w:val="none" w:sz="0" w:space="0" w:color="auto"/>
            <w:bottom w:val="none" w:sz="0" w:space="0" w:color="auto"/>
            <w:right w:val="none" w:sz="0" w:space="0" w:color="auto"/>
          </w:divBdr>
        </w:div>
        <w:div w:id="471099904">
          <w:marLeft w:val="0"/>
          <w:marRight w:val="0"/>
          <w:marTop w:val="0"/>
          <w:marBottom w:val="0"/>
          <w:divBdr>
            <w:top w:val="none" w:sz="0" w:space="0" w:color="auto"/>
            <w:left w:val="none" w:sz="0" w:space="0" w:color="auto"/>
            <w:bottom w:val="none" w:sz="0" w:space="0" w:color="auto"/>
            <w:right w:val="none" w:sz="0" w:space="0" w:color="auto"/>
          </w:divBdr>
        </w:div>
        <w:div w:id="899248530">
          <w:marLeft w:val="0"/>
          <w:marRight w:val="0"/>
          <w:marTop w:val="0"/>
          <w:marBottom w:val="0"/>
          <w:divBdr>
            <w:top w:val="none" w:sz="0" w:space="0" w:color="auto"/>
            <w:left w:val="none" w:sz="0" w:space="0" w:color="auto"/>
            <w:bottom w:val="none" w:sz="0" w:space="0" w:color="auto"/>
            <w:right w:val="none" w:sz="0" w:space="0" w:color="auto"/>
          </w:divBdr>
        </w:div>
        <w:div w:id="658581331">
          <w:marLeft w:val="0"/>
          <w:marRight w:val="0"/>
          <w:marTop w:val="0"/>
          <w:marBottom w:val="0"/>
          <w:divBdr>
            <w:top w:val="none" w:sz="0" w:space="0" w:color="auto"/>
            <w:left w:val="none" w:sz="0" w:space="0" w:color="auto"/>
            <w:bottom w:val="none" w:sz="0" w:space="0" w:color="auto"/>
            <w:right w:val="none" w:sz="0" w:space="0" w:color="auto"/>
          </w:divBdr>
        </w:div>
        <w:div w:id="746994816">
          <w:marLeft w:val="0"/>
          <w:marRight w:val="0"/>
          <w:marTop w:val="0"/>
          <w:marBottom w:val="0"/>
          <w:divBdr>
            <w:top w:val="none" w:sz="0" w:space="0" w:color="auto"/>
            <w:left w:val="none" w:sz="0" w:space="0" w:color="auto"/>
            <w:bottom w:val="none" w:sz="0" w:space="0" w:color="auto"/>
            <w:right w:val="none" w:sz="0" w:space="0" w:color="auto"/>
          </w:divBdr>
        </w:div>
        <w:div w:id="39672089">
          <w:marLeft w:val="0"/>
          <w:marRight w:val="0"/>
          <w:marTop w:val="0"/>
          <w:marBottom w:val="0"/>
          <w:divBdr>
            <w:top w:val="none" w:sz="0" w:space="0" w:color="auto"/>
            <w:left w:val="none" w:sz="0" w:space="0" w:color="auto"/>
            <w:bottom w:val="none" w:sz="0" w:space="0" w:color="auto"/>
            <w:right w:val="none" w:sz="0" w:space="0" w:color="auto"/>
          </w:divBdr>
        </w:div>
        <w:div w:id="897057142">
          <w:marLeft w:val="0"/>
          <w:marRight w:val="0"/>
          <w:marTop w:val="0"/>
          <w:marBottom w:val="0"/>
          <w:divBdr>
            <w:top w:val="none" w:sz="0" w:space="0" w:color="auto"/>
            <w:left w:val="none" w:sz="0" w:space="0" w:color="auto"/>
            <w:bottom w:val="none" w:sz="0" w:space="0" w:color="auto"/>
            <w:right w:val="none" w:sz="0" w:space="0" w:color="auto"/>
          </w:divBdr>
        </w:div>
        <w:div w:id="255214433">
          <w:marLeft w:val="0"/>
          <w:marRight w:val="0"/>
          <w:marTop w:val="0"/>
          <w:marBottom w:val="0"/>
          <w:divBdr>
            <w:top w:val="none" w:sz="0" w:space="0" w:color="auto"/>
            <w:left w:val="none" w:sz="0" w:space="0" w:color="auto"/>
            <w:bottom w:val="none" w:sz="0" w:space="0" w:color="auto"/>
            <w:right w:val="none" w:sz="0" w:space="0" w:color="auto"/>
          </w:divBdr>
        </w:div>
        <w:div w:id="140854115">
          <w:marLeft w:val="0"/>
          <w:marRight w:val="0"/>
          <w:marTop w:val="0"/>
          <w:marBottom w:val="0"/>
          <w:divBdr>
            <w:top w:val="none" w:sz="0" w:space="0" w:color="auto"/>
            <w:left w:val="none" w:sz="0" w:space="0" w:color="auto"/>
            <w:bottom w:val="none" w:sz="0" w:space="0" w:color="auto"/>
            <w:right w:val="none" w:sz="0" w:space="0" w:color="auto"/>
          </w:divBdr>
        </w:div>
        <w:div w:id="968508622">
          <w:marLeft w:val="0"/>
          <w:marRight w:val="0"/>
          <w:marTop w:val="0"/>
          <w:marBottom w:val="0"/>
          <w:divBdr>
            <w:top w:val="none" w:sz="0" w:space="0" w:color="auto"/>
            <w:left w:val="none" w:sz="0" w:space="0" w:color="auto"/>
            <w:bottom w:val="none" w:sz="0" w:space="0" w:color="auto"/>
            <w:right w:val="none" w:sz="0" w:space="0" w:color="auto"/>
          </w:divBdr>
        </w:div>
        <w:div w:id="995492552">
          <w:marLeft w:val="0"/>
          <w:marRight w:val="0"/>
          <w:marTop w:val="0"/>
          <w:marBottom w:val="0"/>
          <w:divBdr>
            <w:top w:val="none" w:sz="0" w:space="0" w:color="auto"/>
            <w:left w:val="none" w:sz="0" w:space="0" w:color="auto"/>
            <w:bottom w:val="none" w:sz="0" w:space="0" w:color="auto"/>
            <w:right w:val="none" w:sz="0" w:space="0" w:color="auto"/>
          </w:divBdr>
        </w:div>
        <w:div w:id="1171288133">
          <w:marLeft w:val="0"/>
          <w:marRight w:val="0"/>
          <w:marTop w:val="0"/>
          <w:marBottom w:val="0"/>
          <w:divBdr>
            <w:top w:val="none" w:sz="0" w:space="0" w:color="auto"/>
            <w:left w:val="none" w:sz="0" w:space="0" w:color="auto"/>
            <w:bottom w:val="none" w:sz="0" w:space="0" w:color="auto"/>
            <w:right w:val="none" w:sz="0" w:space="0" w:color="auto"/>
          </w:divBdr>
        </w:div>
        <w:div w:id="726879723">
          <w:marLeft w:val="0"/>
          <w:marRight w:val="0"/>
          <w:marTop w:val="0"/>
          <w:marBottom w:val="0"/>
          <w:divBdr>
            <w:top w:val="none" w:sz="0" w:space="0" w:color="auto"/>
            <w:left w:val="none" w:sz="0" w:space="0" w:color="auto"/>
            <w:bottom w:val="none" w:sz="0" w:space="0" w:color="auto"/>
            <w:right w:val="none" w:sz="0" w:space="0" w:color="auto"/>
          </w:divBdr>
        </w:div>
        <w:div w:id="1078751741">
          <w:marLeft w:val="0"/>
          <w:marRight w:val="0"/>
          <w:marTop w:val="0"/>
          <w:marBottom w:val="0"/>
          <w:divBdr>
            <w:top w:val="none" w:sz="0" w:space="0" w:color="auto"/>
            <w:left w:val="none" w:sz="0" w:space="0" w:color="auto"/>
            <w:bottom w:val="none" w:sz="0" w:space="0" w:color="auto"/>
            <w:right w:val="none" w:sz="0" w:space="0" w:color="auto"/>
          </w:divBdr>
        </w:div>
        <w:div w:id="663779719">
          <w:marLeft w:val="0"/>
          <w:marRight w:val="0"/>
          <w:marTop w:val="0"/>
          <w:marBottom w:val="0"/>
          <w:divBdr>
            <w:top w:val="none" w:sz="0" w:space="0" w:color="auto"/>
            <w:left w:val="none" w:sz="0" w:space="0" w:color="auto"/>
            <w:bottom w:val="none" w:sz="0" w:space="0" w:color="auto"/>
            <w:right w:val="none" w:sz="0" w:space="0" w:color="auto"/>
          </w:divBdr>
        </w:div>
        <w:div w:id="1794983854">
          <w:marLeft w:val="0"/>
          <w:marRight w:val="0"/>
          <w:marTop w:val="0"/>
          <w:marBottom w:val="0"/>
          <w:divBdr>
            <w:top w:val="none" w:sz="0" w:space="0" w:color="auto"/>
            <w:left w:val="none" w:sz="0" w:space="0" w:color="auto"/>
            <w:bottom w:val="none" w:sz="0" w:space="0" w:color="auto"/>
            <w:right w:val="none" w:sz="0" w:space="0" w:color="auto"/>
          </w:divBdr>
        </w:div>
      </w:divsChild>
    </w:div>
    <w:div w:id="2106922764">
      <w:bodyDiv w:val="1"/>
      <w:marLeft w:val="0"/>
      <w:marRight w:val="0"/>
      <w:marTop w:val="0"/>
      <w:marBottom w:val="0"/>
      <w:divBdr>
        <w:top w:val="none" w:sz="0" w:space="0" w:color="auto"/>
        <w:left w:val="none" w:sz="0" w:space="0" w:color="auto"/>
        <w:bottom w:val="none" w:sz="0" w:space="0" w:color="auto"/>
        <w:right w:val="none" w:sz="0" w:space="0" w:color="auto"/>
      </w:divBdr>
      <w:divsChild>
        <w:div w:id="1669362980">
          <w:marLeft w:val="0"/>
          <w:marRight w:val="0"/>
          <w:marTop w:val="0"/>
          <w:marBottom w:val="0"/>
          <w:divBdr>
            <w:top w:val="none" w:sz="0" w:space="0" w:color="auto"/>
            <w:left w:val="none" w:sz="0" w:space="0" w:color="auto"/>
            <w:bottom w:val="none" w:sz="0" w:space="0" w:color="auto"/>
            <w:right w:val="none" w:sz="0" w:space="0" w:color="auto"/>
          </w:divBdr>
        </w:div>
        <w:div w:id="501970920">
          <w:marLeft w:val="0"/>
          <w:marRight w:val="0"/>
          <w:marTop w:val="0"/>
          <w:marBottom w:val="0"/>
          <w:divBdr>
            <w:top w:val="none" w:sz="0" w:space="0" w:color="auto"/>
            <w:left w:val="none" w:sz="0" w:space="0" w:color="auto"/>
            <w:bottom w:val="none" w:sz="0" w:space="0" w:color="auto"/>
            <w:right w:val="none" w:sz="0" w:space="0" w:color="auto"/>
          </w:divBdr>
        </w:div>
        <w:div w:id="1002512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057A4-C535-43E1-8844-AFF17994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9470</Words>
  <Characters>56826</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 GLEMBUD Adam</dc:creator>
  <cp:lastModifiedBy>as</cp:lastModifiedBy>
  <cp:revision>14</cp:revision>
  <cp:lastPrinted>2016-12-14T09:32:00Z</cp:lastPrinted>
  <dcterms:created xsi:type="dcterms:W3CDTF">2017-11-10T12:53:00Z</dcterms:created>
  <dcterms:modified xsi:type="dcterms:W3CDTF">2017-11-18T19:17:00Z</dcterms:modified>
</cp:coreProperties>
</file>